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527" w:type="dxa"/>
        <w:tblInd w:w="-459" w:type="dxa"/>
        <w:tblLayout w:type="fixed"/>
        <w:tblLook w:val="00A0" w:firstRow="1" w:lastRow="0" w:firstColumn="1" w:lastColumn="0" w:noHBand="0" w:noVBand="0"/>
      </w:tblPr>
      <w:tblGrid>
        <w:gridCol w:w="4145"/>
        <w:gridCol w:w="1618"/>
        <w:gridCol w:w="3504"/>
        <w:gridCol w:w="1260"/>
      </w:tblGrid>
      <w:tr w:rsidR="00663BCE" w:rsidRPr="00663BCE" w:rsidTr="00D43AE6">
        <w:trPr>
          <w:trHeight w:val="1606"/>
        </w:trPr>
        <w:tc>
          <w:tcPr>
            <w:tcW w:w="4145" w:type="dxa"/>
            <w:vAlign w:val="center"/>
          </w:tcPr>
          <w:p w:rsidR="00663BCE" w:rsidRPr="00663BCE" w:rsidRDefault="00847D91" w:rsidP="00D43AE6">
            <w:pPr>
              <w:pStyle w:val="ac"/>
              <w:contextualSpacing/>
            </w:pPr>
            <w:bookmarkStart w:id="0" w:name="_Toc154312444"/>
            <w:r>
              <w:rPr>
                <w:noProof/>
              </w:rPr>
              <w:drawing>
                <wp:inline distT="0" distB="0" distL="0" distR="0">
                  <wp:extent cx="2244725" cy="653415"/>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grayscl/>
                          </a:blip>
                          <a:srcRect/>
                          <a:stretch>
                            <a:fillRect/>
                          </a:stretch>
                        </pic:blipFill>
                        <pic:spPr bwMode="auto">
                          <a:xfrm>
                            <a:off x="0" y="0"/>
                            <a:ext cx="2244725" cy="653415"/>
                          </a:xfrm>
                          <a:prstGeom prst="rect">
                            <a:avLst/>
                          </a:prstGeom>
                          <a:noFill/>
                          <a:ln w="9525">
                            <a:noFill/>
                            <a:miter lim="800000"/>
                            <a:headEnd/>
                            <a:tailEnd/>
                          </a:ln>
                        </pic:spPr>
                      </pic:pic>
                    </a:graphicData>
                  </a:graphic>
                </wp:inline>
              </w:drawing>
            </w:r>
          </w:p>
        </w:tc>
        <w:tc>
          <w:tcPr>
            <w:tcW w:w="1618" w:type="dxa"/>
            <w:vAlign w:val="center"/>
          </w:tcPr>
          <w:p w:rsidR="00663BCE" w:rsidRPr="00663BCE" w:rsidRDefault="00663BCE" w:rsidP="00E32C62">
            <w:pPr>
              <w:pStyle w:val="ac"/>
              <w:contextualSpacing/>
              <w:jc w:val="center"/>
              <w:rPr>
                <w:rFonts w:cs="Calibri"/>
                <w:b/>
              </w:rPr>
            </w:pPr>
          </w:p>
        </w:tc>
        <w:tc>
          <w:tcPr>
            <w:tcW w:w="3504" w:type="dxa"/>
            <w:vAlign w:val="center"/>
          </w:tcPr>
          <w:p w:rsidR="00663BCE" w:rsidRPr="00663BCE" w:rsidRDefault="00663BCE" w:rsidP="00E32C62">
            <w:pPr>
              <w:pStyle w:val="ac"/>
              <w:contextualSpacing/>
              <w:jc w:val="right"/>
              <w:rPr>
                <w:rFonts w:cs="Calibri"/>
                <w:b/>
              </w:rPr>
            </w:pPr>
            <w:proofErr w:type="spellStart"/>
            <w:r w:rsidRPr="00663BCE">
              <w:rPr>
                <w:rFonts w:cs="Calibri"/>
                <w:b/>
              </w:rPr>
              <w:t>г.Пенза</w:t>
            </w:r>
            <w:proofErr w:type="spellEnd"/>
            <w:r w:rsidRPr="00663BCE">
              <w:rPr>
                <w:rFonts w:cs="Calibri"/>
                <w:b/>
              </w:rPr>
              <w:t>, ул. Бакунина, 80</w:t>
            </w:r>
          </w:p>
          <w:p w:rsidR="00663BCE" w:rsidRPr="009D69D7" w:rsidRDefault="00663BCE" w:rsidP="00E32C62">
            <w:pPr>
              <w:pStyle w:val="ac"/>
              <w:contextualSpacing/>
              <w:jc w:val="right"/>
              <w:rPr>
                <w:rFonts w:cs="Calibri"/>
                <w:b/>
                <w:lang w:val="en-US"/>
              </w:rPr>
            </w:pPr>
            <w:r w:rsidRPr="00663BCE">
              <w:rPr>
                <w:rFonts w:cs="Calibri"/>
                <w:b/>
                <w:lang w:val="en-US"/>
              </w:rPr>
              <w:t>e</w:t>
            </w:r>
            <w:r w:rsidRPr="009D69D7">
              <w:rPr>
                <w:rFonts w:cs="Calibri"/>
                <w:b/>
                <w:lang w:val="en-US"/>
              </w:rPr>
              <w:t>-</w:t>
            </w:r>
            <w:r w:rsidRPr="00663BCE">
              <w:rPr>
                <w:rFonts w:cs="Calibri"/>
                <w:b/>
                <w:lang w:val="en-US"/>
              </w:rPr>
              <w:t>mail</w:t>
            </w:r>
            <w:r w:rsidRPr="009D69D7">
              <w:rPr>
                <w:rFonts w:cs="Calibri"/>
                <w:b/>
                <w:lang w:val="en-US"/>
              </w:rPr>
              <w:t xml:space="preserve">: </w:t>
            </w:r>
            <w:r w:rsidR="00F52AD5">
              <w:rPr>
                <w:rFonts w:cs="Calibri"/>
                <w:b/>
                <w:lang w:val="en-US"/>
              </w:rPr>
              <w:t>proekt</w:t>
            </w:r>
            <w:r w:rsidRPr="00663BCE">
              <w:rPr>
                <w:rFonts w:cs="Calibri"/>
                <w:b/>
                <w:lang w:val="en-US"/>
              </w:rPr>
              <w:t>rao</w:t>
            </w:r>
            <w:r w:rsidRPr="009D69D7">
              <w:rPr>
                <w:rFonts w:cs="Calibri"/>
                <w:b/>
                <w:lang w:val="en-US"/>
              </w:rPr>
              <w:t>@</w:t>
            </w:r>
            <w:r w:rsidRPr="00663BCE">
              <w:rPr>
                <w:rFonts w:cs="Calibri"/>
                <w:b/>
                <w:lang w:val="en-US"/>
              </w:rPr>
              <w:t>mail</w:t>
            </w:r>
            <w:r w:rsidRPr="009D69D7">
              <w:rPr>
                <w:rFonts w:cs="Calibri"/>
                <w:b/>
                <w:lang w:val="en-US"/>
              </w:rPr>
              <w:t>.</w:t>
            </w:r>
            <w:r w:rsidRPr="00663BCE">
              <w:rPr>
                <w:rFonts w:cs="Calibri"/>
                <w:b/>
                <w:lang w:val="en-US"/>
              </w:rPr>
              <w:t>ru</w:t>
            </w:r>
          </w:p>
          <w:p w:rsidR="00663BCE" w:rsidRPr="00663BCE" w:rsidRDefault="00663BCE" w:rsidP="00E32C62">
            <w:pPr>
              <w:pStyle w:val="ac"/>
              <w:contextualSpacing/>
              <w:jc w:val="right"/>
              <w:rPr>
                <w:rFonts w:cs="Calibri"/>
                <w:b/>
                <w:lang w:val="en-US"/>
              </w:rPr>
            </w:pPr>
            <w:r>
              <w:rPr>
                <w:rFonts w:cs="Calibri"/>
                <w:b/>
                <w:lang w:val="en-US"/>
              </w:rPr>
              <w:t>8(8412)</w:t>
            </w:r>
            <w:r w:rsidRPr="00663BCE">
              <w:rPr>
                <w:rFonts w:cs="Calibri"/>
                <w:b/>
                <w:lang w:val="en-US"/>
              </w:rPr>
              <w:t>54-42-64, 68-00-80</w:t>
            </w:r>
          </w:p>
          <w:p w:rsidR="00663BCE" w:rsidRPr="00663BCE" w:rsidRDefault="00663BCE" w:rsidP="00E32C62">
            <w:pPr>
              <w:pStyle w:val="ac"/>
              <w:contextualSpacing/>
              <w:jc w:val="right"/>
              <w:rPr>
                <w:rFonts w:cs="Calibri"/>
                <w:b/>
              </w:rPr>
            </w:pPr>
            <w:r w:rsidRPr="00663BCE">
              <w:rPr>
                <w:rFonts w:cs="Calibri"/>
                <w:b/>
              </w:rPr>
              <w:t>WWW.RAO58.RU</w:t>
            </w:r>
          </w:p>
        </w:tc>
        <w:tc>
          <w:tcPr>
            <w:tcW w:w="1260" w:type="dxa"/>
            <w:vAlign w:val="center"/>
          </w:tcPr>
          <w:p w:rsidR="00663BCE" w:rsidRPr="00663BCE" w:rsidRDefault="00847D91" w:rsidP="00E32C62">
            <w:pPr>
              <w:pStyle w:val="ac"/>
              <w:contextualSpacing/>
              <w:jc w:val="center"/>
            </w:pPr>
            <w:r>
              <w:rPr>
                <w:noProof/>
              </w:rPr>
              <w:drawing>
                <wp:inline distT="0" distB="0" distL="0" distR="0">
                  <wp:extent cx="617220" cy="61722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grayscl/>
                          </a:blip>
                          <a:srcRect/>
                          <a:stretch>
                            <a:fillRect/>
                          </a:stretch>
                        </pic:blipFill>
                        <pic:spPr bwMode="auto">
                          <a:xfrm>
                            <a:off x="0" y="0"/>
                            <a:ext cx="617220" cy="617220"/>
                          </a:xfrm>
                          <a:prstGeom prst="rect">
                            <a:avLst/>
                          </a:prstGeom>
                          <a:noFill/>
                          <a:ln w="9525">
                            <a:noFill/>
                            <a:miter lim="800000"/>
                            <a:headEnd/>
                            <a:tailEnd/>
                          </a:ln>
                        </pic:spPr>
                      </pic:pic>
                    </a:graphicData>
                  </a:graphic>
                </wp:inline>
              </w:drawing>
            </w:r>
          </w:p>
        </w:tc>
      </w:tr>
    </w:tbl>
    <w:p w:rsidR="00C974AD" w:rsidRDefault="00C974AD" w:rsidP="00663BCE">
      <w:pPr>
        <w:jc w:val="center"/>
        <w:rPr>
          <w:b/>
          <w:sz w:val="28"/>
          <w:szCs w:val="28"/>
        </w:rPr>
      </w:pPr>
    </w:p>
    <w:p w:rsidR="00C974AD" w:rsidRDefault="00C974AD" w:rsidP="00663BCE">
      <w:pPr>
        <w:jc w:val="center"/>
        <w:rPr>
          <w:b/>
          <w:sz w:val="28"/>
          <w:szCs w:val="28"/>
        </w:rPr>
      </w:pPr>
    </w:p>
    <w:tbl>
      <w:tblPr>
        <w:tblW w:w="0" w:type="auto"/>
        <w:jc w:val="right"/>
        <w:tblLook w:val="0000" w:firstRow="0" w:lastRow="0" w:firstColumn="0" w:lastColumn="0" w:noHBand="0" w:noVBand="0"/>
      </w:tblPr>
      <w:tblGrid>
        <w:gridCol w:w="1536"/>
        <w:gridCol w:w="4560"/>
      </w:tblGrid>
      <w:tr w:rsidR="00C974AD" w:rsidTr="002F32EF">
        <w:trPr>
          <w:trHeight w:val="634"/>
          <w:jc w:val="right"/>
        </w:trPr>
        <w:tc>
          <w:tcPr>
            <w:tcW w:w="1536" w:type="dxa"/>
          </w:tcPr>
          <w:p w:rsidR="00C974AD" w:rsidRPr="00C974AD" w:rsidRDefault="00C974AD" w:rsidP="00847D91">
            <w:pPr>
              <w:ind w:left="180"/>
              <w:jc w:val="right"/>
              <w:rPr>
                <w:b/>
                <w:sz w:val="28"/>
                <w:szCs w:val="28"/>
              </w:rPr>
            </w:pPr>
            <w:r w:rsidRPr="00C974AD">
              <w:rPr>
                <w:sz w:val="28"/>
                <w:szCs w:val="28"/>
              </w:rPr>
              <w:t>Заказчик:</w:t>
            </w:r>
            <w:r w:rsidRPr="00C974AD">
              <w:rPr>
                <w:sz w:val="20"/>
                <w:szCs w:val="20"/>
              </w:rPr>
              <w:t xml:space="preserve"> </w:t>
            </w:r>
          </w:p>
        </w:tc>
        <w:tc>
          <w:tcPr>
            <w:tcW w:w="4560" w:type="dxa"/>
          </w:tcPr>
          <w:p w:rsidR="00847D91" w:rsidRDefault="00C974AD" w:rsidP="00847D91">
            <w:pPr>
              <w:ind w:left="180"/>
              <w:jc w:val="right"/>
              <w:rPr>
                <w:sz w:val="28"/>
                <w:szCs w:val="28"/>
              </w:rPr>
            </w:pPr>
            <w:r w:rsidRPr="00C974AD">
              <w:rPr>
                <w:sz w:val="28"/>
                <w:szCs w:val="28"/>
              </w:rPr>
              <w:t xml:space="preserve">Администрация </w:t>
            </w:r>
            <w:r w:rsidR="00847D91">
              <w:rPr>
                <w:sz w:val="28"/>
                <w:szCs w:val="28"/>
              </w:rPr>
              <w:t xml:space="preserve">города </w:t>
            </w:r>
            <w:r w:rsidR="002F32EF">
              <w:rPr>
                <w:sz w:val="28"/>
                <w:szCs w:val="28"/>
              </w:rPr>
              <w:t>Глазова</w:t>
            </w:r>
            <w:r w:rsidR="00847D91">
              <w:rPr>
                <w:sz w:val="28"/>
                <w:szCs w:val="28"/>
              </w:rPr>
              <w:t xml:space="preserve"> </w:t>
            </w:r>
          </w:p>
          <w:p w:rsidR="00C974AD" w:rsidRPr="00C974AD" w:rsidRDefault="00C974AD" w:rsidP="00847D91">
            <w:pPr>
              <w:ind w:left="180"/>
              <w:jc w:val="right"/>
              <w:rPr>
                <w:b/>
                <w:sz w:val="28"/>
                <w:szCs w:val="28"/>
              </w:rPr>
            </w:pPr>
          </w:p>
        </w:tc>
      </w:tr>
    </w:tbl>
    <w:p w:rsidR="00C974AD" w:rsidRDefault="00C974AD" w:rsidP="00C974AD">
      <w:pPr>
        <w:rPr>
          <w:rFonts w:ascii="Arial" w:hAnsi="Arial"/>
          <w:sz w:val="20"/>
          <w:szCs w:val="20"/>
        </w:rPr>
      </w:pPr>
      <w:r>
        <w:rPr>
          <w:rFonts w:ascii="Arial" w:hAnsi="Arial"/>
          <w:sz w:val="20"/>
          <w:szCs w:val="20"/>
        </w:rPr>
        <w:t xml:space="preserve">                 </w:t>
      </w:r>
    </w:p>
    <w:p w:rsidR="00C974AD" w:rsidRDefault="00C974AD" w:rsidP="00C974AD">
      <w:pPr>
        <w:rPr>
          <w:rFonts w:ascii="Arial" w:hAnsi="Arial"/>
          <w:sz w:val="20"/>
          <w:szCs w:val="20"/>
        </w:rPr>
      </w:pPr>
    </w:p>
    <w:p w:rsidR="00C974AD" w:rsidRDefault="00C974AD" w:rsidP="00C974AD">
      <w:pPr>
        <w:rPr>
          <w:rFonts w:ascii="Arial" w:hAnsi="Arial"/>
          <w:sz w:val="20"/>
          <w:szCs w:val="20"/>
        </w:rPr>
      </w:pPr>
    </w:p>
    <w:p w:rsidR="00C974AD" w:rsidRDefault="00C974AD" w:rsidP="00C974AD">
      <w:pPr>
        <w:rPr>
          <w:rFonts w:ascii="Arial" w:hAnsi="Arial"/>
          <w:sz w:val="20"/>
          <w:szCs w:val="20"/>
        </w:rPr>
      </w:pPr>
    </w:p>
    <w:p w:rsidR="00C974AD" w:rsidRPr="002F32EF" w:rsidRDefault="00C974AD" w:rsidP="00C974AD">
      <w:pPr>
        <w:rPr>
          <w:rFonts w:ascii="Arial" w:hAnsi="Arial"/>
          <w:sz w:val="32"/>
          <w:szCs w:val="32"/>
        </w:rPr>
      </w:pPr>
    </w:p>
    <w:p w:rsidR="002F32EF" w:rsidRDefault="00663BCE" w:rsidP="002F32EF">
      <w:pPr>
        <w:pStyle w:val="7"/>
        <w:spacing w:before="0" w:after="0"/>
        <w:jc w:val="center"/>
        <w:rPr>
          <w:b/>
          <w:sz w:val="32"/>
          <w:szCs w:val="32"/>
        </w:rPr>
      </w:pPr>
      <w:r w:rsidRPr="002F32EF">
        <w:rPr>
          <w:b/>
          <w:sz w:val="32"/>
          <w:szCs w:val="32"/>
        </w:rPr>
        <w:t>«</w:t>
      </w:r>
      <w:r w:rsidR="002F32EF" w:rsidRPr="002F32EF">
        <w:rPr>
          <w:b/>
          <w:sz w:val="32"/>
          <w:szCs w:val="32"/>
        </w:rPr>
        <w:t>П</w:t>
      </w:r>
      <w:r w:rsidR="002F32EF">
        <w:rPr>
          <w:b/>
          <w:sz w:val="32"/>
          <w:szCs w:val="32"/>
        </w:rPr>
        <w:t xml:space="preserve">РОЕКТ ПО ВНЕСЕНИЮ ИЗМЕНЕНИЙ </w:t>
      </w:r>
    </w:p>
    <w:p w:rsidR="002F32EF" w:rsidRDefault="002F32EF" w:rsidP="002F32EF">
      <w:pPr>
        <w:pStyle w:val="7"/>
        <w:spacing w:before="0" w:after="0"/>
        <w:jc w:val="center"/>
        <w:rPr>
          <w:b/>
          <w:sz w:val="32"/>
          <w:szCs w:val="32"/>
        </w:rPr>
      </w:pPr>
      <w:r>
        <w:rPr>
          <w:b/>
          <w:sz w:val="32"/>
          <w:szCs w:val="32"/>
        </w:rPr>
        <w:t>В ГЕНЕРАЛЬНЫЙ ПЛАН ГОРОДА ГЛАЗОВА,</w:t>
      </w:r>
      <w:r w:rsidRPr="002F32EF">
        <w:rPr>
          <w:b/>
          <w:sz w:val="32"/>
          <w:szCs w:val="32"/>
        </w:rPr>
        <w:t xml:space="preserve"> </w:t>
      </w:r>
    </w:p>
    <w:p w:rsidR="00131D0C" w:rsidRDefault="002F32EF" w:rsidP="002F32EF">
      <w:pPr>
        <w:pStyle w:val="7"/>
        <w:spacing w:before="0" w:after="0"/>
        <w:jc w:val="center"/>
        <w:rPr>
          <w:b/>
          <w:sz w:val="32"/>
          <w:szCs w:val="32"/>
        </w:rPr>
      </w:pPr>
      <w:proofErr w:type="gramStart"/>
      <w:r w:rsidRPr="002F32EF">
        <w:rPr>
          <w:b/>
          <w:sz w:val="32"/>
          <w:szCs w:val="32"/>
        </w:rPr>
        <w:t>утвержденный</w:t>
      </w:r>
      <w:proofErr w:type="gramEnd"/>
      <w:r w:rsidRPr="002F32EF">
        <w:rPr>
          <w:b/>
          <w:sz w:val="32"/>
          <w:szCs w:val="32"/>
        </w:rPr>
        <w:t xml:space="preserve"> решением </w:t>
      </w:r>
      <w:proofErr w:type="spellStart"/>
      <w:r w:rsidRPr="002F32EF">
        <w:rPr>
          <w:b/>
          <w:sz w:val="32"/>
          <w:szCs w:val="32"/>
        </w:rPr>
        <w:t>Глазовской</w:t>
      </w:r>
      <w:proofErr w:type="spellEnd"/>
      <w:r w:rsidRPr="002F32EF">
        <w:rPr>
          <w:b/>
          <w:sz w:val="32"/>
          <w:szCs w:val="32"/>
        </w:rPr>
        <w:t xml:space="preserve"> городской Думы муниципального образования «Город Глазов» от 30 июля 2008 года № 593 «Об утверждении Генерального плана города Глазова</w:t>
      </w:r>
      <w:r w:rsidR="00663BCE" w:rsidRPr="002F32EF">
        <w:rPr>
          <w:b/>
          <w:sz w:val="32"/>
          <w:szCs w:val="32"/>
        </w:rPr>
        <w:t>»</w:t>
      </w:r>
    </w:p>
    <w:p w:rsidR="002F32EF" w:rsidRPr="002F32EF" w:rsidRDefault="002F32EF" w:rsidP="002F32EF"/>
    <w:p w:rsidR="00131D0C" w:rsidRPr="002F32EF" w:rsidRDefault="002F32EF" w:rsidP="002F32EF">
      <w:pPr>
        <w:spacing w:before="120" w:after="120"/>
        <w:jc w:val="center"/>
        <w:rPr>
          <w:b/>
          <w:sz w:val="32"/>
          <w:szCs w:val="32"/>
        </w:rPr>
      </w:pPr>
      <w:r w:rsidRPr="002F32EF">
        <w:rPr>
          <w:rStyle w:val="afff6"/>
          <w:rFonts w:eastAsiaTheme="majorEastAsia"/>
          <w:color w:val="000000"/>
          <w:sz w:val="32"/>
          <w:szCs w:val="32"/>
        </w:rPr>
        <w:t>МК №0113300023917000303-0156018-01</w:t>
      </w:r>
    </w:p>
    <w:p w:rsidR="0019064B" w:rsidRDefault="0019064B" w:rsidP="002F32EF">
      <w:pPr>
        <w:spacing w:before="120" w:after="120"/>
        <w:jc w:val="center"/>
        <w:rPr>
          <w:b/>
          <w:sz w:val="32"/>
          <w:szCs w:val="32"/>
        </w:rPr>
      </w:pPr>
    </w:p>
    <w:p w:rsidR="00980EB7" w:rsidRDefault="00980EB7" w:rsidP="002F32EF">
      <w:pPr>
        <w:spacing w:before="120" w:after="120"/>
        <w:jc w:val="center"/>
        <w:rPr>
          <w:b/>
          <w:sz w:val="32"/>
          <w:szCs w:val="32"/>
        </w:rPr>
      </w:pPr>
    </w:p>
    <w:p w:rsidR="0019064B" w:rsidRPr="00663BCE" w:rsidRDefault="00980EB7" w:rsidP="002F32EF">
      <w:pPr>
        <w:spacing w:before="120" w:after="120"/>
        <w:jc w:val="center"/>
        <w:rPr>
          <w:b/>
          <w:sz w:val="32"/>
          <w:szCs w:val="32"/>
        </w:rPr>
      </w:pPr>
      <w:r>
        <w:rPr>
          <w:b/>
          <w:sz w:val="32"/>
          <w:szCs w:val="32"/>
        </w:rPr>
        <w:t>ТОМ 1</w:t>
      </w:r>
    </w:p>
    <w:p w:rsidR="00131D0C" w:rsidRPr="00C974AD" w:rsidRDefault="00980EB7" w:rsidP="002F32EF">
      <w:pPr>
        <w:spacing w:before="120" w:after="120"/>
        <w:jc w:val="center"/>
        <w:rPr>
          <w:b/>
          <w:sz w:val="32"/>
          <w:szCs w:val="32"/>
        </w:rPr>
      </w:pPr>
      <w:r>
        <w:rPr>
          <w:b/>
          <w:sz w:val="32"/>
          <w:szCs w:val="32"/>
        </w:rPr>
        <w:t>ПОЛОЖЕНИЕ О ТЕРРИТОРИАЛЬНОМ ПЛАНИРОВАНИИ</w:t>
      </w:r>
    </w:p>
    <w:p w:rsidR="00131D0C" w:rsidRDefault="00131D0C" w:rsidP="00131D0C">
      <w:pPr>
        <w:spacing w:before="120" w:after="120"/>
        <w:jc w:val="center"/>
        <w:rPr>
          <w:b/>
          <w:caps/>
          <w:sz w:val="22"/>
          <w:szCs w:val="22"/>
        </w:rPr>
      </w:pPr>
    </w:p>
    <w:p w:rsidR="00967F97" w:rsidRDefault="00967F97" w:rsidP="00131D0C">
      <w:pPr>
        <w:spacing w:before="120" w:after="120"/>
        <w:jc w:val="center"/>
        <w:rPr>
          <w:b/>
          <w:caps/>
          <w:sz w:val="22"/>
          <w:szCs w:val="22"/>
        </w:rPr>
      </w:pPr>
    </w:p>
    <w:p w:rsidR="00967F97" w:rsidRPr="008F2AC6" w:rsidRDefault="00967F97" w:rsidP="00131D0C">
      <w:pPr>
        <w:spacing w:before="120" w:after="120"/>
        <w:jc w:val="center"/>
        <w:rPr>
          <w:b/>
          <w:caps/>
          <w:sz w:val="22"/>
          <w:szCs w:val="22"/>
        </w:rPr>
      </w:pPr>
    </w:p>
    <w:p w:rsidR="00766BB6" w:rsidRDefault="00766BB6" w:rsidP="00766BB6"/>
    <w:p w:rsidR="00766BB6" w:rsidRDefault="00766BB6" w:rsidP="00766BB6"/>
    <w:tbl>
      <w:tblPr>
        <w:tblW w:w="9765" w:type="dxa"/>
        <w:tblInd w:w="-372" w:type="dxa"/>
        <w:tblLook w:val="01E0" w:firstRow="1" w:lastRow="1" w:firstColumn="1" w:lastColumn="1" w:noHBand="0" w:noVBand="0"/>
      </w:tblPr>
      <w:tblGrid>
        <w:gridCol w:w="6150"/>
        <w:gridCol w:w="1276"/>
        <w:gridCol w:w="2339"/>
      </w:tblGrid>
      <w:tr w:rsidR="00766BB6" w:rsidTr="002F32EF">
        <w:trPr>
          <w:trHeight w:val="716"/>
        </w:trPr>
        <w:tc>
          <w:tcPr>
            <w:tcW w:w="6150" w:type="dxa"/>
          </w:tcPr>
          <w:p w:rsidR="00766BB6" w:rsidRPr="00630FF0" w:rsidRDefault="00766BB6" w:rsidP="002F32EF">
            <w:pPr>
              <w:ind w:left="-357" w:firstLine="357"/>
              <w:rPr>
                <w:sz w:val="26"/>
                <w:szCs w:val="26"/>
              </w:rPr>
            </w:pPr>
            <w:r w:rsidRPr="00630FF0">
              <w:rPr>
                <w:sz w:val="26"/>
                <w:szCs w:val="26"/>
              </w:rPr>
              <w:t>Генеральн</w:t>
            </w:r>
            <w:r w:rsidR="00822205">
              <w:rPr>
                <w:sz w:val="26"/>
                <w:szCs w:val="26"/>
              </w:rPr>
              <w:t>ый</w:t>
            </w:r>
            <w:r w:rsidR="001A5CF9">
              <w:rPr>
                <w:sz w:val="26"/>
                <w:szCs w:val="26"/>
              </w:rPr>
              <w:t xml:space="preserve"> директор</w:t>
            </w:r>
          </w:p>
          <w:p w:rsidR="00766BB6" w:rsidRPr="00911872" w:rsidRDefault="00A925DA" w:rsidP="00BB5A39">
            <w:pPr>
              <w:ind w:left="-357" w:firstLine="357"/>
            </w:pPr>
            <w:r>
              <w:rPr>
                <w:sz w:val="26"/>
                <w:szCs w:val="26"/>
              </w:rPr>
              <w:t xml:space="preserve">ООО «Региональное Агентство </w:t>
            </w:r>
            <w:proofErr w:type="gramStart"/>
            <w:r w:rsidR="001A5CF9">
              <w:rPr>
                <w:sz w:val="26"/>
                <w:szCs w:val="26"/>
              </w:rPr>
              <w:t>Оценки»</w:t>
            </w:r>
            <w:r w:rsidR="00766BB6" w:rsidRPr="00630FF0">
              <w:rPr>
                <w:sz w:val="26"/>
                <w:szCs w:val="26"/>
              </w:rPr>
              <w:t xml:space="preserve">   </w:t>
            </w:r>
            <w:proofErr w:type="gramEnd"/>
            <w:r w:rsidR="00766BB6" w:rsidRPr="00630FF0">
              <w:rPr>
                <w:sz w:val="26"/>
                <w:szCs w:val="26"/>
              </w:rPr>
              <w:t xml:space="preserve">              </w:t>
            </w:r>
          </w:p>
        </w:tc>
        <w:tc>
          <w:tcPr>
            <w:tcW w:w="1276" w:type="dxa"/>
            <w:shd w:val="clear" w:color="auto" w:fill="auto"/>
          </w:tcPr>
          <w:p w:rsidR="00766BB6" w:rsidRPr="00911872" w:rsidRDefault="00766BB6" w:rsidP="002F32EF">
            <w:pPr>
              <w:jc w:val="right"/>
            </w:pPr>
          </w:p>
        </w:tc>
        <w:tc>
          <w:tcPr>
            <w:tcW w:w="2339" w:type="dxa"/>
          </w:tcPr>
          <w:p w:rsidR="00766BB6" w:rsidRPr="00911872" w:rsidRDefault="001A5CF9" w:rsidP="002F32EF">
            <w:r>
              <w:rPr>
                <w:sz w:val="26"/>
                <w:szCs w:val="26"/>
              </w:rPr>
              <w:t>Т.Э. Ступина</w:t>
            </w:r>
          </w:p>
        </w:tc>
      </w:tr>
      <w:tr w:rsidR="00766BB6" w:rsidTr="002F32EF">
        <w:trPr>
          <w:trHeight w:val="430"/>
        </w:trPr>
        <w:tc>
          <w:tcPr>
            <w:tcW w:w="6150" w:type="dxa"/>
          </w:tcPr>
          <w:p w:rsidR="00766BB6" w:rsidRPr="00630FF0" w:rsidRDefault="00766BB6" w:rsidP="002F32EF">
            <w:pPr>
              <w:ind w:left="-360" w:firstLine="360"/>
              <w:rPr>
                <w:sz w:val="26"/>
                <w:szCs w:val="26"/>
              </w:rPr>
            </w:pPr>
            <w:r w:rsidRPr="00630FF0">
              <w:rPr>
                <w:sz w:val="26"/>
                <w:szCs w:val="26"/>
              </w:rPr>
              <w:t>Главный архитектор проекта</w:t>
            </w:r>
            <w:r w:rsidRPr="00630FF0">
              <w:rPr>
                <w:sz w:val="26"/>
                <w:szCs w:val="26"/>
              </w:rPr>
              <w:tab/>
            </w:r>
          </w:p>
        </w:tc>
        <w:tc>
          <w:tcPr>
            <w:tcW w:w="1276" w:type="dxa"/>
            <w:shd w:val="clear" w:color="auto" w:fill="auto"/>
          </w:tcPr>
          <w:p w:rsidR="00766BB6" w:rsidRPr="00630FF0" w:rsidRDefault="00766BB6" w:rsidP="002F32EF">
            <w:pPr>
              <w:ind w:left="480" w:hanging="120"/>
              <w:jc w:val="right"/>
              <w:rPr>
                <w:sz w:val="26"/>
                <w:szCs w:val="26"/>
              </w:rPr>
            </w:pPr>
          </w:p>
        </w:tc>
        <w:tc>
          <w:tcPr>
            <w:tcW w:w="2339" w:type="dxa"/>
          </w:tcPr>
          <w:p w:rsidR="00766BB6" w:rsidRPr="00630FF0" w:rsidRDefault="001A5CF9" w:rsidP="002F32EF">
            <w:pPr>
              <w:rPr>
                <w:sz w:val="26"/>
                <w:szCs w:val="26"/>
              </w:rPr>
            </w:pPr>
            <w:r>
              <w:rPr>
                <w:sz w:val="26"/>
                <w:szCs w:val="26"/>
              </w:rPr>
              <w:t xml:space="preserve">И.В. </w:t>
            </w:r>
            <w:proofErr w:type="spellStart"/>
            <w:r>
              <w:rPr>
                <w:sz w:val="26"/>
                <w:szCs w:val="26"/>
              </w:rPr>
              <w:t>Шуляк</w:t>
            </w:r>
            <w:proofErr w:type="spellEnd"/>
          </w:p>
        </w:tc>
      </w:tr>
      <w:tr w:rsidR="00766BB6" w:rsidTr="002F32EF">
        <w:trPr>
          <w:trHeight w:val="421"/>
        </w:trPr>
        <w:tc>
          <w:tcPr>
            <w:tcW w:w="6150" w:type="dxa"/>
          </w:tcPr>
          <w:p w:rsidR="00766BB6" w:rsidRPr="00630FF0" w:rsidRDefault="00766BB6" w:rsidP="002F32EF">
            <w:pPr>
              <w:ind w:left="-360" w:firstLine="360"/>
              <w:rPr>
                <w:sz w:val="26"/>
                <w:szCs w:val="26"/>
              </w:rPr>
            </w:pPr>
            <w:r w:rsidRPr="00630FF0">
              <w:rPr>
                <w:sz w:val="26"/>
                <w:szCs w:val="26"/>
              </w:rPr>
              <w:t>Главный инженер проекта</w:t>
            </w:r>
          </w:p>
        </w:tc>
        <w:tc>
          <w:tcPr>
            <w:tcW w:w="1276" w:type="dxa"/>
            <w:shd w:val="clear" w:color="auto" w:fill="auto"/>
          </w:tcPr>
          <w:p w:rsidR="00766BB6" w:rsidRPr="00630FF0" w:rsidRDefault="00766BB6" w:rsidP="002F32EF">
            <w:pPr>
              <w:ind w:left="480" w:hanging="120"/>
              <w:jc w:val="right"/>
              <w:rPr>
                <w:sz w:val="26"/>
                <w:szCs w:val="26"/>
              </w:rPr>
            </w:pPr>
          </w:p>
        </w:tc>
        <w:tc>
          <w:tcPr>
            <w:tcW w:w="2339" w:type="dxa"/>
          </w:tcPr>
          <w:p w:rsidR="00766BB6" w:rsidRPr="00630FF0" w:rsidRDefault="001A5CF9" w:rsidP="002F32EF">
            <w:pPr>
              <w:rPr>
                <w:sz w:val="26"/>
                <w:szCs w:val="26"/>
              </w:rPr>
            </w:pPr>
            <w:r>
              <w:rPr>
                <w:sz w:val="26"/>
                <w:szCs w:val="26"/>
              </w:rPr>
              <w:t>В.В. Ступин</w:t>
            </w:r>
          </w:p>
        </w:tc>
      </w:tr>
    </w:tbl>
    <w:p w:rsidR="00766BB6" w:rsidRDefault="00766BB6" w:rsidP="00766BB6"/>
    <w:p w:rsidR="00F410FB" w:rsidRDefault="00F410FB" w:rsidP="00766BB6"/>
    <w:p w:rsidR="00967F97" w:rsidRDefault="00967F97" w:rsidP="00766BB6"/>
    <w:p w:rsidR="002F32EF" w:rsidRDefault="002F32EF" w:rsidP="00766BB6"/>
    <w:p w:rsidR="00967F97" w:rsidRDefault="00967F97" w:rsidP="00766BB6"/>
    <w:p w:rsidR="00967F97" w:rsidRDefault="00967F97" w:rsidP="00766BB6"/>
    <w:p w:rsidR="003001E1" w:rsidRDefault="00663BCE" w:rsidP="00766BB6">
      <w:pPr>
        <w:jc w:val="center"/>
      </w:pPr>
      <w:r>
        <w:rPr>
          <w:i/>
          <w:sz w:val="20"/>
          <w:szCs w:val="20"/>
        </w:rPr>
        <w:t>Пенза</w:t>
      </w:r>
      <w:r w:rsidR="00313D69">
        <w:rPr>
          <w:i/>
          <w:sz w:val="20"/>
          <w:szCs w:val="20"/>
        </w:rPr>
        <w:t xml:space="preserve"> </w:t>
      </w:r>
      <w:r w:rsidR="00766BB6" w:rsidRPr="000648AB">
        <w:rPr>
          <w:i/>
          <w:sz w:val="20"/>
          <w:szCs w:val="20"/>
        </w:rPr>
        <w:t>201</w:t>
      </w:r>
      <w:r w:rsidR="002F32EF">
        <w:rPr>
          <w:i/>
          <w:sz w:val="20"/>
          <w:szCs w:val="20"/>
        </w:rPr>
        <w:t>8</w:t>
      </w:r>
      <w:r w:rsidR="003001E1">
        <w:br w:type="page"/>
      </w:r>
    </w:p>
    <w:p w:rsidR="009A5414" w:rsidRPr="003001E1" w:rsidRDefault="009A5414" w:rsidP="003001E1">
      <w:pPr>
        <w:jc w:val="center"/>
        <w:rPr>
          <w:b/>
        </w:rPr>
      </w:pPr>
      <w:r w:rsidRPr="001E7EB2">
        <w:rPr>
          <w:b/>
        </w:rPr>
        <w:lastRenderedPageBreak/>
        <w:t>СОДЕРЖАНИЕ</w:t>
      </w:r>
    </w:p>
    <w:bookmarkStart w:id="1" w:name="_Toc154312445"/>
    <w:bookmarkStart w:id="2" w:name="_Toc157488453"/>
    <w:bookmarkEnd w:id="0"/>
    <w:p w:rsidR="002F6555" w:rsidRDefault="00114ABD">
      <w:pPr>
        <w:pStyle w:val="11"/>
        <w:tabs>
          <w:tab w:val="right" w:leader="dot" w:pos="9344"/>
        </w:tabs>
        <w:rPr>
          <w:rFonts w:asciiTheme="minorHAnsi" w:eastAsiaTheme="minorEastAsia" w:hAnsiTheme="minorHAnsi" w:cstheme="minorBidi"/>
          <w:b w:val="0"/>
          <w:bCs w:val="0"/>
          <w:caps w:val="0"/>
          <w:noProof/>
          <w:sz w:val="22"/>
          <w:szCs w:val="22"/>
        </w:rPr>
      </w:pPr>
      <w:r>
        <w:rPr>
          <w:bCs w:val="0"/>
          <w:i/>
        </w:rPr>
        <w:fldChar w:fldCharType="begin"/>
      </w:r>
      <w:r w:rsidR="00C0535F">
        <w:rPr>
          <w:bCs w:val="0"/>
          <w:i/>
        </w:rPr>
        <w:instrText xml:space="preserve"> TOC \o "1-1" \h \z \t "Заголовок 2;2;Заголовок 3;3;Уровень 3;3;Уровень 1;1;Уровень 2;2" </w:instrText>
      </w:r>
      <w:r>
        <w:rPr>
          <w:bCs w:val="0"/>
          <w:i/>
        </w:rPr>
        <w:fldChar w:fldCharType="separate"/>
      </w:r>
      <w:hyperlink w:anchor="_Toc508189697" w:history="1">
        <w:r w:rsidR="002F6555" w:rsidRPr="00EB7267">
          <w:rPr>
            <w:rStyle w:val="af0"/>
            <w:noProof/>
          </w:rPr>
          <w:t>СОСТАВ ПРОЕКТНЫХ МАТЕРИАЛОВ</w:t>
        </w:r>
        <w:r w:rsidR="002F6555">
          <w:rPr>
            <w:noProof/>
            <w:webHidden/>
          </w:rPr>
          <w:tab/>
        </w:r>
        <w:r>
          <w:rPr>
            <w:noProof/>
            <w:webHidden/>
          </w:rPr>
          <w:fldChar w:fldCharType="begin"/>
        </w:r>
        <w:r w:rsidR="002F6555">
          <w:rPr>
            <w:noProof/>
            <w:webHidden/>
          </w:rPr>
          <w:instrText xml:space="preserve"> PAGEREF _Toc508189697 \h </w:instrText>
        </w:r>
        <w:r>
          <w:rPr>
            <w:noProof/>
            <w:webHidden/>
          </w:rPr>
        </w:r>
        <w:r>
          <w:rPr>
            <w:noProof/>
            <w:webHidden/>
          </w:rPr>
          <w:fldChar w:fldCharType="separate"/>
        </w:r>
        <w:r w:rsidR="00891046">
          <w:rPr>
            <w:noProof/>
            <w:webHidden/>
          </w:rPr>
          <w:t>3</w:t>
        </w:r>
        <w:r>
          <w:rPr>
            <w:noProof/>
            <w:webHidden/>
          </w:rPr>
          <w:fldChar w:fldCharType="end"/>
        </w:r>
      </w:hyperlink>
    </w:p>
    <w:p w:rsidR="002F6555" w:rsidRDefault="00F729BD">
      <w:pPr>
        <w:pStyle w:val="11"/>
        <w:tabs>
          <w:tab w:val="right" w:leader="dot" w:pos="9344"/>
        </w:tabs>
        <w:rPr>
          <w:rFonts w:asciiTheme="minorHAnsi" w:eastAsiaTheme="minorEastAsia" w:hAnsiTheme="minorHAnsi" w:cstheme="minorBidi"/>
          <w:b w:val="0"/>
          <w:bCs w:val="0"/>
          <w:caps w:val="0"/>
          <w:noProof/>
          <w:sz w:val="22"/>
          <w:szCs w:val="22"/>
        </w:rPr>
      </w:pPr>
      <w:hyperlink w:anchor="_Toc508189698" w:history="1">
        <w:r w:rsidR="002F6555" w:rsidRPr="00EB7267">
          <w:rPr>
            <w:rStyle w:val="af0"/>
            <w:noProof/>
          </w:rPr>
          <w:t>Авторский коллектив</w:t>
        </w:r>
        <w:r w:rsidR="002F6555">
          <w:rPr>
            <w:noProof/>
            <w:webHidden/>
          </w:rPr>
          <w:tab/>
        </w:r>
        <w:r w:rsidR="00114ABD">
          <w:rPr>
            <w:noProof/>
            <w:webHidden/>
          </w:rPr>
          <w:fldChar w:fldCharType="begin"/>
        </w:r>
        <w:r w:rsidR="002F6555">
          <w:rPr>
            <w:noProof/>
            <w:webHidden/>
          </w:rPr>
          <w:instrText xml:space="preserve"> PAGEREF _Toc508189698 \h </w:instrText>
        </w:r>
        <w:r w:rsidR="00114ABD">
          <w:rPr>
            <w:noProof/>
            <w:webHidden/>
          </w:rPr>
        </w:r>
        <w:r w:rsidR="00114ABD">
          <w:rPr>
            <w:noProof/>
            <w:webHidden/>
          </w:rPr>
          <w:fldChar w:fldCharType="separate"/>
        </w:r>
        <w:r w:rsidR="00891046">
          <w:rPr>
            <w:noProof/>
            <w:webHidden/>
          </w:rPr>
          <w:t>4</w:t>
        </w:r>
        <w:r w:rsidR="00114ABD">
          <w:rPr>
            <w:noProof/>
            <w:webHidden/>
          </w:rPr>
          <w:fldChar w:fldCharType="end"/>
        </w:r>
      </w:hyperlink>
    </w:p>
    <w:p w:rsidR="002F6555" w:rsidRDefault="00F729BD">
      <w:pPr>
        <w:pStyle w:val="11"/>
        <w:tabs>
          <w:tab w:val="right" w:leader="dot" w:pos="9344"/>
        </w:tabs>
        <w:rPr>
          <w:rFonts w:asciiTheme="minorHAnsi" w:eastAsiaTheme="minorEastAsia" w:hAnsiTheme="minorHAnsi" w:cstheme="minorBidi"/>
          <w:b w:val="0"/>
          <w:bCs w:val="0"/>
          <w:caps w:val="0"/>
          <w:noProof/>
          <w:sz w:val="22"/>
          <w:szCs w:val="22"/>
        </w:rPr>
      </w:pPr>
      <w:hyperlink w:anchor="_Toc508189699" w:history="1">
        <w:r w:rsidR="002F6555" w:rsidRPr="00EB7267">
          <w:rPr>
            <w:rStyle w:val="af0"/>
            <w:noProof/>
          </w:rPr>
          <w:t>раздел 1. ЦЕЛИ И ЗАДАЧИ ПРОЕКТА</w:t>
        </w:r>
        <w:r w:rsidR="002F6555">
          <w:rPr>
            <w:noProof/>
            <w:webHidden/>
          </w:rPr>
          <w:tab/>
        </w:r>
        <w:r w:rsidR="00114ABD">
          <w:rPr>
            <w:noProof/>
            <w:webHidden/>
          </w:rPr>
          <w:fldChar w:fldCharType="begin"/>
        </w:r>
        <w:r w:rsidR="002F6555">
          <w:rPr>
            <w:noProof/>
            <w:webHidden/>
          </w:rPr>
          <w:instrText xml:space="preserve"> PAGEREF _Toc508189699 \h </w:instrText>
        </w:r>
        <w:r w:rsidR="00114ABD">
          <w:rPr>
            <w:noProof/>
            <w:webHidden/>
          </w:rPr>
        </w:r>
        <w:r w:rsidR="00114ABD">
          <w:rPr>
            <w:noProof/>
            <w:webHidden/>
          </w:rPr>
          <w:fldChar w:fldCharType="separate"/>
        </w:r>
        <w:r w:rsidR="00891046">
          <w:rPr>
            <w:noProof/>
            <w:webHidden/>
          </w:rPr>
          <w:t>5</w:t>
        </w:r>
        <w:r w:rsidR="00114ABD">
          <w:rPr>
            <w:noProof/>
            <w:webHidden/>
          </w:rPr>
          <w:fldChar w:fldCharType="end"/>
        </w:r>
      </w:hyperlink>
    </w:p>
    <w:p w:rsidR="002F6555" w:rsidRDefault="00F729BD">
      <w:pPr>
        <w:pStyle w:val="11"/>
        <w:tabs>
          <w:tab w:val="right" w:leader="dot" w:pos="9344"/>
        </w:tabs>
        <w:rPr>
          <w:rFonts w:asciiTheme="minorHAnsi" w:eastAsiaTheme="minorEastAsia" w:hAnsiTheme="minorHAnsi" w:cstheme="minorBidi"/>
          <w:b w:val="0"/>
          <w:bCs w:val="0"/>
          <w:caps w:val="0"/>
          <w:noProof/>
          <w:sz w:val="22"/>
          <w:szCs w:val="22"/>
        </w:rPr>
      </w:pPr>
      <w:hyperlink w:anchor="_Toc508189700" w:history="1">
        <w:r w:rsidR="002F6555" w:rsidRPr="00EB7267">
          <w:rPr>
            <w:rStyle w:val="af0"/>
            <w:noProof/>
          </w:rPr>
          <w:t>раздел 2. ГРАНИЦЫ МУНИЦИПАЛЬНОГО ОБРАЗОВАНИЯ "ГОРОД ГЛАЗОВ" И НАСЕЛЕННОГО ПУНКТА ГОРОД ГЛАЗОВ</w:t>
        </w:r>
        <w:r w:rsidR="002F6555">
          <w:rPr>
            <w:noProof/>
            <w:webHidden/>
          </w:rPr>
          <w:tab/>
        </w:r>
        <w:r w:rsidR="00114ABD">
          <w:rPr>
            <w:noProof/>
            <w:webHidden/>
          </w:rPr>
          <w:fldChar w:fldCharType="begin"/>
        </w:r>
        <w:r w:rsidR="002F6555">
          <w:rPr>
            <w:noProof/>
            <w:webHidden/>
          </w:rPr>
          <w:instrText xml:space="preserve"> PAGEREF _Toc508189700 \h </w:instrText>
        </w:r>
        <w:r w:rsidR="00114ABD">
          <w:rPr>
            <w:noProof/>
            <w:webHidden/>
          </w:rPr>
        </w:r>
        <w:r w:rsidR="00114ABD">
          <w:rPr>
            <w:noProof/>
            <w:webHidden/>
          </w:rPr>
          <w:fldChar w:fldCharType="separate"/>
        </w:r>
        <w:r w:rsidR="00891046">
          <w:rPr>
            <w:noProof/>
            <w:webHidden/>
          </w:rPr>
          <w:t>9</w:t>
        </w:r>
        <w:r w:rsidR="00114ABD">
          <w:rPr>
            <w:noProof/>
            <w:webHidden/>
          </w:rPr>
          <w:fldChar w:fldCharType="end"/>
        </w:r>
      </w:hyperlink>
    </w:p>
    <w:p w:rsidR="002F6555" w:rsidRDefault="00F729BD">
      <w:pPr>
        <w:pStyle w:val="11"/>
        <w:tabs>
          <w:tab w:val="right" w:leader="dot" w:pos="9344"/>
        </w:tabs>
        <w:rPr>
          <w:rFonts w:asciiTheme="minorHAnsi" w:eastAsiaTheme="minorEastAsia" w:hAnsiTheme="minorHAnsi" w:cstheme="minorBidi"/>
          <w:b w:val="0"/>
          <w:bCs w:val="0"/>
          <w:caps w:val="0"/>
          <w:noProof/>
          <w:sz w:val="22"/>
          <w:szCs w:val="22"/>
        </w:rPr>
      </w:pPr>
      <w:hyperlink w:anchor="_Toc508189701" w:history="1">
        <w:r w:rsidR="002F6555" w:rsidRPr="00EB7267">
          <w:rPr>
            <w:rStyle w:val="af0"/>
            <w:noProof/>
          </w:rPr>
          <w:t>Раздел 3. ФУНКЦИОНАЛЬНОЕ ЗОНИРОВАНИЕ ТЕРРИТОРИИ МУНИЦИПАЛЬНОГО ОБРАЗОВАНИЯ "ГОРОД ГЛАЗОВ"</w:t>
        </w:r>
        <w:r w:rsidR="002F6555">
          <w:rPr>
            <w:noProof/>
            <w:webHidden/>
          </w:rPr>
          <w:tab/>
        </w:r>
        <w:r w:rsidR="00114ABD">
          <w:rPr>
            <w:noProof/>
            <w:webHidden/>
          </w:rPr>
          <w:fldChar w:fldCharType="begin"/>
        </w:r>
        <w:r w:rsidR="002F6555">
          <w:rPr>
            <w:noProof/>
            <w:webHidden/>
          </w:rPr>
          <w:instrText xml:space="preserve"> PAGEREF _Toc508189701 \h </w:instrText>
        </w:r>
        <w:r w:rsidR="00114ABD">
          <w:rPr>
            <w:noProof/>
            <w:webHidden/>
          </w:rPr>
        </w:r>
        <w:r w:rsidR="00114ABD">
          <w:rPr>
            <w:noProof/>
            <w:webHidden/>
          </w:rPr>
          <w:fldChar w:fldCharType="separate"/>
        </w:r>
        <w:r w:rsidR="00891046">
          <w:rPr>
            <w:noProof/>
            <w:webHidden/>
          </w:rPr>
          <w:t>13</w:t>
        </w:r>
        <w:r w:rsidR="00114ABD">
          <w:rPr>
            <w:noProof/>
            <w:webHidden/>
          </w:rPr>
          <w:fldChar w:fldCharType="end"/>
        </w:r>
      </w:hyperlink>
    </w:p>
    <w:p w:rsidR="002F6555" w:rsidRDefault="00F729BD">
      <w:pPr>
        <w:pStyle w:val="11"/>
        <w:tabs>
          <w:tab w:val="right" w:leader="dot" w:pos="9344"/>
        </w:tabs>
        <w:rPr>
          <w:rFonts w:asciiTheme="minorHAnsi" w:eastAsiaTheme="minorEastAsia" w:hAnsiTheme="minorHAnsi" w:cstheme="minorBidi"/>
          <w:b w:val="0"/>
          <w:bCs w:val="0"/>
          <w:caps w:val="0"/>
          <w:noProof/>
          <w:sz w:val="22"/>
          <w:szCs w:val="22"/>
        </w:rPr>
      </w:pPr>
      <w:hyperlink w:anchor="_Toc508189702" w:history="1">
        <w:r w:rsidR="002F6555" w:rsidRPr="00EB7267">
          <w:rPr>
            <w:rStyle w:val="af0"/>
            <w:noProof/>
          </w:rPr>
          <w:t>РАЗДЕЛ 4. РАЗВИТИЕ ЖИЛЫХ ЗОН. НОВОЕ ЖИЛИЩНОЕ СТРОИТЕЛЬСТВО И РЕКОНСТРУКЦИЯ ЖИЛОГО ФОНДА</w:t>
        </w:r>
        <w:r w:rsidR="002F6555">
          <w:rPr>
            <w:noProof/>
            <w:webHidden/>
          </w:rPr>
          <w:tab/>
        </w:r>
        <w:r w:rsidR="00114ABD">
          <w:rPr>
            <w:noProof/>
            <w:webHidden/>
          </w:rPr>
          <w:fldChar w:fldCharType="begin"/>
        </w:r>
        <w:r w:rsidR="002F6555">
          <w:rPr>
            <w:noProof/>
            <w:webHidden/>
          </w:rPr>
          <w:instrText xml:space="preserve"> PAGEREF _Toc508189702 \h </w:instrText>
        </w:r>
        <w:r w:rsidR="00114ABD">
          <w:rPr>
            <w:noProof/>
            <w:webHidden/>
          </w:rPr>
        </w:r>
        <w:r w:rsidR="00114ABD">
          <w:rPr>
            <w:noProof/>
            <w:webHidden/>
          </w:rPr>
          <w:fldChar w:fldCharType="separate"/>
        </w:r>
        <w:r w:rsidR="00891046">
          <w:rPr>
            <w:noProof/>
            <w:webHidden/>
          </w:rPr>
          <w:t>14</w:t>
        </w:r>
        <w:r w:rsidR="00114ABD">
          <w:rPr>
            <w:noProof/>
            <w:webHidden/>
          </w:rPr>
          <w:fldChar w:fldCharType="end"/>
        </w:r>
      </w:hyperlink>
    </w:p>
    <w:p w:rsidR="002F6555" w:rsidRDefault="00F729BD">
      <w:pPr>
        <w:pStyle w:val="11"/>
        <w:tabs>
          <w:tab w:val="right" w:leader="dot" w:pos="9344"/>
        </w:tabs>
        <w:rPr>
          <w:rFonts w:asciiTheme="minorHAnsi" w:eastAsiaTheme="minorEastAsia" w:hAnsiTheme="minorHAnsi" w:cstheme="minorBidi"/>
          <w:b w:val="0"/>
          <w:bCs w:val="0"/>
          <w:caps w:val="0"/>
          <w:noProof/>
          <w:sz w:val="22"/>
          <w:szCs w:val="22"/>
        </w:rPr>
      </w:pPr>
      <w:hyperlink w:anchor="_Toc508189703" w:history="1">
        <w:r w:rsidR="002F6555" w:rsidRPr="00EB7267">
          <w:rPr>
            <w:rStyle w:val="af0"/>
            <w:noProof/>
          </w:rPr>
          <w:t>РАЗДЕЛ 5. СВЕДЕНИЯ О ВИДАХ, НАЗНАЧЕНИИ И НАИМЕНОВАНИЯХ ПЛАНИРУЕМЫХ ДЛЯ РАЗМЕЩЕНИЯ ОБЪЕКТОВ МЕСТНОГО ЗНАЧЕНИЯ МУНИЦИПАЛЬНОГО ОБРАЗОВАНИЯ "ГОРОД ГЛАЗОВ", ИХ ОСНОВНЫЕ ХАРАКТЕРИСТИКИ И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2F6555">
          <w:rPr>
            <w:noProof/>
            <w:webHidden/>
          </w:rPr>
          <w:tab/>
        </w:r>
        <w:r w:rsidR="00114ABD">
          <w:rPr>
            <w:noProof/>
            <w:webHidden/>
          </w:rPr>
          <w:fldChar w:fldCharType="begin"/>
        </w:r>
        <w:r w:rsidR="002F6555">
          <w:rPr>
            <w:noProof/>
            <w:webHidden/>
          </w:rPr>
          <w:instrText xml:space="preserve"> PAGEREF _Toc508189703 \h </w:instrText>
        </w:r>
        <w:r w:rsidR="00114ABD">
          <w:rPr>
            <w:noProof/>
            <w:webHidden/>
          </w:rPr>
        </w:r>
        <w:r w:rsidR="00114ABD">
          <w:rPr>
            <w:noProof/>
            <w:webHidden/>
          </w:rPr>
          <w:fldChar w:fldCharType="separate"/>
        </w:r>
        <w:r w:rsidR="00891046">
          <w:rPr>
            <w:noProof/>
            <w:webHidden/>
          </w:rPr>
          <w:t>16</w:t>
        </w:r>
        <w:r w:rsidR="00114ABD">
          <w:rPr>
            <w:noProof/>
            <w:webHidden/>
          </w:rPr>
          <w:fldChar w:fldCharType="end"/>
        </w:r>
      </w:hyperlink>
    </w:p>
    <w:p w:rsidR="002F6555" w:rsidRDefault="00F729BD">
      <w:pPr>
        <w:pStyle w:val="11"/>
        <w:tabs>
          <w:tab w:val="right" w:leader="dot" w:pos="9344"/>
        </w:tabs>
        <w:rPr>
          <w:rFonts w:asciiTheme="minorHAnsi" w:eastAsiaTheme="minorEastAsia" w:hAnsiTheme="minorHAnsi" w:cstheme="minorBidi"/>
          <w:b w:val="0"/>
          <w:bCs w:val="0"/>
          <w:caps w:val="0"/>
          <w:noProof/>
          <w:sz w:val="22"/>
          <w:szCs w:val="22"/>
        </w:rPr>
      </w:pPr>
      <w:hyperlink w:anchor="_Toc508189704" w:history="1">
        <w:r w:rsidR="002F6555" w:rsidRPr="00EB7267">
          <w:rPr>
            <w:rStyle w:val="af0"/>
            <w:noProof/>
          </w:rPr>
          <w:t>ПРИЛОЖЕНИЕ А</w:t>
        </w:r>
        <w:r w:rsidR="002F6555">
          <w:rPr>
            <w:noProof/>
            <w:webHidden/>
          </w:rPr>
          <w:tab/>
        </w:r>
        <w:r w:rsidR="00114ABD">
          <w:rPr>
            <w:noProof/>
            <w:webHidden/>
          </w:rPr>
          <w:fldChar w:fldCharType="begin"/>
        </w:r>
        <w:r w:rsidR="002F6555">
          <w:rPr>
            <w:noProof/>
            <w:webHidden/>
          </w:rPr>
          <w:instrText xml:space="preserve"> PAGEREF _Toc508189704 \h </w:instrText>
        </w:r>
        <w:r w:rsidR="00114ABD">
          <w:rPr>
            <w:noProof/>
            <w:webHidden/>
          </w:rPr>
        </w:r>
        <w:r w:rsidR="00114ABD">
          <w:rPr>
            <w:noProof/>
            <w:webHidden/>
          </w:rPr>
          <w:fldChar w:fldCharType="separate"/>
        </w:r>
        <w:r w:rsidR="00891046">
          <w:rPr>
            <w:noProof/>
            <w:webHidden/>
          </w:rPr>
          <w:t>33</w:t>
        </w:r>
        <w:r w:rsidR="00114ABD">
          <w:rPr>
            <w:noProof/>
            <w:webHidden/>
          </w:rPr>
          <w:fldChar w:fldCharType="end"/>
        </w:r>
      </w:hyperlink>
    </w:p>
    <w:p w:rsidR="00C0535F" w:rsidRDefault="00114ABD" w:rsidP="004B404F">
      <w:pPr>
        <w:ind w:left="567" w:hanging="567"/>
        <w:jc w:val="both"/>
        <w:rPr>
          <w:b/>
          <w:i/>
          <w:caps/>
        </w:rPr>
      </w:pPr>
      <w:r>
        <w:rPr>
          <w:bCs/>
          <w:i/>
        </w:rPr>
        <w:fldChar w:fldCharType="end"/>
      </w:r>
    </w:p>
    <w:p w:rsidR="00C0535F" w:rsidRPr="00C0535F" w:rsidRDefault="00C0535F" w:rsidP="007104B2">
      <w:pPr>
        <w:pStyle w:val="1"/>
      </w:pPr>
      <w:r>
        <w:br w:type="page"/>
      </w:r>
      <w:bookmarkStart w:id="3" w:name="_GoBack"/>
      <w:bookmarkEnd w:id="3"/>
    </w:p>
    <w:p w:rsidR="007104B2" w:rsidRPr="006F4F57" w:rsidRDefault="007104B2" w:rsidP="009E2467">
      <w:pPr>
        <w:pStyle w:val="1"/>
        <w:ind w:left="720"/>
      </w:pPr>
      <w:bookmarkStart w:id="4" w:name="_Toc310589640"/>
    </w:p>
    <w:p w:rsidR="007104B2" w:rsidRDefault="007104B2" w:rsidP="001069CA">
      <w:pPr>
        <w:pStyle w:val="1"/>
        <w:ind w:left="720"/>
        <w:jc w:val="center"/>
        <w:rPr>
          <w:b/>
          <w:bCs/>
          <w:i w:val="0"/>
          <w:caps/>
          <w:sz w:val="24"/>
        </w:rPr>
      </w:pPr>
      <w:bookmarkStart w:id="5" w:name="_Toc412821123"/>
      <w:bookmarkStart w:id="6" w:name="_Toc508189697"/>
      <w:r w:rsidRPr="007104B2">
        <w:rPr>
          <w:b/>
          <w:bCs/>
          <w:i w:val="0"/>
          <w:caps/>
          <w:sz w:val="24"/>
        </w:rPr>
        <w:t>СОСТАВ ПРОЕКТНЫХ МАТЕРИАЛОВ</w:t>
      </w:r>
      <w:bookmarkEnd w:id="5"/>
      <w:bookmarkEnd w:id="6"/>
    </w:p>
    <w:p w:rsidR="007434AD" w:rsidRPr="007434AD" w:rsidRDefault="007434AD" w:rsidP="007434AD"/>
    <w:tbl>
      <w:tblPr>
        <w:tblW w:w="100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6446"/>
        <w:gridCol w:w="807"/>
        <w:gridCol w:w="855"/>
        <w:gridCol w:w="1230"/>
      </w:tblGrid>
      <w:tr w:rsidR="00075DF5" w:rsidRPr="00313D69" w:rsidTr="003A1DA5">
        <w:trPr>
          <w:jc w:val="right"/>
        </w:trPr>
        <w:tc>
          <w:tcPr>
            <w:tcW w:w="697" w:type="dxa"/>
            <w:vAlign w:val="center"/>
          </w:tcPr>
          <w:p w:rsidR="00075DF5" w:rsidRPr="00313D69" w:rsidRDefault="00075DF5" w:rsidP="003A1DA5">
            <w:pPr>
              <w:spacing w:before="60" w:after="60"/>
              <w:jc w:val="center"/>
              <w:rPr>
                <w:b/>
              </w:rPr>
            </w:pPr>
            <w:r>
              <w:rPr>
                <w:b/>
              </w:rPr>
              <w:t>№</w:t>
            </w:r>
          </w:p>
          <w:p w:rsidR="00075DF5" w:rsidRPr="00313D69" w:rsidRDefault="00075DF5" w:rsidP="003A1DA5">
            <w:pPr>
              <w:spacing w:before="60" w:after="60"/>
              <w:jc w:val="center"/>
              <w:rPr>
                <w:b/>
              </w:rPr>
            </w:pPr>
            <w:proofErr w:type="gramStart"/>
            <w:r w:rsidRPr="00313D69">
              <w:rPr>
                <w:b/>
              </w:rPr>
              <w:t>п</w:t>
            </w:r>
            <w:proofErr w:type="gramEnd"/>
            <w:r w:rsidRPr="00313D69">
              <w:rPr>
                <w:b/>
              </w:rPr>
              <w:t>/п</w:t>
            </w:r>
          </w:p>
        </w:tc>
        <w:tc>
          <w:tcPr>
            <w:tcW w:w="6446" w:type="dxa"/>
            <w:vAlign w:val="center"/>
          </w:tcPr>
          <w:p w:rsidR="00075DF5" w:rsidRPr="00313D69" w:rsidRDefault="00075DF5" w:rsidP="003A1DA5">
            <w:pPr>
              <w:spacing w:before="60" w:after="60"/>
              <w:jc w:val="center"/>
              <w:rPr>
                <w:b/>
              </w:rPr>
            </w:pPr>
            <w:r w:rsidRPr="00313D69">
              <w:rPr>
                <w:b/>
              </w:rPr>
              <w:t>Наименование</w:t>
            </w:r>
          </w:p>
        </w:tc>
        <w:tc>
          <w:tcPr>
            <w:tcW w:w="807" w:type="dxa"/>
            <w:vAlign w:val="center"/>
          </w:tcPr>
          <w:p w:rsidR="00075DF5" w:rsidRPr="00313D69" w:rsidRDefault="00075DF5" w:rsidP="003A1DA5">
            <w:pPr>
              <w:spacing w:before="60" w:after="60"/>
              <w:jc w:val="center"/>
              <w:rPr>
                <w:b/>
              </w:rPr>
            </w:pPr>
            <w:r w:rsidRPr="00313D69">
              <w:rPr>
                <w:b/>
              </w:rPr>
              <w:t>Гриф</w:t>
            </w:r>
          </w:p>
        </w:tc>
        <w:tc>
          <w:tcPr>
            <w:tcW w:w="855" w:type="dxa"/>
            <w:vAlign w:val="center"/>
          </w:tcPr>
          <w:p w:rsidR="00075DF5" w:rsidRPr="00313D69" w:rsidRDefault="00075DF5" w:rsidP="003A1DA5">
            <w:pPr>
              <w:spacing w:before="60" w:after="60"/>
              <w:jc w:val="center"/>
              <w:rPr>
                <w:b/>
              </w:rPr>
            </w:pPr>
            <w:r w:rsidRPr="00313D69">
              <w:rPr>
                <w:b/>
              </w:rPr>
              <w:t>Инв. №</w:t>
            </w:r>
          </w:p>
        </w:tc>
        <w:tc>
          <w:tcPr>
            <w:tcW w:w="1230" w:type="dxa"/>
            <w:vAlign w:val="center"/>
          </w:tcPr>
          <w:p w:rsidR="00075DF5" w:rsidRPr="00313D69" w:rsidRDefault="00075DF5" w:rsidP="003A1DA5">
            <w:pPr>
              <w:spacing w:before="60" w:after="60"/>
              <w:jc w:val="center"/>
              <w:rPr>
                <w:b/>
              </w:rPr>
            </w:pPr>
            <w:r w:rsidRPr="00313D69">
              <w:rPr>
                <w:b/>
              </w:rPr>
              <w:t>Масштаб</w:t>
            </w:r>
          </w:p>
        </w:tc>
      </w:tr>
      <w:tr w:rsidR="00075DF5" w:rsidRPr="00313D69" w:rsidTr="003A1DA5">
        <w:trPr>
          <w:jc w:val="right"/>
        </w:trPr>
        <w:tc>
          <w:tcPr>
            <w:tcW w:w="10035" w:type="dxa"/>
            <w:gridSpan w:val="5"/>
            <w:vAlign w:val="center"/>
          </w:tcPr>
          <w:p w:rsidR="00075DF5" w:rsidRPr="00313D69" w:rsidRDefault="00075DF5" w:rsidP="003A1DA5">
            <w:pPr>
              <w:spacing w:before="60" w:after="60"/>
            </w:pPr>
            <w:r w:rsidRPr="00313D69">
              <w:rPr>
                <w:i/>
              </w:rPr>
              <w:t>Текстовые материалы</w:t>
            </w:r>
          </w:p>
        </w:tc>
      </w:tr>
      <w:tr w:rsidR="00075DF5" w:rsidRPr="00313D69" w:rsidTr="003A1DA5">
        <w:trPr>
          <w:trHeight w:val="317"/>
          <w:jc w:val="right"/>
        </w:trPr>
        <w:tc>
          <w:tcPr>
            <w:tcW w:w="697" w:type="dxa"/>
            <w:vAlign w:val="center"/>
          </w:tcPr>
          <w:p w:rsidR="00075DF5" w:rsidRPr="00313D69" w:rsidRDefault="00075DF5" w:rsidP="003A1DA5">
            <w:pPr>
              <w:spacing w:before="60" w:after="60"/>
            </w:pPr>
            <w:r w:rsidRPr="00313D69">
              <w:t>1.</w:t>
            </w:r>
          </w:p>
        </w:tc>
        <w:tc>
          <w:tcPr>
            <w:tcW w:w="6446" w:type="dxa"/>
            <w:vAlign w:val="center"/>
          </w:tcPr>
          <w:p w:rsidR="00075DF5" w:rsidRPr="00313D69" w:rsidRDefault="00075DF5" w:rsidP="003A1DA5">
            <w:pPr>
              <w:spacing w:before="60" w:after="60"/>
            </w:pPr>
            <w:r>
              <w:t>Том 1. Положение о территориальном планировании</w:t>
            </w:r>
          </w:p>
        </w:tc>
        <w:tc>
          <w:tcPr>
            <w:tcW w:w="807" w:type="dxa"/>
            <w:vAlign w:val="center"/>
          </w:tcPr>
          <w:p w:rsidR="00075DF5" w:rsidRPr="00313D69" w:rsidRDefault="00075DF5" w:rsidP="003A1DA5">
            <w:pPr>
              <w:spacing w:before="60" w:after="60"/>
              <w:jc w:val="center"/>
            </w:pPr>
            <w:r w:rsidRPr="00313D69">
              <w:t>НС</w:t>
            </w:r>
          </w:p>
        </w:tc>
        <w:tc>
          <w:tcPr>
            <w:tcW w:w="855" w:type="dxa"/>
            <w:vAlign w:val="center"/>
          </w:tcPr>
          <w:p w:rsidR="00075DF5" w:rsidRPr="00313D69" w:rsidRDefault="00075DF5" w:rsidP="003A1DA5">
            <w:pPr>
              <w:spacing w:before="60" w:after="60"/>
              <w:jc w:val="center"/>
            </w:pPr>
          </w:p>
        </w:tc>
        <w:tc>
          <w:tcPr>
            <w:tcW w:w="1230" w:type="dxa"/>
            <w:vAlign w:val="center"/>
          </w:tcPr>
          <w:p w:rsidR="00075DF5" w:rsidRPr="00313D69" w:rsidRDefault="00075DF5" w:rsidP="003A1DA5">
            <w:pPr>
              <w:spacing w:before="60" w:after="60"/>
              <w:jc w:val="center"/>
            </w:pPr>
            <w:r w:rsidRPr="00313D69">
              <w:t>-</w:t>
            </w:r>
          </w:p>
        </w:tc>
      </w:tr>
      <w:tr w:rsidR="00075DF5" w:rsidRPr="00313D69" w:rsidTr="003A1DA5">
        <w:trPr>
          <w:trHeight w:val="337"/>
          <w:jc w:val="right"/>
        </w:trPr>
        <w:tc>
          <w:tcPr>
            <w:tcW w:w="697" w:type="dxa"/>
            <w:vAlign w:val="center"/>
          </w:tcPr>
          <w:p w:rsidR="00075DF5" w:rsidRPr="00313D69" w:rsidRDefault="00075DF5" w:rsidP="003A1DA5">
            <w:pPr>
              <w:spacing w:before="60" w:after="60"/>
            </w:pPr>
            <w:r>
              <w:t>2</w:t>
            </w:r>
            <w:r w:rsidRPr="00313D69">
              <w:t>.</w:t>
            </w:r>
          </w:p>
        </w:tc>
        <w:tc>
          <w:tcPr>
            <w:tcW w:w="6446" w:type="dxa"/>
            <w:vAlign w:val="center"/>
          </w:tcPr>
          <w:p w:rsidR="00075DF5" w:rsidRPr="00313D69" w:rsidRDefault="00075DF5" w:rsidP="003A1DA5">
            <w:pPr>
              <w:spacing w:before="60" w:after="60"/>
            </w:pPr>
            <w:r>
              <w:t xml:space="preserve">Том 2. </w:t>
            </w:r>
            <w:r w:rsidRPr="00313D69">
              <w:t>Материалы по обоснованию генерального плана</w:t>
            </w:r>
          </w:p>
        </w:tc>
        <w:tc>
          <w:tcPr>
            <w:tcW w:w="807" w:type="dxa"/>
            <w:vAlign w:val="center"/>
          </w:tcPr>
          <w:p w:rsidR="00075DF5" w:rsidRPr="00313D69" w:rsidRDefault="00075DF5" w:rsidP="003A1DA5">
            <w:pPr>
              <w:spacing w:before="60" w:after="60"/>
              <w:jc w:val="center"/>
            </w:pPr>
            <w:r w:rsidRPr="00313D69">
              <w:t>НС</w:t>
            </w:r>
          </w:p>
        </w:tc>
        <w:tc>
          <w:tcPr>
            <w:tcW w:w="855" w:type="dxa"/>
            <w:vAlign w:val="center"/>
          </w:tcPr>
          <w:p w:rsidR="00075DF5" w:rsidRPr="00313D69" w:rsidRDefault="00075DF5" w:rsidP="003A1DA5">
            <w:pPr>
              <w:spacing w:before="60" w:after="60"/>
              <w:jc w:val="center"/>
            </w:pPr>
          </w:p>
        </w:tc>
        <w:tc>
          <w:tcPr>
            <w:tcW w:w="1230" w:type="dxa"/>
            <w:vAlign w:val="center"/>
          </w:tcPr>
          <w:p w:rsidR="00075DF5" w:rsidRPr="00313D69" w:rsidRDefault="00075DF5" w:rsidP="003A1DA5">
            <w:pPr>
              <w:spacing w:before="60" w:after="60"/>
              <w:jc w:val="center"/>
            </w:pPr>
            <w:r>
              <w:t>-</w:t>
            </w:r>
          </w:p>
        </w:tc>
      </w:tr>
      <w:tr w:rsidR="00075DF5" w:rsidRPr="00313D69" w:rsidTr="003A1DA5">
        <w:trPr>
          <w:jc w:val="right"/>
        </w:trPr>
        <w:tc>
          <w:tcPr>
            <w:tcW w:w="10035" w:type="dxa"/>
            <w:gridSpan w:val="5"/>
            <w:vAlign w:val="center"/>
          </w:tcPr>
          <w:p w:rsidR="00075DF5" w:rsidRPr="00313D69" w:rsidRDefault="00075DF5" w:rsidP="003A1DA5">
            <w:pPr>
              <w:spacing w:before="60" w:after="60"/>
            </w:pPr>
            <w:r w:rsidRPr="00313D69">
              <w:rPr>
                <w:i/>
              </w:rPr>
              <w:t>Графические материалы (карты-схемы)</w:t>
            </w:r>
          </w:p>
        </w:tc>
      </w:tr>
      <w:tr w:rsidR="00075DF5" w:rsidRPr="00313D69" w:rsidTr="003A1DA5">
        <w:trPr>
          <w:trHeight w:val="573"/>
          <w:jc w:val="right"/>
        </w:trPr>
        <w:tc>
          <w:tcPr>
            <w:tcW w:w="697"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pPr>
            <w:r>
              <w:t>3</w:t>
            </w:r>
            <w:r w:rsidRPr="00313D69">
              <w:t>.</w:t>
            </w:r>
          </w:p>
        </w:tc>
        <w:tc>
          <w:tcPr>
            <w:tcW w:w="6446" w:type="dxa"/>
            <w:tcBorders>
              <w:top w:val="single" w:sz="4" w:space="0" w:color="auto"/>
              <w:left w:val="single" w:sz="4" w:space="0" w:color="auto"/>
              <w:bottom w:val="single" w:sz="4" w:space="0" w:color="auto"/>
              <w:right w:val="single" w:sz="4" w:space="0" w:color="auto"/>
            </w:tcBorders>
            <w:vAlign w:val="center"/>
          </w:tcPr>
          <w:p w:rsidR="00075DF5" w:rsidRPr="00980EB7" w:rsidRDefault="00075DF5" w:rsidP="003A1DA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Том 1. </w:t>
            </w:r>
            <w:r w:rsidRPr="00980EB7">
              <w:rPr>
                <w:rFonts w:ascii="Times New Roman" w:hAnsi="Times New Roman" w:cs="Times New Roman"/>
                <w:sz w:val="24"/>
                <w:szCs w:val="24"/>
              </w:rPr>
              <w:t>Карта планируемого размещении объектов местного значения муниципального образования "Город Глазов"</w:t>
            </w:r>
          </w:p>
        </w:tc>
        <w:tc>
          <w:tcPr>
            <w:tcW w:w="807"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r w:rsidRPr="00313D69">
              <w:t>НС</w:t>
            </w:r>
          </w:p>
        </w:tc>
        <w:tc>
          <w:tcPr>
            <w:tcW w:w="855"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75DF5" w:rsidRPr="002C581D" w:rsidRDefault="00075DF5" w:rsidP="003A1DA5">
            <w:pPr>
              <w:spacing w:before="60" w:after="60"/>
              <w:jc w:val="center"/>
            </w:pPr>
            <w:r w:rsidRPr="002C581D">
              <w:t>1:1</w:t>
            </w:r>
            <w:r>
              <w:t>0</w:t>
            </w:r>
            <w:r w:rsidRPr="002C581D">
              <w:t>000</w:t>
            </w:r>
          </w:p>
        </w:tc>
      </w:tr>
      <w:tr w:rsidR="00075DF5" w:rsidRPr="00313D69" w:rsidTr="003A1DA5">
        <w:trPr>
          <w:trHeight w:val="573"/>
          <w:jc w:val="right"/>
        </w:trPr>
        <w:tc>
          <w:tcPr>
            <w:tcW w:w="697" w:type="dxa"/>
            <w:tcBorders>
              <w:top w:val="single" w:sz="4" w:space="0" w:color="auto"/>
              <w:left w:val="single" w:sz="4" w:space="0" w:color="auto"/>
              <w:bottom w:val="single" w:sz="4" w:space="0" w:color="auto"/>
              <w:right w:val="single" w:sz="4" w:space="0" w:color="auto"/>
            </w:tcBorders>
            <w:vAlign w:val="center"/>
          </w:tcPr>
          <w:p w:rsidR="00075DF5" w:rsidRDefault="00075DF5" w:rsidP="003A1DA5">
            <w:pPr>
              <w:spacing w:before="60" w:after="60"/>
            </w:pPr>
            <w:r>
              <w:t>4.</w:t>
            </w:r>
          </w:p>
        </w:tc>
        <w:tc>
          <w:tcPr>
            <w:tcW w:w="6446" w:type="dxa"/>
            <w:tcBorders>
              <w:top w:val="single" w:sz="4" w:space="0" w:color="auto"/>
              <w:left w:val="single" w:sz="4" w:space="0" w:color="auto"/>
              <w:bottom w:val="single" w:sz="4" w:space="0" w:color="auto"/>
              <w:right w:val="single" w:sz="4" w:space="0" w:color="auto"/>
            </w:tcBorders>
            <w:vAlign w:val="center"/>
          </w:tcPr>
          <w:p w:rsidR="00075DF5" w:rsidRPr="00980EB7" w:rsidRDefault="00075DF5" w:rsidP="003A1DA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Том 1. </w:t>
            </w:r>
            <w:r w:rsidRPr="00980EB7">
              <w:rPr>
                <w:rFonts w:ascii="Times New Roman" w:hAnsi="Times New Roman" w:cs="Times New Roman"/>
                <w:sz w:val="24"/>
                <w:szCs w:val="24"/>
              </w:rPr>
              <w:t>Карта границ населенного пункта, входящего в состав</w:t>
            </w:r>
            <w:r>
              <w:rPr>
                <w:rFonts w:ascii="Times New Roman" w:hAnsi="Times New Roman" w:cs="Times New Roman"/>
                <w:sz w:val="24"/>
                <w:szCs w:val="24"/>
              </w:rPr>
              <w:t xml:space="preserve"> </w:t>
            </w:r>
            <w:r w:rsidRPr="00980EB7">
              <w:rPr>
                <w:rFonts w:ascii="Times New Roman" w:hAnsi="Times New Roman" w:cs="Times New Roman"/>
                <w:sz w:val="24"/>
                <w:szCs w:val="24"/>
              </w:rPr>
              <w:t>муниципального образования "Город Глазов"</w:t>
            </w:r>
          </w:p>
        </w:tc>
        <w:tc>
          <w:tcPr>
            <w:tcW w:w="807"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r w:rsidRPr="00313D69">
              <w:t>НС</w:t>
            </w:r>
          </w:p>
        </w:tc>
        <w:tc>
          <w:tcPr>
            <w:tcW w:w="855"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75DF5" w:rsidRPr="002C581D" w:rsidRDefault="00075DF5" w:rsidP="003A1DA5">
            <w:pPr>
              <w:spacing w:before="60" w:after="60"/>
              <w:jc w:val="center"/>
            </w:pPr>
            <w:r w:rsidRPr="002C581D">
              <w:t>1:1</w:t>
            </w:r>
            <w:r>
              <w:t>0</w:t>
            </w:r>
            <w:r w:rsidRPr="002C581D">
              <w:t>000</w:t>
            </w:r>
          </w:p>
        </w:tc>
      </w:tr>
      <w:tr w:rsidR="00075DF5" w:rsidRPr="00313D69" w:rsidTr="003A1DA5">
        <w:trPr>
          <w:trHeight w:val="573"/>
          <w:jc w:val="right"/>
        </w:trPr>
        <w:tc>
          <w:tcPr>
            <w:tcW w:w="697" w:type="dxa"/>
            <w:tcBorders>
              <w:top w:val="single" w:sz="4" w:space="0" w:color="auto"/>
              <w:left w:val="single" w:sz="4" w:space="0" w:color="auto"/>
              <w:bottom w:val="single" w:sz="4" w:space="0" w:color="auto"/>
              <w:right w:val="single" w:sz="4" w:space="0" w:color="auto"/>
            </w:tcBorders>
            <w:vAlign w:val="center"/>
          </w:tcPr>
          <w:p w:rsidR="00075DF5" w:rsidRDefault="00075DF5" w:rsidP="003A1DA5">
            <w:pPr>
              <w:spacing w:before="60" w:after="60"/>
            </w:pPr>
            <w:r>
              <w:t>5.</w:t>
            </w:r>
          </w:p>
        </w:tc>
        <w:tc>
          <w:tcPr>
            <w:tcW w:w="6446" w:type="dxa"/>
            <w:tcBorders>
              <w:top w:val="single" w:sz="4" w:space="0" w:color="auto"/>
              <w:left w:val="single" w:sz="4" w:space="0" w:color="auto"/>
              <w:bottom w:val="single" w:sz="4" w:space="0" w:color="auto"/>
              <w:right w:val="single" w:sz="4" w:space="0" w:color="auto"/>
            </w:tcBorders>
            <w:vAlign w:val="center"/>
          </w:tcPr>
          <w:p w:rsidR="00075DF5" w:rsidRPr="00980EB7" w:rsidRDefault="00075DF5" w:rsidP="003A1DA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Том 1. </w:t>
            </w:r>
            <w:r w:rsidRPr="00980EB7">
              <w:rPr>
                <w:rFonts w:ascii="Times New Roman" w:hAnsi="Times New Roman" w:cs="Times New Roman"/>
                <w:sz w:val="24"/>
                <w:szCs w:val="24"/>
              </w:rPr>
              <w:t>Карта функциональных зон муниципального образования "Город Глазов"</w:t>
            </w:r>
          </w:p>
        </w:tc>
        <w:tc>
          <w:tcPr>
            <w:tcW w:w="807"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r w:rsidRPr="00313D69">
              <w:t>НС</w:t>
            </w:r>
          </w:p>
        </w:tc>
        <w:tc>
          <w:tcPr>
            <w:tcW w:w="855"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75DF5" w:rsidRPr="002C581D" w:rsidRDefault="00075DF5" w:rsidP="003A1DA5">
            <w:pPr>
              <w:spacing w:before="60" w:after="60"/>
              <w:jc w:val="center"/>
            </w:pPr>
            <w:r w:rsidRPr="002C581D">
              <w:t>1:1</w:t>
            </w:r>
            <w:r>
              <w:t>0</w:t>
            </w:r>
            <w:r w:rsidRPr="002C581D">
              <w:t>000</w:t>
            </w:r>
          </w:p>
        </w:tc>
      </w:tr>
      <w:tr w:rsidR="00075DF5" w:rsidRPr="00313D69" w:rsidTr="003A1DA5">
        <w:trPr>
          <w:trHeight w:val="460"/>
          <w:jc w:val="right"/>
        </w:trPr>
        <w:tc>
          <w:tcPr>
            <w:tcW w:w="697" w:type="dxa"/>
            <w:tcBorders>
              <w:top w:val="single" w:sz="4" w:space="0" w:color="auto"/>
              <w:left w:val="single" w:sz="4" w:space="0" w:color="auto"/>
              <w:bottom w:val="single" w:sz="4" w:space="0" w:color="auto"/>
              <w:right w:val="single" w:sz="4" w:space="0" w:color="auto"/>
            </w:tcBorders>
            <w:vAlign w:val="center"/>
          </w:tcPr>
          <w:p w:rsidR="00075DF5" w:rsidRDefault="00075DF5" w:rsidP="003A1DA5">
            <w:pPr>
              <w:spacing w:before="60" w:after="60"/>
            </w:pPr>
            <w:r>
              <w:t>6.</w:t>
            </w:r>
          </w:p>
        </w:tc>
        <w:tc>
          <w:tcPr>
            <w:tcW w:w="6446" w:type="dxa"/>
            <w:tcBorders>
              <w:top w:val="single" w:sz="4" w:space="0" w:color="auto"/>
              <w:left w:val="single" w:sz="4" w:space="0" w:color="auto"/>
              <w:bottom w:val="single" w:sz="4" w:space="0" w:color="auto"/>
              <w:right w:val="single" w:sz="4" w:space="0" w:color="auto"/>
            </w:tcBorders>
            <w:vAlign w:val="center"/>
          </w:tcPr>
          <w:p w:rsidR="00075DF5" w:rsidRPr="00B8741F" w:rsidRDefault="00075DF5" w:rsidP="003A1DA5">
            <w:pPr>
              <w:pStyle w:val="ConsPlusNormal"/>
              <w:ind w:firstLine="0"/>
              <w:rPr>
                <w:rFonts w:ascii="Times New Roman" w:hAnsi="Times New Roman" w:cs="Times New Roman"/>
                <w:sz w:val="24"/>
                <w:szCs w:val="24"/>
              </w:rPr>
            </w:pPr>
            <w:r w:rsidRPr="00B8741F">
              <w:rPr>
                <w:rFonts w:ascii="Times New Roman" w:hAnsi="Times New Roman" w:cs="Times New Roman"/>
                <w:sz w:val="24"/>
                <w:szCs w:val="24"/>
              </w:rPr>
              <w:t>Том 2. Основной чертеж</w:t>
            </w:r>
          </w:p>
        </w:tc>
        <w:tc>
          <w:tcPr>
            <w:tcW w:w="807"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r w:rsidRPr="00313D69">
              <w:t>НС</w:t>
            </w:r>
          </w:p>
        </w:tc>
        <w:tc>
          <w:tcPr>
            <w:tcW w:w="855"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75DF5" w:rsidRPr="002C581D" w:rsidRDefault="00075DF5" w:rsidP="003A1DA5">
            <w:pPr>
              <w:spacing w:before="60" w:after="60"/>
              <w:jc w:val="center"/>
            </w:pPr>
            <w:r w:rsidRPr="002C581D">
              <w:t>1:1</w:t>
            </w:r>
            <w:r>
              <w:t>0</w:t>
            </w:r>
            <w:r w:rsidRPr="002C581D">
              <w:t>000</w:t>
            </w:r>
          </w:p>
        </w:tc>
      </w:tr>
      <w:tr w:rsidR="00075DF5" w:rsidRPr="00313D69" w:rsidTr="003A1DA5">
        <w:trPr>
          <w:trHeight w:val="693"/>
          <w:jc w:val="right"/>
        </w:trPr>
        <w:tc>
          <w:tcPr>
            <w:tcW w:w="697" w:type="dxa"/>
            <w:tcBorders>
              <w:top w:val="single" w:sz="4" w:space="0" w:color="auto"/>
              <w:left w:val="single" w:sz="4" w:space="0" w:color="auto"/>
              <w:bottom w:val="single" w:sz="4" w:space="0" w:color="auto"/>
              <w:right w:val="single" w:sz="4" w:space="0" w:color="auto"/>
            </w:tcBorders>
            <w:vAlign w:val="center"/>
          </w:tcPr>
          <w:p w:rsidR="00075DF5" w:rsidRDefault="00075DF5" w:rsidP="003A1DA5">
            <w:pPr>
              <w:spacing w:before="60" w:after="60"/>
            </w:pPr>
            <w:r>
              <w:t>7.</w:t>
            </w:r>
          </w:p>
        </w:tc>
        <w:tc>
          <w:tcPr>
            <w:tcW w:w="6446" w:type="dxa"/>
            <w:tcBorders>
              <w:top w:val="single" w:sz="4" w:space="0" w:color="auto"/>
              <w:left w:val="single" w:sz="4" w:space="0" w:color="auto"/>
              <w:bottom w:val="single" w:sz="4" w:space="0" w:color="auto"/>
              <w:right w:val="single" w:sz="4" w:space="0" w:color="auto"/>
            </w:tcBorders>
            <w:vAlign w:val="center"/>
          </w:tcPr>
          <w:p w:rsidR="00075DF5" w:rsidRPr="00B8741F" w:rsidRDefault="00075DF5" w:rsidP="003A1DA5">
            <w:pPr>
              <w:pStyle w:val="ConsPlusNormal"/>
              <w:ind w:firstLine="0"/>
              <w:rPr>
                <w:rFonts w:ascii="Times New Roman" w:hAnsi="Times New Roman" w:cs="Times New Roman"/>
                <w:sz w:val="24"/>
                <w:szCs w:val="24"/>
              </w:rPr>
            </w:pPr>
            <w:r w:rsidRPr="00B8741F">
              <w:rPr>
                <w:rFonts w:ascii="Times New Roman" w:hAnsi="Times New Roman" w:cs="Times New Roman"/>
                <w:sz w:val="24"/>
                <w:szCs w:val="24"/>
              </w:rPr>
              <w:t>Том 2. Схема комплексной оценки, инженерной подготовки территории и охраны окружающей среды</w:t>
            </w:r>
          </w:p>
        </w:tc>
        <w:tc>
          <w:tcPr>
            <w:tcW w:w="807"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r w:rsidRPr="00313D69">
              <w:t>НС</w:t>
            </w:r>
          </w:p>
        </w:tc>
        <w:tc>
          <w:tcPr>
            <w:tcW w:w="855"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75DF5" w:rsidRPr="002C581D" w:rsidRDefault="00075DF5" w:rsidP="003A1DA5">
            <w:pPr>
              <w:spacing w:before="60" w:after="60"/>
              <w:jc w:val="center"/>
            </w:pPr>
            <w:r w:rsidRPr="002C581D">
              <w:t>1:1</w:t>
            </w:r>
            <w:r>
              <w:t>0</w:t>
            </w:r>
            <w:r w:rsidRPr="002C581D">
              <w:t>000</w:t>
            </w:r>
          </w:p>
        </w:tc>
      </w:tr>
      <w:tr w:rsidR="00075DF5" w:rsidRPr="00313D69" w:rsidTr="003A1DA5">
        <w:trPr>
          <w:trHeight w:val="415"/>
          <w:jc w:val="right"/>
        </w:trPr>
        <w:tc>
          <w:tcPr>
            <w:tcW w:w="697" w:type="dxa"/>
            <w:tcBorders>
              <w:top w:val="single" w:sz="4" w:space="0" w:color="auto"/>
              <w:left w:val="single" w:sz="4" w:space="0" w:color="auto"/>
              <w:bottom w:val="single" w:sz="4" w:space="0" w:color="auto"/>
              <w:right w:val="single" w:sz="4" w:space="0" w:color="auto"/>
            </w:tcBorders>
            <w:vAlign w:val="center"/>
          </w:tcPr>
          <w:p w:rsidR="00075DF5" w:rsidRDefault="00075DF5" w:rsidP="003A1DA5">
            <w:pPr>
              <w:spacing w:before="60" w:after="60"/>
            </w:pPr>
            <w:r>
              <w:t>8.</w:t>
            </w:r>
          </w:p>
        </w:tc>
        <w:tc>
          <w:tcPr>
            <w:tcW w:w="6446" w:type="dxa"/>
            <w:tcBorders>
              <w:top w:val="single" w:sz="4" w:space="0" w:color="auto"/>
              <w:left w:val="single" w:sz="4" w:space="0" w:color="auto"/>
              <w:bottom w:val="single" w:sz="4" w:space="0" w:color="auto"/>
              <w:right w:val="single" w:sz="4" w:space="0" w:color="auto"/>
            </w:tcBorders>
            <w:vAlign w:val="center"/>
          </w:tcPr>
          <w:p w:rsidR="00075DF5" w:rsidRPr="00B8741F" w:rsidRDefault="00075DF5" w:rsidP="003A1DA5">
            <w:pPr>
              <w:pStyle w:val="ConsPlusNormal"/>
              <w:ind w:firstLine="0"/>
              <w:rPr>
                <w:rFonts w:ascii="Times New Roman" w:hAnsi="Times New Roman" w:cs="Times New Roman"/>
                <w:sz w:val="24"/>
                <w:szCs w:val="24"/>
              </w:rPr>
            </w:pPr>
            <w:r w:rsidRPr="00B8741F">
              <w:rPr>
                <w:rFonts w:ascii="Times New Roman" w:hAnsi="Times New Roman" w:cs="Times New Roman"/>
                <w:sz w:val="24"/>
                <w:szCs w:val="24"/>
              </w:rPr>
              <w:t>Том 2. Схема транспортной инфраструктуры и культурно-бытового обслуживания</w:t>
            </w:r>
          </w:p>
        </w:tc>
        <w:tc>
          <w:tcPr>
            <w:tcW w:w="807"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r w:rsidRPr="00313D69">
              <w:t>НС</w:t>
            </w:r>
          </w:p>
        </w:tc>
        <w:tc>
          <w:tcPr>
            <w:tcW w:w="855"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75DF5" w:rsidRPr="002C581D" w:rsidRDefault="00075DF5" w:rsidP="003A1DA5">
            <w:pPr>
              <w:spacing w:before="60" w:after="60"/>
              <w:jc w:val="center"/>
            </w:pPr>
            <w:r w:rsidRPr="002C581D">
              <w:t>1:1</w:t>
            </w:r>
            <w:r>
              <w:t>0</w:t>
            </w:r>
            <w:r w:rsidRPr="002C581D">
              <w:t>000</w:t>
            </w:r>
          </w:p>
        </w:tc>
      </w:tr>
      <w:tr w:rsidR="00075DF5" w:rsidRPr="00313D69" w:rsidTr="003A1DA5">
        <w:trPr>
          <w:trHeight w:val="415"/>
          <w:jc w:val="right"/>
        </w:trPr>
        <w:tc>
          <w:tcPr>
            <w:tcW w:w="697" w:type="dxa"/>
            <w:tcBorders>
              <w:top w:val="single" w:sz="4" w:space="0" w:color="auto"/>
              <w:left w:val="single" w:sz="4" w:space="0" w:color="auto"/>
              <w:bottom w:val="single" w:sz="4" w:space="0" w:color="auto"/>
              <w:right w:val="single" w:sz="4" w:space="0" w:color="auto"/>
            </w:tcBorders>
            <w:vAlign w:val="center"/>
          </w:tcPr>
          <w:p w:rsidR="00075DF5" w:rsidRDefault="00075DF5" w:rsidP="003A1DA5">
            <w:pPr>
              <w:spacing w:before="60" w:after="60"/>
            </w:pPr>
            <w:r>
              <w:t>9.</w:t>
            </w:r>
          </w:p>
        </w:tc>
        <w:tc>
          <w:tcPr>
            <w:tcW w:w="6446" w:type="dxa"/>
            <w:tcBorders>
              <w:top w:val="single" w:sz="4" w:space="0" w:color="auto"/>
              <w:left w:val="single" w:sz="4" w:space="0" w:color="auto"/>
              <w:bottom w:val="single" w:sz="4" w:space="0" w:color="auto"/>
              <w:right w:val="single" w:sz="4" w:space="0" w:color="auto"/>
            </w:tcBorders>
            <w:vAlign w:val="center"/>
          </w:tcPr>
          <w:p w:rsidR="00075DF5" w:rsidRPr="00B8741F" w:rsidRDefault="00075DF5" w:rsidP="003A1DA5">
            <w:pPr>
              <w:pStyle w:val="ConsPlusNormal"/>
              <w:ind w:firstLine="0"/>
              <w:rPr>
                <w:rFonts w:ascii="Times New Roman" w:hAnsi="Times New Roman" w:cs="Times New Roman"/>
                <w:sz w:val="24"/>
                <w:szCs w:val="24"/>
              </w:rPr>
            </w:pPr>
            <w:r w:rsidRPr="00B8741F">
              <w:rPr>
                <w:rFonts w:ascii="Times New Roman" w:hAnsi="Times New Roman" w:cs="Times New Roman"/>
                <w:sz w:val="24"/>
                <w:szCs w:val="24"/>
              </w:rPr>
              <w:t>Том 2. Схема водоснабжения и водоотведения</w:t>
            </w:r>
          </w:p>
        </w:tc>
        <w:tc>
          <w:tcPr>
            <w:tcW w:w="807"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r w:rsidRPr="00313D69">
              <w:t>НС</w:t>
            </w:r>
          </w:p>
        </w:tc>
        <w:tc>
          <w:tcPr>
            <w:tcW w:w="855"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75DF5" w:rsidRPr="002C581D" w:rsidRDefault="00075DF5" w:rsidP="003A1DA5">
            <w:pPr>
              <w:spacing w:before="60" w:after="60"/>
              <w:jc w:val="center"/>
            </w:pPr>
            <w:r w:rsidRPr="002C581D">
              <w:t>1:1</w:t>
            </w:r>
            <w:r>
              <w:t>0</w:t>
            </w:r>
            <w:r w:rsidRPr="002C581D">
              <w:t>000</w:t>
            </w:r>
          </w:p>
        </w:tc>
      </w:tr>
      <w:tr w:rsidR="00075DF5" w:rsidRPr="00313D69" w:rsidTr="003A1DA5">
        <w:trPr>
          <w:trHeight w:val="415"/>
          <w:jc w:val="right"/>
        </w:trPr>
        <w:tc>
          <w:tcPr>
            <w:tcW w:w="697" w:type="dxa"/>
            <w:tcBorders>
              <w:top w:val="single" w:sz="4" w:space="0" w:color="auto"/>
              <w:left w:val="single" w:sz="4" w:space="0" w:color="auto"/>
              <w:bottom w:val="single" w:sz="4" w:space="0" w:color="auto"/>
              <w:right w:val="single" w:sz="4" w:space="0" w:color="auto"/>
            </w:tcBorders>
            <w:vAlign w:val="center"/>
          </w:tcPr>
          <w:p w:rsidR="00075DF5" w:rsidRDefault="00075DF5" w:rsidP="003A1DA5">
            <w:pPr>
              <w:spacing w:before="60" w:after="60"/>
            </w:pPr>
            <w:r>
              <w:t>10.</w:t>
            </w:r>
          </w:p>
        </w:tc>
        <w:tc>
          <w:tcPr>
            <w:tcW w:w="6446" w:type="dxa"/>
            <w:tcBorders>
              <w:top w:val="single" w:sz="4" w:space="0" w:color="auto"/>
              <w:left w:val="single" w:sz="4" w:space="0" w:color="auto"/>
              <w:bottom w:val="single" w:sz="4" w:space="0" w:color="auto"/>
              <w:right w:val="single" w:sz="4" w:space="0" w:color="auto"/>
            </w:tcBorders>
            <w:vAlign w:val="center"/>
          </w:tcPr>
          <w:p w:rsidR="00075DF5" w:rsidRPr="00B8741F" w:rsidRDefault="00075DF5" w:rsidP="003A1DA5">
            <w:pPr>
              <w:pStyle w:val="ConsPlusNormal"/>
              <w:ind w:firstLine="0"/>
              <w:rPr>
                <w:rFonts w:ascii="Times New Roman" w:hAnsi="Times New Roman" w:cs="Times New Roman"/>
                <w:sz w:val="24"/>
                <w:szCs w:val="24"/>
              </w:rPr>
            </w:pPr>
            <w:r w:rsidRPr="00B8741F">
              <w:rPr>
                <w:rFonts w:ascii="Times New Roman" w:hAnsi="Times New Roman" w:cs="Times New Roman"/>
                <w:sz w:val="24"/>
                <w:szCs w:val="24"/>
              </w:rPr>
              <w:t>Том 2. Схема энергоснабжения (электроснабжение, тепл</w:t>
            </w:r>
            <w:r w:rsidR="009D69D7">
              <w:rPr>
                <w:rFonts w:ascii="Times New Roman" w:hAnsi="Times New Roman" w:cs="Times New Roman"/>
                <w:sz w:val="24"/>
                <w:szCs w:val="24"/>
              </w:rPr>
              <w:t xml:space="preserve">оснабжение и газоснабжение) </w:t>
            </w:r>
          </w:p>
        </w:tc>
        <w:tc>
          <w:tcPr>
            <w:tcW w:w="807"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r w:rsidRPr="00313D69">
              <w:t>НС</w:t>
            </w:r>
          </w:p>
        </w:tc>
        <w:tc>
          <w:tcPr>
            <w:tcW w:w="855" w:type="dxa"/>
            <w:tcBorders>
              <w:top w:val="single" w:sz="4" w:space="0" w:color="auto"/>
              <w:left w:val="single" w:sz="4" w:space="0" w:color="auto"/>
              <w:bottom w:val="single" w:sz="4" w:space="0" w:color="auto"/>
              <w:right w:val="single" w:sz="4" w:space="0" w:color="auto"/>
            </w:tcBorders>
            <w:vAlign w:val="center"/>
          </w:tcPr>
          <w:p w:rsidR="00075DF5" w:rsidRPr="00313D69" w:rsidRDefault="00075DF5" w:rsidP="003A1DA5">
            <w:pPr>
              <w:spacing w:before="60" w:after="6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75DF5" w:rsidRPr="002C581D" w:rsidRDefault="00075DF5" w:rsidP="003A1DA5">
            <w:pPr>
              <w:spacing w:before="60" w:after="60"/>
              <w:jc w:val="center"/>
            </w:pPr>
            <w:r w:rsidRPr="002C581D">
              <w:t>1:1</w:t>
            </w:r>
            <w:r>
              <w:t>0</w:t>
            </w:r>
            <w:r w:rsidRPr="002C581D">
              <w:t>000</w:t>
            </w:r>
          </w:p>
        </w:tc>
      </w:tr>
    </w:tbl>
    <w:p w:rsidR="007104B2" w:rsidRDefault="007104B2" w:rsidP="007104B2">
      <w:pPr>
        <w:ind w:firstLine="720"/>
        <w:jc w:val="both"/>
        <w:sectPr w:rsidR="007104B2" w:rsidSect="00E6305F">
          <w:headerReference w:type="default" r:id="rId10"/>
          <w:footerReference w:type="even" r:id="rId11"/>
          <w:footerReference w:type="default" r:id="rId12"/>
          <w:footerReference w:type="first" r:id="rId13"/>
          <w:pgSz w:w="11906" w:h="16838"/>
          <w:pgMar w:top="1134" w:right="851" w:bottom="1134" w:left="1701" w:header="709" w:footer="709" w:gutter="0"/>
          <w:cols w:space="708"/>
          <w:titlePg/>
          <w:docGrid w:linePitch="360"/>
        </w:sectPr>
      </w:pPr>
    </w:p>
    <w:p w:rsidR="003A0EB8" w:rsidRDefault="003A0EB8" w:rsidP="001069CA">
      <w:pPr>
        <w:pStyle w:val="1"/>
        <w:spacing w:before="360"/>
        <w:ind w:left="720"/>
        <w:jc w:val="center"/>
        <w:rPr>
          <w:b/>
          <w:bCs/>
          <w:i w:val="0"/>
          <w:caps/>
          <w:sz w:val="24"/>
        </w:rPr>
      </w:pPr>
      <w:bookmarkStart w:id="7" w:name="_Toc508189698"/>
      <w:r>
        <w:rPr>
          <w:b/>
          <w:bCs/>
          <w:i w:val="0"/>
          <w:caps/>
          <w:sz w:val="24"/>
        </w:rPr>
        <w:lastRenderedPageBreak/>
        <w:t>Авторский коллектив</w:t>
      </w:r>
      <w:bookmarkEnd w:id="7"/>
    </w:p>
    <w:p w:rsidR="003A0EB8" w:rsidRPr="003A0EB8" w:rsidRDefault="003A0EB8" w:rsidP="003A0EB8"/>
    <w:tbl>
      <w:tblPr>
        <w:tblW w:w="966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1"/>
        <w:gridCol w:w="2239"/>
        <w:gridCol w:w="1843"/>
      </w:tblGrid>
      <w:tr w:rsidR="003A0EB8" w:rsidRPr="00BF1D77" w:rsidTr="00B410A7">
        <w:trPr>
          <w:trHeight w:hRule="exact" w:val="545"/>
        </w:trPr>
        <w:tc>
          <w:tcPr>
            <w:tcW w:w="5581" w:type="dxa"/>
            <w:vAlign w:val="center"/>
          </w:tcPr>
          <w:p w:rsidR="003A0EB8" w:rsidRPr="003A0EB8" w:rsidRDefault="003A0EB8" w:rsidP="003A0EB8">
            <w:pPr>
              <w:pStyle w:val="affb"/>
              <w:spacing w:line="276" w:lineRule="auto"/>
              <w:jc w:val="center"/>
              <w:rPr>
                <w:b/>
                <w:sz w:val="24"/>
                <w:szCs w:val="24"/>
              </w:rPr>
            </w:pPr>
            <w:r w:rsidRPr="003A0EB8">
              <w:rPr>
                <w:b/>
                <w:sz w:val="24"/>
                <w:szCs w:val="24"/>
              </w:rPr>
              <w:t>Должность</w:t>
            </w:r>
          </w:p>
        </w:tc>
        <w:tc>
          <w:tcPr>
            <w:tcW w:w="2239" w:type="dxa"/>
            <w:vAlign w:val="center"/>
          </w:tcPr>
          <w:p w:rsidR="003A0EB8" w:rsidRPr="003A0EB8" w:rsidRDefault="003A0EB8" w:rsidP="003A0EB8">
            <w:pPr>
              <w:pStyle w:val="affb"/>
              <w:spacing w:line="276" w:lineRule="auto"/>
              <w:jc w:val="center"/>
              <w:rPr>
                <w:b/>
                <w:sz w:val="24"/>
                <w:szCs w:val="24"/>
              </w:rPr>
            </w:pPr>
            <w:r w:rsidRPr="003A0EB8">
              <w:rPr>
                <w:b/>
                <w:sz w:val="24"/>
                <w:szCs w:val="24"/>
              </w:rPr>
              <w:t>Фамилия И.О.</w:t>
            </w:r>
          </w:p>
        </w:tc>
        <w:tc>
          <w:tcPr>
            <w:tcW w:w="1843" w:type="dxa"/>
            <w:vAlign w:val="center"/>
          </w:tcPr>
          <w:p w:rsidR="003A0EB8" w:rsidRPr="003A0EB8" w:rsidRDefault="003A0EB8" w:rsidP="003A0EB8">
            <w:pPr>
              <w:pStyle w:val="affb"/>
              <w:spacing w:line="276" w:lineRule="auto"/>
              <w:jc w:val="center"/>
              <w:rPr>
                <w:b/>
                <w:sz w:val="24"/>
                <w:szCs w:val="24"/>
              </w:rPr>
            </w:pPr>
            <w:r w:rsidRPr="003A0EB8">
              <w:rPr>
                <w:b/>
                <w:sz w:val="24"/>
                <w:szCs w:val="24"/>
              </w:rPr>
              <w:t>Подпись</w:t>
            </w:r>
          </w:p>
        </w:tc>
      </w:tr>
      <w:tr w:rsidR="003A0EB8" w:rsidRPr="00BF1D77" w:rsidTr="00B410A7">
        <w:trPr>
          <w:trHeight w:hRule="exact" w:val="439"/>
        </w:trPr>
        <w:tc>
          <w:tcPr>
            <w:tcW w:w="5581" w:type="dxa"/>
            <w:vAlign w:val="center"/>
          </w:tcPr>
          <w:p w:rsidR="003A0EB8" w:rsidRPr="00BF1D77" w:rsidRDefault="003A0EB8" w:rsidP="003A0EB8">
            <w:pPr>
              <w:spacing w:line="276" w:lineRule="auto"/>
            </w:pPr>
            <w:r>
              <w:t>Главный архитектор проекта</w:t>
            </w:r>
          </w:p>
        </w:tc>
        <w:tc>
          <w:tcPr>
            <w:tcW w:w="2239" w:type="dxa"/>
            <w:vAlign w:val="center"/>
          </w:tcPr>
          <w:p w:rsidR="003A0EB8" w:rsidRPr="00BF1D77" w:rsidRDefault="003A0EB8" w:rsidP="003A0EB8">
            <w:pPr>
              <w:spacing w:line="276" w:lineRule="auto"/>
            </w:pPr>
            <w:proofErr w:type="spellStart"/>
            <w:r>
              <w:t>Шуляк</w:t>
            </w:r>
            <w:proofErr w:type="spellEnd"/>
            <w:r>
              <w:t xml:space="preserve"> И.В.</w:t>
            </w:r>
          </w:p>
        </w:tc>
        <w:tc>
          <w:tcPr>
            <w:tcW w:w="1843" w:type="dxa"/>
            <w:vAlign w:val="center"/>
          </w:tcPr>
          <w:p w:rsidR="003A0EB8" w:rsidRPr="00BF1D77" w:rsidRDefault="003A0EB8" w:rsidP="003A0EB8">
            <w:pPr>
              <w:spacing w:line="276" w:lineRule="auto"/>
            </w:pPr>
          </w:p>
        </w:tc>
      </w:tr>
      <w:tr w:rsidR="003A0EB8" w:rsidRPr="00BF1D77" w:rsidTr="00B410A7">
        <w:trPr>
          <w:trHeight w:hRule="exact" w:val="454"/>
        </w:trPr>
        <w:tc>
          <w:tcPr>
            <w:tcW w:w="5581" w:type="dxa"/>
            <w:vAlign w:val="center"/>
          </w:tcPr>
          <w:p w:rsidR="003A0EB8" w:rsidRPr="00BF1D77" w:rsidRDefault="003A0EB8" w:rsidP="003A0EB8">
            <w:pPr>
              <w:spacing w:line="276" w:lineRule="auto"/>
            </w:pPr>
            <w:r w:rsidRPr="00BF1D77">
              <w:t xml:space="preserve">Главный инженер </w:t>
            </w:r>
            <w:r>
              <w:t>проекта</w:t>
            </w:r>
          </w:p>
        </w:tc>
        <w:tc>
          <w:tcPr>
            <w:tcW w:w="2239" w:type="dxa"/>
            <w:vAlign w:val="center"/>
          </w:tcPr>
          <w:p w:rsidR="003A0EB8" w:rsidRPr="00BF1D77" w:rsidRDefault="003A0EB8" w:rsidP="003A0EB8">
            <w:pPr>
              <w:spacing w:line="276" w:lineRule="auto"/>
            </w:pPr>
            <w:r>
              <w:t>Ступин В.В.</w:t>
            </w:r>
          </w:p>
        </w:tc>
        <w:tc>
          <w:tcPr>
            <w:tcW w:w="1843" w:type="dxa"/>
            <w:vAlign w:val="center"/>
          </w:tcPr>
          <w:p w:rsidR="003A0EB8" w:rsidRPr="00BF1D77" w:rsidRDefault="003A0EB8" w:rsidP="003A0EB8">
            <w:pPr>
              <w:spacing w:line="276" w:lineRule="auto"/>
            </w:pPr>
          </w:p>
        </w:tc>
      </w:tr>
      <w:tr w:rsidR="003A0EB8" w:rsidRPr="00BF1D77" w:rsidTr="00B410A7">
        <w:trPr>
          <w:trHeight w:hRule="exact" w:val="454"/>
        </w:trPr>
        <w:tc>
          <w:tcPr>
            <w:tcW w:w="5581" w:type="dxa"/>
            <w:vAlign w:val="center"/>
          </w:tcPr>
          <w:p w:rsidR="003A0EB8" w:rsidRPr="00BF1D77" w:rsidRDefault="003A0EB8" w:rsidP="003A0EB8">
            <w:pPr>
              <w:spacing w:line="276" w:lineRule="auto"/>
            </w:pPr>
            <w:r>
              <w:t xml:space="preserve">Ведущий архитектор </w:t>
            </w:r>
          </w:p>
        </w:tc>
        <w:tc>
          <w:tcPr>
            <w:tcW w:w="2239" w:type="dxa"/>
            <w:vAlign w:val="center"/>
          </w:tcPr>
          <w:p w:rsidR="003A0EB8" w:rsidRPr="00BF1D77" w:rsidRDefault="003A0EB8" w:rsidP="003A0EB8">
            <w:pPr>
              <w:spacing w:line="276" w:lineRule="auto"/>
            </w:pPr>
            <w:proofErr w:type="spellStart"/>
            <w:r>
              <w:t>Наянова</w:t>
            </w:r>
            <w:proofErr w:type="spellEnd"/>
            <w:r>
              <w:t xml:space="preserve"> Т.А.</w:t>
            </w:r>
          </w:p>
        </w:tc>
        <w:tc>
          <w:tcPr>
            <w:tcW w:w="1843" w:type="dxa"/>
            <w:vAlign w:val="center"/>
          </w:tcPr>
          <w:p w:rsidR="003A0EB8" w:rsidRPr="00BF1D77" w:rsidRDefault="003A0EB8" w:rsidP="003A0EB8">
            <w:pPr>
              <w:spacing w:line="276" w:lineRule="auto"/>
            </w:pPr>
          </w:p>
        </w:tc>
      </w:tr>
      <w:tr w:rsidR="00980EB7" w:rsidRPr="00BF1D77" w:rsidTr="00B410A7">
        <w:trPr>
          <w:trHeight w:hRule="exact" w:val="724"/>
        </w:trPr>
        <w:tc>
          <w:tcPr>
            <w:tcW w:w="5581" w:type="dxa"/>
            <w:vAlign w:val="center"/>
          </w:tcPr>
          <w:p w:rsidR="00980EB7" w:rsidRDefault="00980EB7" w:rsidP="003A0EB8">
            <w:pPr>
              <w:spacing w:line="276" w:lineRule="auto"/>
            </w:pPr>
            <w:r>
              <w:t>Инженер-проектировщик систем водоснабжения и водоотведения</w:t>
            </w:r>
          </w:p>
        </w:tc>
        <w:tc>
          <w:tcPr>
            <w:tcW w:w="2239" w:type="dxa"/>
            <w:vAlign w:val="center"/>
          </w:tcPr>
          <w:p w:rsidR="00980EB7" w:rsidRDefault="00980EB7" w:rsidP="003A0EB8">
            <w:pPr>
              <w:spacing w:line="276" w:lineRule="auto"/>
            </w:pPr>
            <w:r>
              <w:t>Барышников А.В.</w:t>
            </w:r>
          </w:p>
        </w:tc>
        <w:tc>
          <w:tcPr>
            <w:tcW w:w="1843" w:type="dxa"/>
            <w:vAlign w:val="center"/>
          </w:tcPr>
          <w:p w:rsidR="00980EB7" w:rsidRPr="00BF1D77" w:rsidRDefault="00980EB7" w:rsidP="003A0EB8">
            <w:pPr>
              <w:spacing w:line="276" w:lineRule="auto"/>
            </w:pPr>
          </w:p>
        </w:tc>
      </w:tr>
      <w:tr w:rsidR="00980EB7" w:rsidRPr="00BF1D77" w:rsidTr="00B410A7">
        <w:trPr>
          <w:trHeight w:hRule="exact" w:val="720"/>
        </w:trPr>
        <w:tc>
          <w:tcPr>
            <w:tcW w:w="5581" w:type="dxa"/>
            <w:vAlign w:val="center"/>
          </w:tcPr>
          <w:p w:rsidR="00980EB7" w:rsidRDefault="00980EB7" w:rsidP="00980EB7">
            <w:pPr>
              <w:spacing w:line="276" w:lineRule="auto"/>
            </w:pPr>
            <w:r>
              <w:t xml:space="preserve">Инженер-проектировщик систем тепло- и газоснабжения </w:t>
            </w:r>
          </w:p>
        </w:tc>
        <w:tc>
          <w:tcPr>
            <w:tcW w:w="2239" w:type="dxa"/>
            <w:vAlign w:val="center"/>
          </w:tcPr>
          <w:p w:rsidR="00980EB7" w:rsidRDefault="00980EB7" w:rsidP="003A0EB8">
            <w:pPr>
              <w:spacing w:line="276" w:lineRule="auto"/>
            </w:pPr>
            <w:r>
              <w:t>Гущина М.В.</w:t>
            </w:r>
          </w:p>
        </w:tc>
        <w:tc>
          <w:tcPr>
            <w:tcW w:w="1843" w:type="dxa"/>
            <w:vAlign w:val="center"/>
          </w:tcPr>
          <w:p w:rsidR="00980EB7" w:rsidRPr="00BF1D77" w:rsidRDefault="00980EB7" w:rsidP="003A0EB8">
            <w:pPr>
              <w:spacing w:line="276" w:lineRule="auto"/>
            </w:pPr>
          </w:p>
        </w:tc>
      </w:tr>
      <w:tr w:rsidR="00980EB7" w:rsidRPr="00BF1D77" w:rsidTr="00B410A7">
        <w:trPr>
          <w:trHeight w:hRule="exact" w:val="419"/>
        </w:trPr>
        <w:tc>
          <w:tcPr>
            <w:tcW w:w="5581" w:type="dxa"/>
            <w:vAlign w:val="center"/>
          </w:tcPr>
          <w:p w:rsidR="00980EB7" w:rsidRDefault="00980EB7" w:rsidP="00980EB7">
            <w:pPr>
              <w:spacing w:line="276" w:lineRule="auto"/>
            </w:pPr>
            <w:r>
              <w:t xml:space="preserve">Инженер-проектировщик систем электроснабжения </w:t>
            </w:r>
          </w:p>
        </w:tc>
        <w:tc>
          <w:tcPr>
            <w:tcW w:w="2239" w:type="dxa"/>
            <w:vAlign w:val="center"/>
          </w:tcPr>
          <w:p w:rsidR="00980EB7" w:rsidRDefault="00980EB7" w:rsidP="003A0EB8">
            <w:pPr>
              <w:spacing w:line="276" w:lineRule="auto"/>
            </w:pPr>
            <w:r>
              <w:t>Трусов В.М.</w:t>
            </w:r>
          </w:p>
        </w:tc>
        <w:tc>
          <w:tcPr>
            <w:tcW w:w="1843" w:type="dxa"/>
            <w:vAlign w:val="center"/>
          </w:tcPr>
          <w:p w:rsidR="00980EB7" w:rsidRPr="00BF1D77" w:rsidRDefault="00980EB7" w:rsidP="003A0EB8">
            <w:pPr>
              <w:spacing w:line="276" w:lineRule="auto"/>
            </w:pPr>
          </w:p>
        </w:tc>
      </w:tr>
    </w:tbl>
    <w:p w:rsidR="003A0EB8" w:rsidRDefault="003A0EB8" w:rsidP="00193353">
      <w:pPr>
        <w:pStyle w:val="1"/>
        <w:numPr>
          <w:ilvl w:val="0"/>
          <w:numId w:val="4"/>
        </w:numPr>
        <w:spacing w:before="360"/>
        <w:jc w:val="center"/>
        <w:rPr>
          <w:b/>
          <w:bCs/>
          <w:i w:val="0"/>
          <w:caps/>
          <w:sz w:val="24"/>
        </w:rPr>
        <w:sectPr w:rsidR="003A0EB8" w:rsidSect="00F410FB">
          <w:pgSz w:w="11906" w:h="16838"/>
          <w:pgMar w:top="1418" w:right="851" w:bottom="1134" w:left="1701" w:header="709" w:footer="709" w:gutter="0"/>
          <w:cols w:space="708"/>
          <w:docGrid w:linePitch="360"/>
        </w:sectPr>
      </w:pPr>
    </w:p>
    <w:p w:rsidR="009A5414" w:rsidRDefault="00B410A7" w:rsidP="001069CA">
      <w:pPr>
        <w:pStyle w:val="1"/>
        <w:spacing w:before="360"/>
        <w:ind w:left="720"/>
        <w:jc w:val="center"/>
        <w:rPr>
          <w:b/>
          <w:bCs/>
          <w:i w:val="0"/>
          <w:caps/>
          <w:sz w:val="24"/>
        </w:rPr>
      </w:pPr>
      <w:bookmarkStart w:id="8" w:name="_Toc508189699"/>
      <w:r>
        <w:rPr>
          <w:b/>
          <w:bCs/>
          <w:i w:val="0"/>
          <w:caps/>
          <w:sz w:val="24"/>
        </w:rPr>
        <w:lastRenderedPageBreak/>
        <w:t xml:space="preserve">раздел 1. </w:t>
      </w:r>
      <w:r w:rsidR="00990253" w:rsidRPr="00990253">
        <w:rPr>
          <w:b/>
          <w:bCs/>
          <w:i w:val="0"/>
          <w:sz w:val="24"/>
        </w:rPr>
        <w:t>ЦЕЛИ И ЗАДАЧИ ПРОЕКТА</w:t>
      </w:r>
      <w:bookmarkEnd w:id="1"/>
      <w:bookmarkEnd w:id="2"/>
      <w:bookmarkEnd w:id="4"/>
      <w:bookmarkEnd w:id="8"/>
    </w:p>
    <w:p w:rsidR="00F87E10" w:rsidRDefault="00F87E10" w:rsidP="00F87E10">
      <w:pPr>
        <w:spacing w:before="60" w:line="276" w:lineRule="auto"/>
        <w:ind w:firstLine="539"/>
        <w:jc w:val="both"/>
      </w:pPr>
    </w:p>
    <w:p w:rsidR="006F4F57" w:rsidRPr="004340A0" w:rsidRDefault="0075440C" w:rsidP="0052501D">
      <w:pPr>
        <w:spacing w:line="276" w:lineRule="auto"/>
        <w:ind w:firstLine="539"/>
        <w:jc w:val="both"/>
      </w:pPr>
      <w:r>
        <w:t>Г</w:t>
      </w:r>
      <w:r w:rsidR="006F4F57" w:rsidRPr="004340A0">
        <w:t>енеральн</w:t>
      </w:r>
      <w:r>
        <w:t>ый план</w:t>
      </w:r>
      <w:r w:rsidR="009B484A" w:rsidRPr="00C95927">
        <w:t xml:space="preserve"> </w:t>
      </w:r>
      <w:r w:rsidR="009B484A">
        <w:t xml:space="preserve">– </w:t>
      </w:r>
      <w:r w:rsidR="006F4F57" w:rsidRPr="004340A0">
        <w:t>это инструмент управления территорией, в котором все пространственно-территориальные факторы представлены в системной взаимосвязи.</w:t>
      </w:r>
    </w:p>
    <w:p w:rsidR="006F4F57" w:rsidRDefault="0075440C" w:rsidP="0052501D">
      <w:pPr>
        <w:spacing w:line="276" w:lineRule="auto"/>
        <w:ind w:firstLine="539"/>
        <w:jc w:val="both"/>
      </w:pPr>
      <w:r>
        <w:t>Его ц</w:t>
      </w:r>
      <w:r w:rsidR="006F4F57" w:rsidRPr="004340A0">
        <w:t>ель</w:t>
      </w:r>
      <w:r>
        <w:t xml:space="preserve">ю является </w:t>
      </w:r>
      <w:r w:rsidR="006F4F57" w:rsidRPr="004340A0">
        <w:t>обеспеч</w:t>
      </w:r>
      <w:r>
        <w:t>ить</w:t>
      </w:r>
      <w:r w:rsidR="006F4F57" w:rsidRPr="004340A0">
        <w:t xml:space="preserve"> устойчиво</w:t>
      </w:r>
      <w:r>
        <w:t>е</w:t>
      </w:r>
      <w:r w:rsidR="006F4F57" w:rsidRPr="004340A0">
        <w:t xml:space="preserve"> развити</w:t>
      </w:r>
      <w:r>
        <w:t>е</w:t>
      </w:r>
      <w:r w:rsidR="006F4F57" w:rsidRPr="004340A0">
        <w:t xml:space="preserve"> территории на основе </w:t>
      </w:r>
      <w:r w:rsidR="006F4F57" w:rsidRPr="00C95927">
        <w:t xml:space="preserve">сбалансированного учета экологических, экономических, социальных и иных факторов, </w:t>
      </w:r>
      <w:r w:rsidR="006F4F57" w:rsidRPr="004340A0">
        <w:t>создание благоприятной среды проживания населения.</w:t>
      </w:r>
    </w:p>
    <w:p w:rsidR="0075440C" w:rsidRPr="004340A0" w:rsidRDefault="000F7680" w:rsidP="0052501D">
      <w:pPr>
        <w:spacing w:line="276" w:lineRule="auto"/>
        <w:ind w:firstLine="539"/>
        <w:jc w:val="both"/>
      </w:pPr>
      <w:r>
        <w:t>В рамках муниципального контракта разрабатывается Проект генерального плана.</w:t>
      </w:r>
    </w:p>
    <w:p w:rsidR="006F4F57" w:rsidRPr="000F7680" w:rsidRDefault="006F4F57" w:rsidP="0052501D">
      <w:pPr>
        <w:spacing w:line="276" w:lineRule="auto"/>
        <w:ind w:firstLine="539"/>
        <w:jc w:val="both"/>
      </w:pPr>
      <w:r w:rsidRPr="000F7680">
        <w:t>Задача Проекта состоит в создании условий для осуществления полномочий органов муниципальной власти в области градостроительной деятельности</w:t>
      </w:r>
      <w:r w:rsidR="00D36421" w:rsidRPr="000F7680">
        <w:t xml:space="preserve"> (</w:t>
      </w:r>
      <w:r w:rsidRPr="000F7680">
        <w:t>в соответствии с федеральным законом № 131 «Об общих принципах организации местного самоуправления в Российской Федерации»</w:t>
      </w:r>
      <w:r w:rsidR="00D36421" w:rsidRPr="000F7680">
        <w:t>)</w:t>
      </w:r>
      <w:r w:rsidRPr="000F7680">
        <w:t>.</w:t>
      </w:r>
    </w:p>
    <w:p w:rsidR="00905820" w:rsidRDefault="006F4F57" w:rsidP="0052501D">
      <w:pPr>
        <w:spacing w:line="276" w:lineRule="auto"/>
        <w:ind w:firstLine="539"/>
        <w:jc w:val="both"/>
      </w:pPr>
      <w:r w:rsidRPr="000F7680">
        <w:t>В Проекте отражается принципиальное видение социально-экономического развития муниципального образова</w:t>
      </w:r>
      <w:r w:rsidR="0075440C" w:rsidRPr="000F7680">
        <w:t xml:space="preserve">ния на долгосрочную перспективу, </w:t>
      </w:r>
      <w:r w:rsidRPr="000F7680">
        <w:t xml:space="preserve">направленное на улучшение качества жизни населения и повышение конкурентоспособности территории </w:t>
      </w:r>
      <w:r w:rsidR="000B1EF7" w:rsidRPr="000F7680">
        <w:t xml:space="preserve">города </w:t>
      </w:r>
      <w:r w:rsidR="002C581D" w:rsidRPr="000F7680">
        <w:t>Глазова.</w:t>
      </w:r>
    </w:p>
    <w:p w:rsidR="008E231D" w:rsidRPr="002C581D" w:rsidRDefault="0023001F" w:rsidP="0052501D">
      <w:pPr>
        <w:spacing w:line="276" w:lineRule="auto"/>
        <w:ind w:firstLine="539"/>
        <w:jc w:val="both"/>
      </w:pPr>
      <w:r w:rsidRPr="002C581D">
        <w:t>Цел</w:t>
      </w:r>
      <w:r w:rsidR="002C581D">
        <w:t>ями</w:t>
      </w:r>
      <w:r w:rsidRPr="002C581D">
        <w:t xml:space="preserve"> </w:t>
      </w:r>
      <w:r w:rsidR="0019064B" w:rsidRPr="002C581D">
        <w:t>разработки</w:t>
      </w:r>
      <w:r w:rsidRPr="002C581D">
        <w:t xml:space="preserve"> </w:t>
      </w:r>
      <w:r w:rsidR="002C581D">
        <w:t xml:space="preserve">Проекта </w:t>
      </w:r>
      <w:r w:rsidRPr="002C581D">
        <w:t>генеральн</w:t>
      </w:r>
      <w:r w:rsidR="0019064B" w:rsidRPr="002C581D">
        <w:t>ого</w:t>
      </w:r>
      <w:r w:rsidRPr="002C581D">
        <w:t xml:space="preserve"> план</w:t>
      </w:r>
      <w:r w:rsidR="0019064B" w:rsidRPr="002C581D">
        <w:t>а</w:t>
      </w:r>
      <w:r w:rsidRPr="002C581D">
        <w:t xml:space="preserve"> </w:t>
      </w:r>
      <w:r w:rsidR="000B1EF7" w:rsidRPr="002C581D">
        <w:t xml:space="preserve">города </w:t>
      </w:r>
      <w:r w:rsidR="002C581D">
        <w:t>Глазова</w:t>
      </w:r>
      <w:r w:rsidRPr="002C581D">
        <w:t xml:space="preserve"> является</w:t>
      </w:r>
      <w:r w:rsidR="00F87E10" w:rsidRPr="002C581D">
        <w:t>:</w:t>
      </w:r>
    </w:p>
    <w:p w:rsidR="002C581D" w:rsidRDefault="002C581D" w:rsidP="0052501D">
      <w:pPr>
        <w:spacing w:line="276" w:lineRule="auto"/>
        <w:ind w:firstLine="539"/>
        <w:jc w:val="both"/>
      </w:pPr>
      <w:r>
        <w:t xml:space="preserve">1) приведение его в соответствии с требованиями действующего законодательства, </w:t>
      </w:r>
      <w:proofErr w:type="spellStart"/>
      <w:r>
        <w:t>ГрК</w:t>
      </w:r>
      <w:proofErr w:type="spellEnd"/>
      <w:r>
        <w:t xml:space="preserve"> РФ, разработанными и утвержденными программами развития города Глазова, сложившимися социально-экономическими условиями в Российской Федерации и Удмуртской Республике и с учетом предложений заинтересованных лиц, поступивших, в том числе за период проведения публичных слушаний по проекту внесения изменений в Генеральный план;</w:t>
      </w:r>
    </w:p>
    <w:p w:rsidR="002C581D" w:rsidRDefault="002C581D" w:rsidP="0052501D">
      <w:pPr>
        <w:spacing w:line="276" w:lineRule="auto"/>
        <w:ind w:firstLine="539"/>
        <w:jc w:val="both"/>
      </w:pPr>
      <w:r>
        <w:t>2) определить в документе территориального планирования назначение территорий исходя из совокупности социальных, экономических, экологических и иных факторов в целях обеспечения устойчивого развития территории города Глазова, развития инженерной, транспортной и социальной инфраструктур, обеспечения учета интересов граждан и их объединений, Российской Федерации, Удмуртской Республики, муниципального образования «Город Глазов»;</w:t>
      </w:r>
    </w:p>
    <w:p w:rsidR="002C581D" w:rsidRDefault="002C581D" w:rsidP="0052501D">
      <w:pPr>
        <w:spacing w:line="276" w:lineRule="auto"/>
        <w:ind w:firstLine="539"/>
        <w:jc w:val="both"/>
      </w:pPr>
      <w:r>
        <w:t>3) откорректировать границы зон с особыми условиями использования территорий в связи с изменением разрешенных видов использования земельных участков и объектов капитального строительства;</w:t>
      </w:r>
    </w:p>
    <w:p w:rsidR="002C581D" w:rsidRDefault="002C581D" w:rsidP="0052501D">
      <w:pPr>
        <w:spacing w:line="276" w:lineRule="auto"/>
        <w:ind w:firstLine="539"/>
        <w:jc w:val="both"/>
      </w:pPr>
      <w:r>
        <w:t>4) рассмотреть возможность изменения транспортного потока автомобилей в части объездных дорог города Глазова;</w:t>
      </w:r>
    </w:p>
    <w:p w:rsidR="002C581D" w:rsidRDefault="002C581D" w:rsidP="0052501D">
      <w:pPr>
        <w:spacing w:line="276" w:lineRule="auto"/>
        <w:ind w:firstLine="539"/>
        <w:jc w:val="both"/>
      </w:pPr>
      <w:r>
        <w:t>5) создать условия для повышения инвестиционной привлекательности территории муниципального образования и реализации плана мероприятий («дорожной карты»)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утвержденного распоряжением Правительства Российской Федерации от 29.07.2013 № 1336-р;</w:t>
      </w:r>
    </w:p>
    <w:p w:rsidR="002C581D" w:rsidRDefault="002C581D" w:rsidP="0052501D">
      <w:pPr>
        <w:spacing w:line="276" w:lineRule="auto"/>
        <w:ind w:firstLine="539"/>
        <w:jc w:val="both"/>
      </w:pPr>
      <w:r>
        <w:t xml:space="preserve">6) обеспечить принятие органами местного самоуправления решений о резервировании земель, об изъятии земельных участков для муниципальных нужд, о переводе земель или земельных участков из одной категории в другую в целях размещения </w:t>
      </w:r>
      <w:r>
        <w:lastRenderedPageBreak/>
        <w:t>объектов местного значения и о предоставлении земельных участков, предназначенных для размещения указанных объектов (при необходимости).</w:t>
      </w:r>
    </w:p>
    <w:p w:rsidR="002C581D" w:rsidRDefault="002C581D" w:rsidP="0052501D">
      <w:pPr>
        <w:snapToGrid w:val="0"/>
        <w:jc w:val="both"/>
      </w:pPr>
    </w:p>
    <w:p w:rsidR="002C581D" w:rsidRDefault="003E0E3D" w:rsidP="0052501D">
      <w:pPr>
        <w:spacing w:line="276" w:lineRule="auto"/>
        <w:ind w:firstLine="539"/>
        <w:jc w:val="both"/>
      </w:pPr>
      <w:r>
        <w:t xml:space="preserve">Перед Подрядчиком ставятся следующие </w:t>
      </w:r>
      <w:r w:rsidR="00B410A7">
        <w:t>з</w:t>
      </w:r>
      <w:r w:rsidR="002C581D">
        <w:t>адачи:</w:t>
      </w:r>
    </w:p>
    <w:p w:rsidR="002C581D" w:rsidRDefault="002C581D" w:rsidP="0052501D">
      <w:pPr>
        <w:spacing w:line="276" w:lineRule="auto"/>
        <w:ind w:firstLine="539"/>
        <w:jc w:val="both"/>
      </w:pPr>
      <w:r>
        <w:t xml:space="preserve">1) анализ и комплексная оценка территории городского округа с целью определения ее потенциальных возможностей, функционального зонирования с учётом фактического использования территории и градостроительного зонирования; </w:t>
      </w:r>
    </w:p>
    <w:p w:rsidR="002C581D" w:rsidRDefault="002C581D" w:rsidP="0052501D">
      <w:pPr>
        <w:spacing w:line="276" w:lineRule="auto"/>
        <w:ind w:firstLine="539"/>
        <w:jc w:val="both"/>
      </w:pPr>
      <w:r>
        <w:t>2) создание условий для у</w:t>
      </w:r>
      <w:r w:rsidR="003E0E3D">
        <w:t xml:space="preserve">стойчивого развития территории </w:t>
      </w:r>
      <w:r>
        <w:t>городского округа, путем разработки перспективной пространственной структуры, имеющей целью определение основных направлений рационального, взаимоувязанного размещения в пределах городского округа промышленного, гражданского, транспортного и рекреационного строительства на основе ожидаемого перспективного развития и функционального зонирования территории;</w:t>
      </w:r>
    </w:p>
    <w:p w:rsidR="002C581D" w:rsidRDefault="002C581D" w:rsidP="0052501D">
      <w:pPr>
        <w:spacing w:line="276" w:lineRule="auto"/>
        <w:ind w:firstLine="539"/>
        <w:jc w:val="both"/>
      </w:pPr>
      <w:r>
        <w:t>3) прогноз перспективной численности населения городского округа;</w:t>
      </w:r>
    </w:p>
    <w:p w:rsidR="002C581D" w:rsidRDefault="002C581D" w:rsidP="0052501D">
      <w:pPr>
        <w:spacing w:line="276" w:lineRule="auto"/>
        <w:ind w:firstLine="539"/>
        <w:jc w:val="both"/>
      </w:pPr>
      <w:r>
        <w:t xml:space="preserve">4)  разработка предложений по развитию новых селитебных жилых территорий, производственных и коммунально-складских территорий, транспортных связей, энергоснабжению, </w:t>
      </w:r>
      <w:proofErr w:type="spellStart"/>
      <w:r>
        <w:t>водообеспечению</w:t>
      </w:r>
      <w:proofErr w:type="spellEnd"/>
      <w:r>
        <w:t>, водоотведению, имеющих городское значение;</w:t>
      </w:r>
    </w:p>
    <w:p w:rsidR="002C581D" w:rsidRDefault="002C581D" w:rsidP="0052501D">
      <w:pPr>
        <w:spacing w:line="276" w:lineRule="auto"/>
        <w:ind w:firstLine="539"/>
        <w:jc w:val="both"/>
      </w:pPr>
      <w:r>
        <w:t>5) разработка предложений по охране окружающей природной среды и улучшению санитарно-гигиенических условий, по охране воздушного и водного бассейнов, парков и т.п.;</w:t>
      </w:r>
    </w:p>
    <w:p w:rsidR="002C581D" w:rsidRDefault="002C581D" w:rsidP="0052501D">
      <w:pPr>
        <w:spacing w:line="276" w:lineRule="auto"/>
        <w:ind w:firstLine="539"/>
        <w:jc w:val="both"/>
      </w:pPr>
      <w:r>
        <w:t>6) учёт границ защитной зоны объектов культурно</w:t>
      </w:r>
      <w:r w:rsidR="003E0E3D">
        <w:t xml:space="preserve">го наследия города Глазова для </w:t>
      </w:r>
      <w:r>
        <w:t>создания условий по охране памятников;</w:t>
      </w:r>
    </w:p>
    <w:p w:rsidR="002C581D" w:rsidRDefault="002C581D" w:rsidP="0052501D">
      <w:pPr>
        <w:spacing w:line="276" w:lineRule="auto"/>
        <w:ind w:firstLine="539"/>
        <w:jc w:val="both"/>
      </w:pPr>
      <w:r>
        <w:t>7)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C581D" w:rsidRDefault="002C581D" w:rsidP="0052501D">
      <w:pPr>
        <w:spacing w:line="276" w:lineRule="auto"/>
        <w:ind w:firstLine="539"/>
        <w:jc w:val="both"/>
      </w:pPr>
      <w:r>
        <w:t>8) определение видов, назначения, наименования и основных характеристик и местоположения планируемых к размещению объектов местного значения муниципального образования (в том числе линейных), характеристик зон с особыми условиями использования территорий в случае, если установление таких зон требуется в связи с размещением данных объектов;</w:t>
      </w:r>
    </w:p>
    <w:p w:rsidR="002C581D" w:rsidRDefault="002C581D" w:rsidP="0052501D">
      <w:pPr>
        <w:spacing w:line="276" w:lineRule="auto"/>
        <w:ind w:firstLine="539"/>
        <w:jc w:val="both"/>
      </w:pPr>
      <w:r>
        <w:t>9) уточнение местоположения планируемых к размещению объектов федерального и регионального значения (в том числе линейных);</w:t>
      </w:r>
    </w:p>
    <w:p w:rsidR="002C581D" w:rsidRDefault="002C581D" w:rsidP="0052501D">
      <w:pPr>
        <w:spacing w:line="276" w:lineRule="auto"/>
        <w:ind w:firstLine="539"/>
        <w:jc w:val="both"/>
      </w:pPr>
      <w:r>
        <w:t>10) изменение границы населенного пункта города Глазова, входящего в состав муниципального образования «Город Глазов»;</w:t>
      </w:r>
    </w:p>
    <w:p w:rsidR="002C581D" w:rsidRDefault="002C581D" w:rsidP="0052501D">
      <w:pPr>
        <w:spacing w:line="276" w:lineRule="auto"/>
        <w:ind w:firstLine="539"/>
        <w:jc w:val="both"/>
      </w:pPr>
      <w:r>
        <w:t>11) обеспечение публичности и открытости градостроительных решений;</w:t>
      </w:r>
    </w:p>
    <w:p w:rsidR="002C581D" w:rsidRDefault="002C581D" w:rsidP="0052501D">
      <w:pPr>
        <w:spacing w:line="276" w:lineRule="auto"/>
        <w:ind w:firstLine="539"/>
        <w:jc w:val="both"/>
      </w:pPr>
      <w:r>
        <w:t>12)</w:t>
      </w:r>
      <w:r w:rsidR="003E0E3D">
        <w:t xml:space="preserve"> </w:t>
      </w:r>
      <w:r>
        <w:t>нормативное правовое и организационное обеспечение подготовки и утверждения проекта внесения изменений в Генеральный план города Глазова.</w:t>
      </w:r>
    </w:p>
    <w:p w:rsidR="003E0E3D" w:rsidRPr="00B410A7" w:rsidRDefault="003E0E3D" w:rsidP="00B410A7">
      <w:pPr>
        <w:spacing w:line="276" w:lineRule="auto"/>
        <w:ind w:firstLine="539"/>
        <w:jc w:val="both"/>
      </w:pPr>
      <w:r w:rsidRPr="003E0E3D">
        <w:t>Проект генерального плана разрабатывается с учетом федеральных, региональных и местных интересов на территории муниципального образования в соответствии с утвержденными стратегиями и программами социально-экономического развития, включая отраслевые программные документы различных уровней, а также документы территориального планирования.</w:t>
      </w:r>
    </w:p>
    <w:p w:rsidR="003E0E3D" w:rsidRPr="003E0E3D" w:rsidRDefault="003E0E3D" w:rsidP="0052501D">
      <w:pPr>
        <w:spacing w:line="276" w:lineRule="auto"/>
        <w:ind w:firstLine="539"/>
        <w:jc w:val="both"/>
      </w:pPr>
      <w:r w:rsidRPr="003E0E3D">
        <w:t xml:space="preserve">Решения </w:t>
      </w:r>
      <w:r w:rsidR="000F7680">
        <w:t xml:space="preserve">проекта </w:t>
      </w:r>
      <w:r w:rsidRPr="003E0E3D">
        <w:t>генерального плана детализируются на последующих стадиях проектирования в проектах планировки и целевых программах.</w:t>
      </w:r>
    </w:p>
    <w:p w:rsidR="003E0E3D" w:rsidRPr="003E0E3D" w:rsidRDefault="003E0E3D" w:rsidP="0052501D">
      <w:pPr>
        <w:spacing w:line="276" w:lineRule="auto"/>
        <w:ind w:firstLine="539"/>
        <w:jc w:val="both"/>
      </w:pPr>
      <w:r w:rsidRPr="003E0E3D">
        <w:lastRenderedPageBreak/>
        <w:t>Данный проект генерального плана учитывает ранее выполненную градостроительную документацию и проекты по территориальному планированию:</w:t>
      </w:r>
    </w:p>
    <w:p w:rsidR="005D4570" w:rsidRDefault="005D4570" w:rsidP="0052501D">
      <w:pPr>
        <w:spacing w:line="276" w:lineRule="auto"/>
        <w:ind w:firstLine="539"/>
        <w:jc w:val="both"/>
      </w:pPr>
      <w:r>
        <w:t xml:space="preserve">- Схему территориального планирования Удмуртской Республики, утвержденную </w:t>
      </w:r>
      <w:hyperlink r:id="rId14" w:history="1">
        <w:r w:rsidRPr="005D4570">
          <w:t>постановлени</w:t>
        </w:r>
      </w:hyperlink>
      <w:r w:rsidRPr="005D4570">
        <w:t>ем</w:t>
      </w:r>
      <w:r>
        <w:t xml:space="preserve"> Правительства УР от 30.05.2011 №179;</w:t>
      </w:r>
    </w:p>
    <w:p w:rsidR="005D4570" w:rsidRDefault="005D4570" w:rsidP="0052501D">
      <w:pPr>
        <w:spacing w:line="276" w:lineRule="auto"/>
        <w:ind w:firstLine="539"/>
        <w:jc w:val="both"/>
      </w:pPr>
      <w:r>
        <w:t>- Схему территориального планирования МО "</w:t>
      </w:r>
      <w:proofErr w:type="spellStart"/>
      <w:r>
        <w:t>Глазовский</w:t>
      </w:r>
      <w:proofErr w:type="spellEnd"/>
      <w:r>
        <w:t xml:space="preserve"> район", утвержденную решением </w:t>
      </w:r>
      <w:proofErr w:type="spellStart"/>
      <w:r>
        <w:t>Глазовского</w:t>
      </w:r>
      <w:proofErr w:type="spellEnd"/>
      <w:r>
        <w:t xml:space="preserve"> районного Совета депутатов от 20.12.12 №103;</w:t>
      </w:r>
    </w:p>
    <w:p w:rsidR="003E0E3D" w:rsidRPr="003E0E3D" w:rsidRDefault="003E0E3D" w:rsidP="0052501D">
      <w:pPr>
        <w:spacing w:line="276" w:lineRule="auto"/>
        <w:ind w:firstLine="539"/>
        <w:jc w:val="both"/>
      </w:pPr>
      <w:r w:rsidRPr="003E0E3D">
        <w:t xml:space="preserve">- Генеральный план города Глазова, утвержденный решением </w:t>
      </w:r>
      <w:proofErr w:type="spellStart"/>
      <w:r w:rsidRPr="003E0E3D">
        <w:t>Глазовской</w:t>
      </w:r>
      <w:proofErr w:type="spellEnd"/>
      <w:r w:rsidRPr="003E0E3D">
        <w:t xml:space="preserve"> городской Думы муниципального образования «Город Глазов» от 30 июля 2008 года № 593 (включая изменения, содержащиеся в Решении от 29.09.2010г. №908, от 30.10.2013г. №369);</w:t>
      </w:r>
    </w:p>
    <w:p w:rsidR="003E0E3D" w:rsidRPr="003E0E3D" w:rsidRDefault="003E0E3D" w:rsidP="0052501D">
      <w:pPr>
        <w:spacing w:line="276" w:lineRule="auto"/>
        <w:ind w:firstLine="539"/>
        <w:jc w:val="both"/>
      </w:pPr>
      <w:r w:rsidRPr="003E0E3D">
        <w:t xml:space="preserve">- Правила землепользования и застройки муниципального образования "Город Глазов", утвержденные решением </w:t>
      </w:r>
      <w:proofErr w:type="spellStart"/>
      <w:r w:rsidRPr="003E0E3D">
        <w:t>Глазовской</w:t>
      </w:r>
      <w:proofErr w:type="spellEnd"/>
      <w:r w:rsidRPr="003E0E3D">
        <w:t xml:space="preserve"> городской Думы муниципального образования «Город Глазов» от 21 декабря 2009 года № 829 (включая изменения, содержащиеся в решениях от 27.04.2011г. №67, от 28.03.2012г. №172, от 23.04.2014г. №443, Распоряжении от 14.03.2016г. №216-р);</w:t>
      </w:r>
    </w:p>
    <w:p w:rsidR="003E0E3D" w:rsidRPr="003E0E3D" w:rsidRDefault="003E0E3D" w:rsidP="0052501D">
      <w:pPr>
        <w:spacing w:line="276" w:lineRule="auto"/>
        <w:ind w:firstLine="539"/>
        <w:jc w:val="both"/>
      </w:pPr>
      <w:r w:rsidRPr="003E0E3D">
        <w:t>- Утвержденные и разрабатываемые проекты планировки территории МО «Город Глазов».</w:t>
      </w:r>
    </w:p>
    <w:p w:rsidR="00A925DA" w:rsidRDefault="00A925DA" w:rsidP="005D4570">
      <w:pPr>
        <w:spacing w:line="276" w:lineRule="auto"/>
        <w:ind w:firstLine="539"/>
        <w:jc w:val="both"/>
      </w:pPr>
      <w:r w:rsidRPr="0031404C">
        <w:t xml:space="preserve">Срок реализации вносимых изменений в Генеральный план города Глазова </w:t>
      </w:r>
      <w:r w:rsidR="0031404C" w:rsidRPr="0031404C">
        <w:t xml:space="preserve">разбит на </w:t>
      </w:r>
      <w:r w:rsidR="005D4570">
        <w:t>периоды</w:t>
      </w:r>
      <w:r w:rsidR="0031404C" w:rsidRPr="0031404C">
        <w:t>:</w:t>
      </w:r>
      <w:r w:rsidR="00B410A7">
        <w:t xml:space="preserve"> 2018-2019, 2020-2022, </w:t>
      </w:r>
      <w:r w:rsidR="0031404C" w:rsidRPr="0031404C">
        <w:t>2023-2025 гг</w:t>
      </w:r>
      <w:r w:rsidRPr="0031404C">
        <w:t>.</w:t>
      </w:r>
      <w:r>
        <w:t xml:space="preserve"> </w:t>
      </w:r>
    </w:p>
    <w:p w:rsidR="00A925DA" w:rsidRDefault="008A72FA" w:rsidP="0031404C">
      <w:pPr>
        <w:spacing w:line="276" w:lineRule="auto"/>
        <w:ind w:firstLine="567"/>
        <w:jc w:val="both"/>
        <w:rPr>
          <w:bCs/>
          <w:i/>
        </w:rPr>
      </w:pPr>
      <w:r w:rsidRPr="00986047">
        <w:t xml:space="preserve">Проект генерального плана </w:t>
      </w:r>
      <w:r w:rsidR="00986047" w:rsidRPr="00986047">
        <w:t xml:space="preserve">города </w:t>
      </w:r>
      <w:r w:rsidR="0079383D">
        <w:t>Глазова</w:t>
      </w:r>
      <w:r w:rsidRPr="00986047">
        <w:rPr>
          <w:bCs/>
          <w:color w:val="000000"/>
        </w:rPr>
        <w:t xml:space="preserve"> </w:t>
      </w:r>
      <w:r w:rsidR="0019064B">
        <w:rPr>
          <w:bCs/>
          <w:color w:val="000000"/>
        </w:rPr>
        <w:t>разработан</w:t>
      </w:r>
      <w:r w:rsidR="009E2467" w:rsidRPr="00986047">
        <w:rPr>
          <w:bCs/>
          <w:color w:val="000000"/>
        </w:rPr>
        <w:t xml:space="preserve"> в соответствии с требованиями </w:t>
      </w:r>
      <w:r w:rsidR="009E2467" w:rsidRPr="00986047">
        <w:rPr>
          <w:color w:val="000000"/>
        </w:rPr>
        <w:t xml:space="preserve">нормативных правовых актов Российской Федерации и </w:t>
      </w:r>
      <w:r w:rsidR="0079383D">
        <w:rPr>
          <w:color w:val="000000"/>
        </w:rPr>
        <w:t>Удмуртской Республики</w:t>
      </w:r>
      <w:r w:rsidR="009E2467" w:rsidRPr="00986047">
        <w:rPr>
          <w:color w:val="000000"/>
        </w:rPr>
        <w:t xml:space="preserve"> в градостроительной деятельности, </w:t>
      </w:r>
      <w:r w:rsidR="00A755B1" w:rsidRPr="00986047">
        <w:rPr>
          <w:color w:val="000000"/>
        </w:rPr>
        <w:t>приведенными в таблице 1.</w:t>
      </w:r>
    </w:p>
    <w:p w:rsidR="004F6FC5" w:rsidRPr="004F6FC5" w:rsidRDefault="004F6FC5" w:rsidP="004F6FC5">
      <w:pPr>
        <w:pStyle w:val="affe"/>
        <w:spacing w:before="0" w:after="0" w:line="276" w:lineRule="auto"/>
        <w:jc w:val="right"/>
        <w:rPr>
          <w:bCs/>
          <w:i/>
        </w:rPr>
      </w:pPr>
      <w:r w:rsidRPr="002046F9">
        <w:rPr>
          <w:bCs/>
          <w:i/>
        </w:rPr>
        <w:t>Таблица</w:t>
      </w:r>
      <w:r>
        <w:rPr>
          <w:bCs/>
          <w:i/>
        </w:rPr>
        <w:t xml:space="preserve"> 1</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53"/>
      </w:tblGrid>
      <w:tr w:rsidR="00A755B1" w:rsidRPr="0031404C" w:rsidTr="00FF1F51">
        <w:trPr>
          <w:trHeight w:hRule="exact" w:val="431"/>
          <w:tblHeader/>
          <w:jc w:val="center"/>
        </w:trPr>
        <w:tc>
          <w:tcPr>
            <w:tcW w:w="3397" w:type="dxa"/>
            <w:vAlign w:val="center"/>
          </w:tcPr>
          <w:p w:rsidR="00A755B1" w:rsidRPr="0031404C" w:rsidRDefault="00A755B1" w:rsidP="00FB42E3">
            <w:pPr>
              <w:pStyle w:val="affb"/>
              <w:spacing w:line="276" w:lineRule="auto"/>
              <w:jc w:val="center"/>
              <w:rPr>
                <w:b/>
                <w:sz w:val="22"/>
                <w:szCs w:val="22"/>
              </w:rPr>
            </w:pPr>
            <w:r w:rsidRPr="0031404C">
              <w:rPr>
                <w:b/>
                <w:sz w:val="22"/>
                <w:szCs w:val="22"/>
              </w:rPr>
              <w:t>Обозначение документа</w:t>
            </w:r>
          </w:p>
        </w:tc>
        <w:tc>
          <w:tcPr>
            <w:tcW w:w="5953" w:type="dxa"/>
            <w:vAlign w:val="center"/>
          </w:tcPr>
          <w:p w:rsidR="00A755B1" w:rsidRPr="0031404C" w:rsidRDefault="00A755B1" w:rsidP="00FB42E3">
            <w:pPr>
              <w:pStyle w:val="affb"/>
              <w:spacing w:line="276" w:lineRule="auto"/>
              <w:jc w:val="center"/>
              <w:rPr>
                <w:b/>
                <w:sz w:val="22"/>
                <w:szCs w:val="22"/>
              </w:rPr>
            </w:pPr>
            <w:r w:rsidRPr="0031404C">
              <w:rPr>
                <w:b/>
                <w:sz w:val="22"/>
                <w:szCs w:val="22"/>
              </w:rPr>
              <w:t>Наименование документа</w:t>
            </w:r>
          </w:p>
        </w:tc>
      </w:tr>
      <w:tr w:rsidR="00A755B1" w:rsidRPr="0031404C" w:rsidTr="00FF1F51">
        <w:trPr>
          <w:trHeight w:hRule="exact" w:val="454"/>
          <w:jc w:val="center"/>
        </w:trPr>
        <w:tc>
          <w:tcPr>
            <w:tcW w:w="3397" w:type="dxa"/>
            <w:vAlign w:val="center"/>
          </w:tcPr>
          <w:p w:rsidR="00A755B1" w:rsidRPr="0031404C" w:rsidRDefault="00A755B1" w:rsidP="004F6FC5">
            <w:pPr>
              <w:rPr>
                <w:sz w:val="22"/>
                <w:szCs w:val="22"/>
              </w:rPr>
            </w:pPr>
            <w:r w:rsidRPr="0031404C">
              <w:rPr>
                <w:sz w:val="22"/>
                <w:szCs w:val="22"/>
              </w:rPr>
              <w:t>№190-ФЗ от 29.12.2004</w:t>
            </w:r>
          </w:p>
        </w:tc>
        <w:tc>
          <w:tcPr>
            <w:tcW w:w="5953" w:type="dxa"/>
            <w:vAlign w:val="center"/>
          </w:tcPr>
          <w:p w:rsidR="00A755B1" w:rsidRPr="0031404C" w:rsidRDefault="00A755B1" w:rsidP="004F6FC5">
            <w:pPr>
              <w:jc w:val="both"/>
              <w:rPr>
                <w:sz w:val="22"/>
                <w:szCs w:val="22"/>
              </w:rPr>
            </w:pPr>
            <w:r w:rsidRPr="0031404C">
              <w:rPr>
                <w:sz w:val="22"/>
                <w:szCs w:val="22"/>
              </w:rPr>
              <w:t>Градостроительный кодекс РФ №190-ФЗ</w:t>
            </w:r>
          </w:p>
        </w:tc>
      </w:tr>
      <w:tr w:rsidR="00A755B1" w:rsidRPr="0031404C" w:rsidTr="00FF1F51">
        <w:trPr>
          <w:trHeight w:hRule="exact" w:val="454"/>
          <w:jc w:val="center"/>
        </w:trPr>
        <w:tc>
          <w:tcPr>
            <w:tcW w:w="3397" w:type="dxa"/>
            <w:vAlign w:val="center"/>
          </w:tcPr>
          <w:p w:rsidR="00A755B1" w:rsidRPr="0031404C" w:rsidRDefault="00A755B1" w:rsidP="004F6FC5">
            <w:pPr>
              <w:rPr>
                <w:sz w:val="22"/>
                <w:szCs w:val="22"/>
              </w:rPr>
            </w:pPr>
            <w:r w:rsidRPr="0031404C">
              <w:rPr>
                <w:sz w:val="22"/>
                <w:szCs w:val="22"/>
              </w:rPr>
              <w:t>№136-ФЗ от 25.10.2001</w:t>
            </w:r>
          </w:p>
        </w:tc>
        <w:tc>
          <w:tcPr>
            <w:tcW w:w="5953" w:type="dxa"/>
            <w:vAlign w:val="center"/>
          </w:tcPr>
          <w:p w:rsidR="00A755B1" w:rsidRPr="0031404C" w:rsidRDefault="00A755B1" w:rsidP="004F6FC5">
            <w:pPr>
              <w:jc w:val="both"/>
              <w:rPr>
                <w:sz w:val="22"/>
                <w:szCs w:val="22"/>
              </w:rPr>
            </w:pPr>
            <w:r w:rsidRPr="0031404C">
              <w:rPr>
                <w:sz w:val="22"/>
                <w:szCs w:val="22"/>
              </w:rPr>
              <w:t>Земельный Кодекс РФ</w:t>
            </w:r>
          </w:p>
        </w:tc>
      </w:tr>
      <w:tr w:rsidR="00A755B1" w:rsidRPr="0031404C" w:rsidTr="00FF1F51">
        <w:trPr>
          <w:trHeight w:hRule="exact" w:val="454"/>
          <w:jc w:val="center"/>
        </w:trPr>
        <w:tc>
          <w:tcPr>
            <w:tcW w:w="3397" w:type="dxa"/>
            <w:vAlign w:val="center"/>
          </w:tcPr>
          <w:p w:rsidR="00A755B1" w:rsidRPr="0031404C" w:rsidRDefault="00A755B1" w:rsidP="004F6FC5">
            <w:pPr>
              <w:rPr>
                <w:sz w:val="22"/>
                <w:szCs w:val="22"/>
              </w:rPr>
            </w:pPr>
            <w:r w:rsidRPr="0031404C">
              <w:rPr>
                <w:sz w:val="22"/>
                <w:szCs w:val="22"/>
              </w:rPr>
              <w:t>№74-ФЗ от 03.06.2006</w:t>
            </w:r>
          </w:p>
        </w:tc>
        <w:tc>
          <w:tcPr>
            <w:tcW w:w="5953" w:type="dxa"/>
            <w:vAlign w:val="center"/>
          </w:tcPr>
          <w:p w:rsidR="00A755B1" w:rsidRPr="0031404C" w:rsidRDefault="00A755B1" w:rsidP="004F6FC5">
            <w:pPr>
              <w:jc w:val="both"/>
              <w:rPr>
                <w:sz w:val="22"/>
                <w:szCs w:val="22"/>
              </w:rPr>
            </w:pPr>
            <w:r w:rsidRPr="0031404C">
              <w:rPr>
                <w:sz w:val="22"/>
                <w:szCs w:val="22"/>
              </w:rPr>
              <w:t>Водный Кодекс РФ</w:t>
            </w:r>
          </w:p>
        </w:tc>
      </w:tr>
      <w:tr w:rsidR="00A755B1" w:rsidRPr="0031404C" w:rsidTr="00FF1F51">
        <w:trPr>
          <w:trHeight w:hRule="exact" w:val="454"/>
          <w:jc w:val="center"/>
        </w:trPr>
        <w:tc>
          <w:tcPr>
            <w:tcW w:w="3397" w:type="dxa"/>
            <w:vAlign w:val="center"/>
          </w:tcPr>
          <w:p w:rsidR="00A755B1" w:rsidRPr="0031404C" w:rsidRDefault="00A755B1" w:rsidP="004F6FC5">
            <w:pPr>
              <w:rPr>
                <w:sz w:val="22"/>
                <w:szCs w:val="22"/>
              </w:rPr>
            </w:pPr>
            <w:r w:rsidRPr="0031404C">
              <w:rPr>
                <w:sz w:val="22"/>
                <w:szCs w:val="22"/>
              </w:rPr>
              <w:t>№201-ФЗ от 04.12.2006</w:t>
            </w:r>
          </w:p>
        </w:tc>
        <w:tc>
          <w:tcPr>
            <w:tcW w:w="5953" w:type="dxa"/>
            <w:vAlign w:val="center"/>
          </w:tcPr>
          <w:p w:rsidR="00A755B1" w:rsidRPr="0031404C" w:rsidRDefault="00A755B1" w:rsidP="004F6FC5">
            <w:pPr>
              <w:jc w:val="both"/>
              <w:rPr>
                <w:sz w:val="22"/>
                <w:szCs w:val="22"/>
              </w:rPr>
            </w:pPr>
            <w:r w:rsidRPr="0031404C">
              <w:rPr>
                <w:sz w:val="22"/>
                <w:szCs w:val="22"/>
              </w:rPr>
              <w:t>Лесной Кодекс РФ</w:t>
            </w:r>
          </w:p>
        </w:tc>
      </w:tr>
      <w:tr w:rsidR="00A755B1" w:rsidRPr="0031404C" w:rsidTr="00FF1F51">
        <w:trPr>
          <w:trHeight w:val="454"/>
          <w:jc w:val="center"/>
        </w:trPr>
        <w:tc>
          <w:tcPr>
            <w:tcW w:w="3397" w:type="dxa"/>
            <w:vAlign w:val="center"/>
          </w:tcPr>
          <w:p w:rsidR="00A755B1" w:rsidRPr="0031404C" w:rsidRDefault="00A755B1" w:rsidP="004F6FC5">
            <w:pPr>
              <w:rPr>
                <w:color w:val="000000"/>
                <w:sz w:val="22"/>
                <w:szCs w:val="22"/>
              </w:rPr>
            </w:pPr>
            <w:r w:rsidRPr="0031404C">
              <w:rPr>
                <w:color w:val="000000"/>
                <w:sz w:val="22"/>
                <w:szCs w:val="22"/>
              </w:rPr>
              <w:t>Федеральный закон от 22.07.2008 № 123-Ф3</w:t>
            </w:r>
          </w:p>
        </w:tc>
        <w:tc>
          <w:tcPr>
            <w:tcW w:w="5953" w:type="dxa"/>
            <w:vAlign w:val="center"/>
          </w:tcPr>
          <w:p w:rsidR="00A755B1" w:rsidRPr="0031404C" w:rsidRDefault="00A755B1" w:rsidP="004F6FC5">
            <w:pPr>
              <w:jc w:val="both"/>
              <w:rPr>
                <w:color w:val="000000"/>
                <w:sz w:val="22"/>
                <w:szCs w:val="22"/>
              </w:rPr>
            </w:pPr>
            <w:r w:rsidRPr="0031404C">
              <w:rPr>
                <w:color w:val="000000"/>
                <w:sz w:val="22"/>
                <w:szCs w:val="22"/>
              </w:rPr>
              <w:t>«Технический регламент о требованиях пожарной безопасности»</w:t>
            </w:r>
          </w:p>
        </w:tc>
      </w:tr>
      <w:tr w:rsidR="00A755B1" w:rsidRPr="0031404C" w:rsidTr="00FF1F51">
        <w:trPr>
          <w:trHeight w:val="454"/>
          <w:jc w:val="center"/>
        </w:trPr>
        <w:tc>
          <w:tcPr>
            <w:tcW w:w="3397" w:type="dxa"/>
            <w:vAlign w:val="center"/>
          </w:tcPr>
          <w:p w:rsidR="00A755B1" w:rsidRPr="0031404C" w:rsidRDefault="00A755B1" w:rsidP="004F6FC5">
            <w:pPr>
              <w:rPr>
                <w:color w:val="000000"/>
                <w:sz w:val="22"/>
                <w:szCs w:val="22"/>
              </w:rPr>
            </w:pPr>
            <w:r w:rsidRPr="0031404C">
              <w:rPr>
                <w:sz w:val="22"/>
                <w:szCs w:val="22"/>
              </w:rPr>
              <w:t>Федеральный закон от 24.07.2007г. № 221-Ф3</w:t>
            </w:r>
          </w:p>
        </w:tc>
        <w:tc>
          <w:tcPr>
            <w:tcW w:w="5953" w:type="dxa"/>
            <w:vAlign w:val="center"/>
          </w:tcPr>
          <w:p w:rsidR="00A755B1" w:rsidRPr="0031404C" w:rsidRDefault="00A755B1" w:rsidP="004F6FC5">
            <w:pPr>
              <w:rPr>
                <w:color w:val="000000"/>
                <w:sz w:val="22"/>
                <w:szCs w:val="22"/>
              </w:rPr>
            </w:pPr>
            <w:r w:rsidRPr="0031404C">
              <w:rPr>
                <w:sz w:val="22"/>
                <w:szCs w:val="22"/>
              </w:rPr>
              <w:t xml:space="preserve"> «О государственном кадастре недвижимости»</w:t>
            </w:r>
          </w:p>
        </w:tc>
      </w:tr>
      <w:tr w:rsidR="00A755B1" w:rsidRPr="0031404C" w:rsidTr="00FF1F51">
        <w:trPr>
          <w:trHeight w:val="454"/>
          <w:jc w:val="center"/>
        </w:trPr>
        <w:tc>
          <w:tcPr>
            <w:tcW w:w="3397" w:type="dxa"/>
            <w:vAlign w:val="center"/>
          </w:tcPr>
          <w:p w:rsidR="00A755B1" w:rsidRPr="0031404C" w:rsidRDefault="00A755B1" w:rsidP="004F6FC5">
            <w:pPr>
              <w:rPr>
                <w:sz w:val="22"/>
                <w:szCs w:val="22"/>
              </w:rPr>
            </w:pPr>
            <w:r w:rsidRPr="0031404C">
              <w:rPr>
                <w:sz w:val="22"/>
                <w:szCs w:val="22"/>
                <w:shd w:val="clear" w:color="auto" w:fill="FFFFFF"/>
              </w:rPr>
              <w:t>Федеральный закон от 25.06.2002 г. №73-ФЗ</w:t>
            </w:r>
          </w:p>
        </w:tc>
        <w:tc>
          <w:tcPr>
            <w:tcW w:w="5953" w:type="dxa"/>
            <w:vAlign w:val="center"/>
          </w:tcPr>
          <w:p w:rsidR="00A755B1" w:rsidRPr="0031404C" w:rsidRDefault="00A755B1" w:rsidP="004F6FC5">
            <w:pPr>
              <w:rPr>
                <w:sz w:val="22"/>
                <w:szCs w:val="22"/>
              </w:rPr>
            </w:pPr>
            <w:r w:rsidRPr="0031404C">
              <w:rPr>
                <w:sz w:val="22"/>
                <w:szCs w:val="22"/>
                <w:shd w:val="clear" w:color="auto" w:fill="FFFFFF"/>
              </w:rPr>
              <w:t>«Об объектах культурного наследия» (памятниках истории и культуры) народов Российской Федерации»</w:t>
            </w:r>
          </w:p>
        </w:tc>
      </w:tr>
      <w:tr w:rsidR="00A755B1" w:rsidRPr="0031404C" w:rsidTr="00FF1F51">
        <w:trPr>
          <w:trHeight w:val="454"/>
          <w:jc w:val="center"/>
        </w:trPr>
        <w:tc>
          <w:tcPr>
            <w:tcW w:w="3397" w:type="dxa"/>
            <w:vAlign w:val="center"/>
          </w:tcPr>
          <w:p w:rsidR="00A755B1" w:rsidRPr="0031404C" w:rsidRDefault="00A755B1" w:rsidP="004F6FC5">
            <w:pPr>
              <w:rPr>
                <w:color w:val="000000"/>
                <w:sz w:val="22"/>
                <w:szCs w:val="22"/>
              </w:rPr>
            </w:pPr>
            <w:r w:rsidRPr="0031404C">
              <w:rPr>
                <w:color w:val="000000"/>
                <w:sz w:val="22"/>
                <w:szCs w:val="22"/>
              </w:rPr>
              <w:t>СанПиН 2.2.1/2.1.1.1200-03</w:t>
            </w:r>
          </w:p>
        </w:tc>
        <w:tc>
          <w:tcPr>
            <w:tcW w:w="5953" w:type="dxa"/>
            <w:vAlign w:val="center"/>
          </w:tcPr>
          <w:p w:rsidR="00A755B1" w:rsidRPr="0031404C" w:rsidRDefault="00A755B1" w:rsidP="004F6FC5">
            <w:pPr>
              <w:jc w:val="both"/>
              <w:rPr>
                <w:color w:val="000000"/>
                <w:sz w:val="22"/>
                <w:szCs w:val="22"/>
              </w:rPr>
            </w:pPr>
            <w:r w:rsidRPr="0031404C">
              <w:rPr>
                <w:color w:val="000000"/>
                <w:sz w:val="22"/>
                <w:szCs w:val="22"/>
              </w:rPr>
              <w:t>«Санитарно-защитные зоны и санитарная классификация предприятий, сооружений и иных объектов»</w:t>
            </w:r>
          </w:p>
        </w:tc>
      </w:tr>
      <w:tr w:rsidR="00A755B1" w:rsidRPr="0031404C" w:rsidTr="00FF1F51">
        <w:trPr>
          <w:trHeight w:val="454"/>
          <w:jc w:val="center"/>
        </w:trPr>
        <w:tc>
          <w:tcPr>
            <w:tcW w:w="3397" w:type="dxa"/>
            <w:vAlign w:val="center"/>
          </w:tcPr>
          <w:p w:rsidR="00A755B1" w:rsidRPr="0031404C" w:rsidRDefault="00A755B1" w:rsidP="004F6FC5">
            <w:pPr>
              <w:rPr>
                <w:color w:val="000000"/>
                <w:sz w:val="22"/>
                <w:szCs w:val="22"/>
              </w:rPr>
            </w:pPr>
            <w:r w:rsidRPr="0031404C">
              <w:rPr>
                <w:color w:val="000000"/>
                <w:sz w:val="22"/>
                <w:szCs w:val="22"/>
              </w:rPr>
              <w:t>СанПиН 2.1.4.1110-02</w:t>
            </w:r>
          </w:p>
        </w:tc>
        <w:tc>
          <w:tcPr>
            <w:tcW w:w="5953" w:type="dxa"/>
            <w:vAlign w:val="center"/>
          </w:tcPr>
          <w:p w:rsidR="00A755B1" w:rsidRPr="0031404C" w:rsidRDefault="00A755B1" w:rsidP="004F6FC5">
            <w:pPr>
              <w:jc w:val="both"/>
              <w:rPr>
                <w:color w:val="000000"/>
                <w:sz w:val="22"/>
                <w:szCs w:val="22"/>
              </w:rPr>
            </w:pPr>
            <w:r w:rsidRPr="0031404C">
              <w:rPr>
                <w:color w:val="000000"/>
                <w:sz w:val="22"/>
                <w:szCs w:val="22"/>
              </w:rPr>
              <w:t>«Зоны санитарной охраны источников водоснабжения и водопроводов питьевого назначения»</w:t>
            </w:r>
          </w:p>
        </w:tc>
      </w:tr>
      <w:tr w:rsidR="00A755B1" w:rsidRPr="0031404C" w:rsidTr="00FF1F51">
        <w:trPr>
          <w:trHeight w:val="454"/>
          <w:jc w:val="center"/>
        </w:trPr>
        <w:tc>
          <w:tcPr>
            <w:tcW w:w="3397" w:type="dxa"/>
            <w:vAlign w:val="center"/>
          </w:tcPr>
          <w:p w:rsidR="00A755B1" w:rsidRPr="0031404C" w:rsidRDefault="00A755B1" w:rsidP="003E0E3D">
            <w:pPr>
              <w:rPr>
                <w:color w:val="000000"/>
                <w:sz w:val="22"/>
                <w:szCs w:val="22"/>
              </w:rPr>
            </w:pPr>
            <w:r w:rsidRPr="0031404C">
              <w:rPr>
                <w:color w:val="000000"/>
                <w:sz w:val="22"/>
                <w:szCs w:val="22"/>
              </w:rPr>
              <w:t>СП 42.13330.201</w:t>
            </w:r>
            <w:r w:rsidR="003E0E3D" w:rsidRPr="0031404C">
              <w:rPr>
                <w:color w:val="000000"/>
                <w:sz w:val="22"/>
                <w:szCs w:val="22"/>
              </w:rPr>
              <w:t>6</w:t>
            </w:r>
          </w:p>
        </w:tc>
        <w:tc>
          <w:tcPr>
            <w:tcW w:w="5953" w:type="dxa"/>
            <w:vAlign w:val="center"/>
          </w:tcPr>
          <w:p w:rsidR="00A755B1" w:rsidRPr="0031404C" w:rsidRDefault="00A755B1" w:rsidP="004F6FC5">
            <w:pPr>
              <w:jc w:val="both"/>
              <w:rPr>
                <w:color w:val="000000"/>
                <w:sz w:val="22"/>
                <w:szCs w:val="22"/>
              </w:rPr>
            </w:pPr>
            <w:r w:rsidRPr="0031404C">
              <w:rPr>
                <w:color w:val="000000"/>
                <w:sz w:val="22"/>
                <w:szCs w:val="22"/>
              </w:rPr>
              <w:t>«Свод правил. Градостроительство. Планировка и застройка городских и сельских поселений. Актуализированная редакция СНиП 2.07.01-89*»</w:t>
            </w:r>
          </w:p>
        </w:tc>
      </w:tr>
      <w:tr w:rsidR="00A755B1" w:rsidRPr="0031404C" w:rsidTr="00FF1F51">
        <w:trPr>
          <w:trHeight w:val="454"/>
          <w:jc w:val="center"/>
        </w:trPr>
        <w:tc>
          <w:tcPr>
            <w:tcW w:w="3397" w:type="dxa"/>
            <w:vAlign w:val="center"/>
          </w:tcPr>
          <w:p w:rsidR="00A755B1" w:rsidRPr="0031404C" w:rsidRDefault="00A755B1" w:rsidP="004F6FC5">
            <w:pPr>
              <w:autoSpaceDE w:val="0"/>
              <w:autoSpaceDN w:val="0"/>
              <w:adjustRightInd w:val="0"/>
              <w:rPr>
                <w:color w:val="000000"/>
                <w:sz w:val="22"/>
                <w:szCs w:val="22"/>
              </w:rPr>
            </w:pPr>
            <w:r w:rsidRPr="0031404C">
              <w:rPr>
                <w:color w:val="000000"/>
                <w:sz w:val="22"/>
                <w:szCs w:val="22"/>
              </w:rPr>
              <w:t xml:space="preserve">СП 20131.13330.2012 </w:t>
            </w:r>
          </w:p>
        </w:tc>
        <w:tc>
          <w:tcPr>
            <w:tcW w:w="5953" w:type="dxa"/>
            <w:vAlign w:val="center"/>
          </w:tcPr>
          <w:p w:rsidR="00A755B1" w:rsidRPr="0031404C" w:rsidRDefault="00A755B1" w:rsidP="004F6FC5">
            <w:pPr>
              <w:jc w:val="both"/>
              <w:rPr>
                <w:color w:val="000000"/>
                <w:sz w:val="22"/>
                <w:szCs w:val="22"/>
              </w:rPr>
            </w:pPr>
            <w:r w:rsidRPr="0031404C">
              <w:rPr>
                <w:color w:val="000000"/>
                <w:sz w:val="22"/>
                <w:szCs w:val="22"/>
              </w:rPr>
              <w:t>«Свод правил. Строительная климатология. Актуализированная редакция СНиП 23-01-99*»</w:t>
            </w:r>
          </w:p>
        </w:tc>
      </w:tr>
      <w:tr w:rsidR="00A755B1" w:rsidRPr="0031404C" w:rsidTr="00FF1F51">
        <w:trPr>
          <w:trHeight w:val="632"/>
          <w:jc w:val="center"/>
        </w:trPr>
        <w:tc>
          <w:tcPr>
            <w:tcW w:w="3397" w:type="dxa"/>
            <w:vAlign w:val="center"/>
          </w:tcPr>
          <w:p w:rsidR="00A755B1" w:rsidRPr="0031404C" w:rsidRDefault="00A755B1" w:rsidP="004F6FC5">
            <w:pPr>
              <w:rPr>
                <w:color w:val="000000"/>
                <w:sz w:val="22"/>
                <w:szCs w:val="22"/>
              </w:rPr>
            </w:pPr>
            <w:r w:rsidRPr="0031404C">
              <w:rPr>
                <w:color w:val="000000"/>
                <w:sz w:val="22"/>
                <w:szCs w:val="22"/>
              </w:rPr>
              <w:t xml:space="preserve">РДС 30-201-98 </w:t>
            </w:r>
          </w:p>
        </w:tc>
        <w:tc>
          <w:tcPr>
            <w:tcW w:w="5953" w:type="dxa"/>
            <w:vAlign w:val="center"/>
          </w:tcPr>
          <w:p w:rsidR="00A755B1" w:rsidRPr="0031404C" w:rsidRDefault="00A755B1" w:rsidP="004F6FC5">
            <w:pPr>
              <w:jc w:val="both"/>
              <w:rPr>
                <w:color w:val="000000"/>
                <w:sz w:val="22"/>
                <w:szCs w:val="22"/>
              </w:rPr>
            </w:pPr>
            <w:r w:rsidRPr="0031404C">
              <w:rPr>
                <w:color w:val="000000"/>
                <w:sz w:val="22"/>
                <w:szCs w:val="22"/>
              </w:rPr>
              <w:t>«Инструкция о порядке проектирования и установления красных линий в городах и других поселениях Российской Федерации»</w:t>
            </w:r>
          </w:p>
        </w:tc>
      </w:tr>
      <w:tr w:rsidR="00A755B1" w:rsidRPr="0031404C" w:rsidTr="00FF1F51">
        <w:trPr>
          <w:trHeight w:val="454"/>
          <w:jc w:val="center"/>
        </w:trPr>
        <w:tc>
          <w:tcPr>
            <w:tcW w:w="3397" w:type="dxa"/>
            <w:vAlign w:val="center"/>
          </w:tcPr>
          <w:p w:rsidR="00A755B1" w:rsidRPr="0031404C" w:rsidRDefault="00A755B1" w:rsidP="004F6FC5">
            <w:pPr>
              <w:autoSpaceDE w:val="0"/>
              <w:autoSpaceDN w:val="0"/>
              <w:adjustRightInd w:val="0"/>
              <w:rPr>
                <w:color w:val="000000"/>
                <w:sz w:val="22"/>
                <w:szCs w:val="22"/>
              </w:rPr>
            </w:pPr>
            <w:r w:rsidRPr="0031404C">
              <w:rPr>
                <w:color w:val="000000"/>
                <w:sz w:val="22"/>
                <w:szCs w:val="22"/>
              </w:rPr>
              <w:lastRenderedPageBreak/>
              <w:t xml:space="preserve">ПУЭ </w:t>
            </w:r>
          </w:p>
        </w:tc>
        <w:tc>
          <w:tcPr>
            <w:tcW w:w="5953" w:type="dxa"/>
            <w:vAlign w:val="center"/>
          </w:tcPr>
          <w:p w:rsidR="00A755B1" w:rsidRPr="0031404C" w:rsidRDefault="00A755B1" w:rsidP="004F6FC5">
            <w:pPr>
              <w:jc w:val="both"/>
              <w:rPr>
                <w:color w:val="000000"/>
                <w:sz w:val="22"/>
                <w:szCs w:val="22"/>
              </w:rPr>
            </w:pPr>
            <w:r w:rsidRPr="0031404C">
              <w:rPr>
                <w:color w:val="000000"/>
                <w:sz w:val="22"/>
                <w:szCs w:val="22"/>
              </w:rPr>
              <w:t>«Правила устройства электроустановок»</w:t>
            </w:r>
          </w:p>
        </w:tc>
      </w:tr>
      <w:tr w:rsidR="00A755B1" w:rsidRPr="0031404C" w:rsidTr="00FF1F51">
        <w:trPr>
          <w:trHeight w:val="454"/>
          <w:jc w:val="center"/>
        </w:trPr>
        <w:tc>
          <w:tcPr>
            <w:tcW w:w="3397" w:type="dxa"/>
            <w:vAlign w:val="center"/>
          </w:tcPr>
          <w:p w:rsidR="00A755B1" w:rsidRPr="0031404C" w:rsidRDefault="00A755B1" w:rsidP="004F6FC5">
            <w:pPr>
              <w:autoSpaceDE w:val="0"/>
              <w:autoSpaceDN w:val="0"/>
              <w:adjustRightInd w:val="0"/>
              <w:rPr>
                <w:color w:val="000000"/>
                <w:sz w:val="22"/>
                <w:szCs w:val="22"/>
              </w:rPr>
            </w:pPr>
            <w:r w:rsidRPr="0031404C">
              <w:rPr>
                <w:color w:val="000000"/>
                <w:sz w:val="22"/>
                <w:szCs w:val="22"/>
              </w:rPr>
              <w:t xml:space="preserve">СП 113.13330.2012 </w:t>
            </w:r>
          </w:p>
        </w:tc>
        <w:tc>
          <w:tcPr>
            <w:tcW w:w="5953" w:type="dxa"/>
            <w:vAlign w:val="center"/>
          </w:tcPr>
          <w:p w:rsidR="00A755B1" w:rsidRPr="0031404C" w:rsidRDefault="00A755B1" w:rsidP="004F6FC5">
            <w:pPr>
              <w:jc w:val="both"/>
              <w:rPr>
                <w:color w:val="000000"/>
                <w:sz w:val="22"/>
                <w:szCs w:val="22"/>
              </w:rPr>
            </w:pPr>
            <w:r w:rsidRPr="0031404C">
              <w:rPr>
                <w:color w:val="000000"/>
                <w:sz w:val="22"/>
                <w:szCs w:val="22"/>
              </w:rPr>
              <w:t>«Свод правил. Стоянки автомобилей. Актуализированная редакция СНиП21-02-99*»</w:t>
            </w:r>
          </w:p>
        </w:tc>
      </w:tr>
      <w:tr w:rsidR="00A755B1" w:rsidRPr="0031404C" w:rsidTr="00FF1F51">
        <w:trPr>
          <w:trHeight w:val="454"/>
          <w:jc w:val="center"/>
        </w:trPr>
        <w:tc>
          <w:tcPr>
            <w:tcW w:w="3397" w:type="dxa"/>
            <w:vAlign w:val="center"/>
          </w:tcPr>
          <w:p w:rsidR="00A755B1" w:rsidRPr="0031404C" w:rsidRDefault="00A755B1" w:rsidP="004F6FC5">
            <w:pPr>
              <w:autoSpaceDE w:val="0"/>
              <w:autoSpaceDN w:val="0"/>
              <w:adjustRightInd w:val="0"/>
              <w:rPr>
                <w:color w:val="000000"/>
                <w:sz w:val="22"/>
                <w:szCs w:val="22"/>
              </w:rPr>
            </w:pPr>
            <w:r w:rsidRPr="0031404C">
              <w:rPr>
                <w:color w:val="000000"/>
                <w:sz w:val="22"/>
                <w:szCs w:val="22"/>
              </w:rPr>
              <w:t xml:space="preserve">СП 62.13330.2011 </w:t>
            </w:r>
          </w:p>
        </w:tc>
        <w:tc>
          <w:tcPr>
            <w:tcW w:w="5953" w:type="dxa"/>
            <w:vAlign w:val="center"/>
          </w:tcPr>
          <w:p w:rsidR="00A755B1" w:rsidRPr="0031404C" w:rsidRDefault="00A755B1" w:rsidP="004F6FC5">
            <w:pPr>
              <w:jc w:val="both"/>
              <w:rPr>
                <w:color w:val="000000"/>
                <w:sz w:val="22"/>
                <w:szCs w:val="22"/>
              </w:rPr>
            </w:pPr>
            <w:r w:rsidRPr="0031404C">
              <w:rPr>
                <w:color w:val="000000"/>
                <w:sz w:val="22"/>
                <w:szCs w:val="22"/>
              </w:rPr>
              <w:t>«Свод правил. Газораспределительные системы. Актуализированная редакция СНиП 42-01-2002»</w:t>
            </w:r>
          </w:p>
        </w:tc>
      </w:tr>
      <w:tr w:rsidR="00A755B1" w:rsidRPr="0031404C" w:rsidTr="00FF1F51">
        <w:trPr>
          <w:trHeight w:val="454"/>
          <w:jc w:val="center"/>
        </w:trPr>
        <w:tc>
          <w:tcPr>
            <w:tcW w:w="3397" w:type="dxa"/>
            <w:vAlign w:val="center"/>
          </w:tcPr>
          <w:p w:rsidR="00A755B1" w:rsidRPr="0031404C" w:rsidRDefault="00A755B1" w:rsidP="004F6FC5">
            <w:pPr>
              <w:autoSpaceDE w:val="0"/>
              <w:autoSpaceDN w:val="0"/>
              <w:adjustRightInd w:val="0"/>
              <w:rPr>
                <w:color w:val="000000"/>
                <w:sz w:val="22"/>
                <w:szCs w:val="22"/>
              </w:rPr>
            </w:pPr>
            <w:r w:rsidRPr="0031404C">
              <w:rPr>
                <w:color w:val="000000"/>
                <w:sz w:val="22"/>
                <w:szCs w:val="22"/>
              </w:rPr>
              <w:t xml:space="preserve">СП 31.13330.2012 </w:t>
            </w:r>
          </w:p>
        </w:tc>
        <w:tc>
          <w:tcPr>
            <w:tcW w:w="5953" w:type="dxa"/>
            <w:vAlign w:val="center"/>
          </w:tcPr>
          <w:p w:rsidR="00A755B1" w:rsidRPr="0031404C" w:rsidRDefault="00A755B1" w:rsidP="004F6FC5">
            <w:pPr>
              <w:autoSpaceDE w:val="0"/>
              <w:autoSpaceDN w:val="0"/>
              <w:adjustRightInd w:val="0"/>
              <w:jc w:val="both"/>
              <w:rPr>
                <w:color w:val="000000"/>
                <w:sz w:val="22"/>
                <w:szCs w:val="22"/>
              </w:rPr>
            </w:pPr>
            <w:r w:rsidRPr="0031404C">
              <w:rPr>
                <w:color w:val="000000"/>
                <w:sz w:val="22"/>
                <w:szCs w:val="22"/>
              </w:rPr>
              <w:t>«Свод правил. Водоснабжение. Наружные сети и сооружения. Актуализированная редакция 2.04.02-84*»</w:t>
            </w:r>
          </w:p>
        </w:tc>
      </w:tr>
      <w:tr w:rsidR="00A755B1" w:rsidRPr="0031404C" w:rsidTr="00FF1F51">
        <w:trPr>
          <w:trHeight w:val="454"/>
          <w:jc w:val="center"/>
        </w:trPr>
        <w:tc>
          <w:tcPr>
            <w:tcW w:w="3397" w:type="dxa"/>
            <w:vAlign w:val="center"/>
          </w:tcPr>
          <w:p w:rsidR="00A755B1" w:rsidRPr="0031404C" w:rsidRDefault="00A755B1" w:rsidP="004F6FC5">
            <w:pPr>
              <w:autoSpaceDE w:val="0"/>
              <w:autoSpaceDN w:val="0"/>
              <w:adjustRightInd w:val="0"/>
              <w:rPr>
                <w:color w:val="000000"/>
                <w:sz w:val="22"/>
                <w:szCs w:val="22"/>
              </w:rPr>
            </w:pPr>
            <w:r w:rsidRPr="0031404C">
              <w:rPr>
                <w:color w:val="000000"/>
                <w:sz w:val="22"/>
                <w:szCs w:val="22"/>
              </w:rPr>
              <w:t>СП 11-112-2001</w:t>
            </w:r>
          </w:p>
        </w:tc>
        <w:tc>
          <w:tcPr>
            <w:tcW w:w="5953" w:type="dxa"/>
            <w:vAlign w:val="center"/>
          </w:tcPr>
          <w:p w:rsidR="00A755B1" w:rsidRPr="0031404C" w:rsidRDefault="00A755B1" w:rsidP="004F6FC5">
            <w:pPr>
              <w:autoSpaceDE w:val="0"/>
              <w:autoSpaceDN w:val="0"/>
              <w:adjustRightInd w:val="0"/>
              <w:jc w:val="both"/>
              <w:rPr>
                <w:color w:val="000000"/>
                <w:sz w:val="22"/>
                <w:szCs w:val="22"/>
              </w:rPr>
            </w:pPr>
            <w:r w:rsidRPr="0031404C">
              <w:rPr>
                <w:color w:val="000000"/>
                <w:sz w:val="22"/>
                <w:szCs w:val="22"/>
              </w:rPr>
              <w:t>«Порядок разработки и состава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tc>
      </w:tr>
      <w:tr w:rsidR="00A755B1" w:rsidRPr="0031404C" w:rsidTr="00FF1F51">
        <w:trPr>
          <w:trHeight w:val="454"/>
          <w:jc w:val="center"/>
        </w:trPr>
        <w:tc>
          <w:tcPr>
            <w:tcW w:w="3397" w:type="dxa"/>
            <w:vAlign w:val="center"/>
          </w:tcPr>
          <w:p w:rsidR="00051475" w:rsidRPr="0031404C" w:rsidRDefault="00051475" w:rsidP="00051475">
            <w:pPr>
              <w:pStyle w:val="aff1"/>
              <w:spacing w:before="0" w:beforeAutospacing="0" w:after="0" w:afterAutospacing="0"/>
              <w:rPr>
                <w:sz w:val="22"/>
                <w:szCs w:val="22"/>
              </w:rPr>
            </w:pPr>
            <w:r w:rsidRPr="0031404C">
              <w:rPr>
                <w:sz w:val="22"/>
                <w:szCs w:val="22"/>
              </w:rPr>
              <w:t>Приказ Минтранса РФ от</w:t>
            </w:r>
          </w:p>
          <w:p w:rsidR="00051475" w:rsidRPr="0031404C" w:rsidRDefault="00FF1F51" w:rsidP="00051475">
            <w:pPr>
              <w:pStyle w:val="aff1"/>
              <w:spacing w:before="0" w:beforeAutospacing="0" w:after="0" w:afterAutospacing="0"/>
              <w:rPr>
                <w:sz w:val="22"/>
                <w:szCs w:val="22"/>
              </w:rPr>
            </w:pPr>
            <w:r w:rsidRPr="0031404C">
              <w:rPr>
                <w:sz w:val="22"/>
                <w:szCs w:val="22"/>
              </w:rPr>
              <w:t>13.01.2010 N</w:t>
            </w:r>
            <w:r w:rsidR="00051475" w:rsidRPr="0031404C">
              <w:rPr>
                <w:sz w:val="22"/>
                <w:szCs w:val="22"/>
              </w:rPr>
              <w:t>4</w:t>
            </w:r>
            <w:r w:rsidRPr="0031404C">
              <w:rPr>
                <w:sz w:val="22"/>
                <w:szCs w:val="22"/>
              </w:rPr>
              <w:t xml:space="preserve"> </w:t>
            </w:r>
            <w:r w:rsidR="00051475" w:rsidRPr="0031404C">
              <w:rPr>
                <w:sz w:val="22"/>
                <w:szCs w:val="22"/>
              </w:rPr>
              <w:t>"Об установлении и</w:t>
            </w:r>
            <w:r w:rsidRPr="0031404C">
              <w:rPr>
                <w:sz w:val="22"/>
                <w:szCs w:val="22"/>
              </w:rPr>
              <w:t xml:space="preserve"> и</w:t>
            </w:r>
            <w:r w:rsidR="00051475" w:rsidRPr="0031404C">
              <w:rPr>
                <w:sz w:val="22"/>
                <w:szCs w:val="22"/>
              </w:rPr>
              <w:t>спользовании придорожных полос</w:t>
            </w:r>
            <w:r w:rsidRPr="0031404C">
              <w:rPr>
                <w:sz w:val="22"/>
                <w:szCs w:val="22"/>
              </w:rPr>
              <w:t xml:space="preserve"> </w:t>
            </w:r>
            <w:r w:rsidR="00051475" w:rsidRPr="0031404C">
              <w:rPr>
                <w:sz w:val="22"/>
                <w:szCs w:val="22"/>
              </w:rPr>
              <w:t>автомобильных дорог</w:t>
            </w:r>
          </w:p>
          <w:p w:rsidR="00A755B1" w:rsidRPr="0031404C" w:rsidRDefault="00051475" w:rsidP="0031404C">
            <w:pPr>
              <w:pStyle w:val="aff1"/>
              <w:spacing w:before="0" w:beforeAutospacing="0" w:after="0" w:afterAutospacing="0"/>
              <w:rPr>
                <w:color w:val="000000"/>
                <w:sz w:val="22"/>
                <w:szCs w:val="22"/>
              </w:rPr>
            </w:pPr>
            <w:proofErr w:type="gramStart"/>
            <w:r w:rsidRPr="0031404C">
              <w:rPr>
                <w:sz w:val="22"/>
                <w:szCs w:val="22"/>
              </w:rPr>
              <w:t>федерального</w:t>
            </w:r>
            <w:proofErr w:type="gramEnd"/>
            <w:r w:rsidRPr="0031404C">
              <w:rPr>
                <w:sz w:val="22"/>
                <w:szCs w:val="22"/>
              </w:rPr>
              <w:t xml:space="preserve"> значения" (Зарегистрировано в Минюсте РФ 22.04.2010 N16968)</w:t>
            </w:r>
          </w:p>
        </w:tc>
        <w:tc>
          <w:tcPr>
            <w:tcW w:w="5953" w:type="dxa"/>
            <w:vAlign w:val="center"/>
          </w:tcPr>
          <w:p w:rsidR="00A755B1" w:rsidRPr="0031404C" w:rsidRDefault="00051475" w:rsidP="004F6FC5">
            <w:pPr>
              <w:autoSpaceDE w:val="0"/>
              <w:autoSpaceDN w:val="0"/>
              <w:adjustRightInd w:val="0"/>
              <w:jc w:val="both"/>
              <w:rPr>
                <w:color w:val="000000"/>
                <w:sz w:val="22"/>
                <w:szCs w:val="22"/>
              </w:rPr>
            </w:pPr>
            <w:r w:rsidRPr="0031404C">
              <w:rPr>
                <w:color w:val="000000"/>
                <w:sz w:val="22"/>
                <w:szCs w:val="22"/>
              </w:rPr>
              <w:t>«Об установлении и использовании придорожных полос автомобильных дорог федерального значения» (вместе с «Порядком установления и использования придорожных полос автомобильных дорог федерального значения»)</w:t>
            </w:r>
          </w:p>
        </w:tc>
      </w:tr>
      <w:tr w:rsidR="00A755B1" w:rsidRPr="0031404C" w:rsidTr="00FF1F51">
        <w:trPr>
          <w:trHeight w:val="454"/>
          <w:jc w:val="center"/>
        </w:trPr>
        <w:tc>
          <w:tcPr>
            <w:tcW w:w="3397" w:type="dxa"/>
            <w:vAlign w:val="center"/>
          </w:tcPr>
          <w:p w:rsidR="00A755B1" w:rsidRPr="0031404C" w:rsidRDefault="00A755B1" w:rsidP="004F6FC5">
            <w:pPr>
              <w:autoSpaceDE w:val="0"/>
              <w:autoSpaceDN w:val="0"/>
              <w:adjustRightInd w:val="0"/>
              <w:rPr>
                <w:sz w:val="22"/>
                <w:szCs w:val="22"/>
              </w:rPr>
            </w:pPr>
            <w:r w:rsidRPr="0031404C">
              <w:rPr>
                <w:sz w:val="22"/>
                <w:szCs w:val="22"/>
              </w:rPr>
              <w:t>Постановление Правительства РФ от 20.11.2000 г. № 878</w:t>
            </w:r>
          </w:p>
        </w:tc>
        <w:tc>
          <w:tcPr>
            <w:tcW w:w="5953" w:type="dxa"/>
            <w:vAlign w:val="center"/>
          </w:tcPr>
          <w:p w:rsidR="00A755B1" w:rsidRPr="0031404C" w:rsidRDefault="00A755B1" w:rsidP="004F6FC5">
            <w:pPr>
              <w:autoSpaceDE w:val="0"/>
              <w:autoSpaceDN w:val="0"/>
              <w:adjustRightInd w:val="0"/>
              <w:jc w:val="both"/>
              <w:rPr>
                <w:sz w:val="22"/>
                <w:szCs w:val="22"/>
              </w:rPr>
            </w:pPr>
            <w:r w:rsidRPr="0031404C">
              <w:rPr>
                <w:sz w:val="22"/>
                <w:szCs w:val="22"/>
              </w:rPr>
              <w:t>«Правила охраны газораспределительных сетей»</w:t>
            </w:r>
          </w:p>
        </w:tc>
      </w:tr>
      <w:tr w:rsidR="00A755B1" w:rsidRPr="0031404C" w:rsidTr="00FF1F51">
        <w:trPr>
          <w:trHeight w:val="454"/>
          <w:jc w:val="center"/>
        </w:trPr>
        <w:tc>
          <w:tcPr>
            <w:tcW w:w="3397" w:type="dxa"/>
            <w:vAlign w:val="center"/>
          </w:tcPr>
          <w:p w:rsidR="00A755B1" w:rsidRPr="0031404C" w:rsidRDefault="00A755B1" w:rsidP="004F6FC5">
            <w:pPr>
              <w:autoSpaceDE w:val="0"/>
              <w:autoSpaceDN w:val="0"/>
              <w:adjustRightInd w:val="0"/>
              <w:rPr>
                <w:sz w:val="22"/>
                <w:szCs w:val="22"/>
              </w:rPr>
            </w:pPr>
            <w:r w:rsidRPr="0031404C">
              <w:rPr>
                <w:sz w:val="22"/>
                <w:szCs w:val="22"/>
              </w:rPr>
              <w:t>Постановление Правительства РФ от 24.02.2009 г. №160</w:t>
            </w:r>
          </w:p>
        </w:tc>
        <w:tc>
          <w:tcPr>
            <w:tcW w:w="5953" w:type="dxa"/>
            <w:vAlign w:val="center"/>
          </w:tcPr>
          <w:p w:rsidR="00A755B1" w:rsidRPr="0031404C" w:rsidRDefault="00A755B1" w:rsidP="004F6FC5">
            <w:pPr>
              <w:jc w:val="both"/>
              <w:rPr>
                <w:sz w:val="22"/>
                <w:szCs w:val="22"/>
              </w:rPr>
            </w:pPr>
            <w:r w:rsidRPr="0031404C">
              <w:rPr>
                <w:sz w:val="22"/>
                <w:szCs w:val="22"/>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3E0E3D" w:rsidRPr="0031404C" w:rsidTr="00FF1F51">
        <w:trPr>
          <w:trHeight w:val="454"/>
          <w:jc w:val="center"/>
        </w:trPr>
        <w:tc>
          <w:tcPr>
            <w:tcW w:w="3397" w:type="dxa"/>
            <w:vAlign w:val="center"/>
          </w:tcPr>
          <w:p w:rsidR="003E0E3D" w:rsidRPr="0031404C" w:rsidRDefault="003E0E3D" w:rsidP="00990253">
            <w:pPr>
              <w:autoSpaceDE w:val="0"/>
              <w:autoSpaceDN w:val="0"/>
              <w:adjustRightInd w:val="0"/>
              <w:rPr>
                <w:sz w:val="22"/>
                <w:szCs w:val="22"/>
              </w:rPr>
            </w:pPr>
            <w:r w:rsidRPr="0031404C">
              <w:rPr>
                <w:sz w:val="22"/>
                <w:szCs w:val="22"/>
              </w:rPr>
              <w:t>Приказ Минэкономразвития России от 0</w:t>
            </w:r>
            <w:r w:rsidR="005D4570">
              <w:rPr>
                <w:sz w:val="22"/>
                <w:szCs w:val="22"/>
              </w:rPr>
              <w:t>9.01.2018 №10</w:t>
            </w:r>
          </w:p>
        </w:tc>
        <w:tc>
          <w:tcPr>
            <w:tcW w:w="5953" w:type="dxa"/>
            <w:vAlign w:val="center"/>
          </w:tcPr>
          <w:p w:rsidR="003E0E3D" w:rsidRPr="0031404C" w:rsidRDefault="003E0E3D" w:rsidP="005D4570">
            <w:pPr>
              <w:jc w:val="both"/>
              <w:rPr>
                <w:sz w:val="22"/>
                <w:szCs w:val="22"/>
              </w:rPr>
            </w:pPr>
            <w:r w:rsidRPr="0031404C">
              <w:rPr>
                <w:sz w:val="22"/>
                <w:szCs w:val="22"/>
              </w:rPr>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005D4570">
              <w:rPr>
                <w:sz w:val="22"/>
                <w:szCs w:val="22"/>
              </w:rPr>
              <w:t xml:space="preserve"> и о признании утратившим силу приказа Минэкономразвития России от 07.12.2016г. №793</w:t>
            </w:r>
            <w:r w:rsidR="00990253" w:rsidRPr="0031404C">
              <w:rPr>
                <w:sz w:val="22"/>
                <w:szCs w:val="22"/>
              </w:rPr>
              <w:t>»</w:t>
            </w:r>
          </w:p>
        </w:tc>
      </w:tr>
      <w:tr w:rsidR="00B46BC5" w:rsidRPr="0031404C" w:rsidTr="00FF1F51">
        <w:trPr>
          <w:trHeight w:val="454"/>
          <w:jc w:val="center"/>
        </w:trPr>
        <w:tc>
          <w:tcPr>
            <w:tcW w:w="3397" w:type="dxa"/>
            <w:vAlign w:val="center"/>
          </w:tcPr>
          <w:p w:rsidR="00B46BC5" w:rsidRPr="005D4570" w:rsidRDefault="005D4570" w:rsidP="00990253">
            <w:pPr>
              <w:pStyle w:val="af1"/>
              <w:rPr>
                <w:rFonts w:ascii="Times New Roman" w:hAnsi="Times New Roman"/>
                <w:szCs w:val="22"/>
              </w:rPr>
            </w:pPr>
            <w:r w:rsidRPr="005D4570">
              <w:rPr>
                <w:rFonts w:ascii="Times New Roman" w:hAnsi="Times New Roman"/>
                <w:szCs w:val="22"/>
              </w:rPr>
              <w:t>Закон УР от 12 ноября 2004 г. №</w:t>
            </w:r>
            <w:r w:rsidR="00B46BC5" w:rsidRPr="005D4570">
              <w:rPr>
                <w:rFonts w:ascii="Times New Roman" w:hAnsi="Times New Roman"/>
                <w:szCs w:val="22"/>
              </w:rPr>
              <w:t>56-РЗ</w:t>
            </w:r>
          </w:p>
        </w:tc>
        <w:tc>
          <w:tcPr>
            <w:tcW w:w="5953" w:type="dxa"/>
            <w:vAlign w:val="center"/>
          </w:tcPr>
          <w:p w:rsidR="00B46BC5" w:rsidRPr="0031404C" w:rsidRDefault="00990253" w:rsidP="005D4570">
            <w:pPr>
              <w:pStyle w:val="af1"/>
              <w:jc w:val="both"/>
              <w:rPr>
                <w:rFonts w:ascii="Times New Roman" w:hAnsi="Times New Roman"/>
                <w:szCs w:val="22"/>
              </w:rPr>
            </w:pPr>
            <w:r w:rsidRPr="0031404C">
              <w:rPr>
                <w:szCs w:val="22"/>
              </w:rPr>
              <w:t>«</w:t>
            </w:r>
            <w:r w:rsidR="00B46BC5" w:rsidRPr="0031404C">
              <w:rPr>
                <w:rFonts w:ascii="Times New Roman" w:hAnsi="Times New Roman"/>
                <w:szCs w:val="22"/>
              </w:rPr>
              <w:t>Об установлении границы муниципального образования и наделении соответствующим статусом муниципального образования на территории города Глазова Удмуртской Республики</w:t>
            </w:r>
            <w:r w:rsidRPr="0031404C">
              <w:rPr>
                <w:szCs w:val="22"/>
              </w:rPr>
              <w:t>»</w:t>
            </w:r>
          </w:p>
        </w:tc>
      </w:tr>
      <w:tr w:rsidR="00990253" w:rsidRPr="0031404C" w:rsidTr="00FF1F51">
        <w:trPr>
          <w:trHeight w:val="454"/>
          <w:jc w:val="center"/>
        </w:trPr>
        <w:tc>
          <w:tcPr>
            <w:tcW w:w="3397" w:type="dxa"/>
            <w:vAlign w:val="center"/>
          </w:tcPr>
          <w:p w:rsidR="00990253" w:rsidRPr="005D4570" w:rsidRDefault="00990253" w:rsidP="00990253">
            <w:pPr>
              <w:pStyle w:val="af1"/>
              <w:rPr>
                <w:rFonts w:ascii="Times New Roman" w:hAnsi="Times New Roman"/>
                <w:szCs w:val="22"/>
              </w:rPr>
            </w:pPr>
            <w:r w:rsidRPr="005D4570">
              <w:rPr>
                <w:rFonts w:ascii="Times New Roman" w:hAnsi="Times New Roman"/>
                <w:szCs w:val="22"/>
              </w:rPr>
              <w:t xml:space="preserve">Закон УР от </w:t>
            </w:r>
            <w:r>
              <w:rPr>
                <w:rFonts w:ascii="Times New Roman" w:hAnsi="Times New Roman"/>
                <w:szCs w:val="22"/>
              </w:rPr>
              <w:t>06 марта</w:t>
            </w:r>
            <w:r w:rsidRPr="005D4570">
              <w:rPr>
                <w:rFonts w:ascii="Times New Roman" w:hAnsi="Times New Roman"/>
                <w:szCs w:val="22"/>
              </w:rPr>
              <w:t xml:space="preserve"> 20</w:t>
            </w:r>
            <w:r>
              <w:rPr>
                <w:rFonts w:ascii="Times New Roman" w:hAnsi="Times New Roman"/>
                <w:szCs w:val="22"/>
              </w:rPr>
              <w:t>1</w:t>
            </w:r>
            <w:r w:rsidRPr="005D4570">
              <w:rPr>
                <w:rFonts w:ascii="Times New Roman" w:hAnsi="Times New Roman"/>
                <w:szCs w:val="22"/>
              </w:rPr>
              <w:t>4 г. №</w:t>
            </w:r>
            <w:r>
              <w:rPr>
                <w:rFonts w:ascii="Times New Roman" w:hAnsi="Times New Roman"/>
                <w:szCs w:val="22"/>
              </w:rPr>
              <w:t>3</w:t>
            </w:r>
            <w:r w:rsidRPr="005D4570">
              <w:rPr>
                <w:rFonts w:ascii="Times New Roman" w:hAnsi="Times New Roman"/>
                <w:szCs w:val="22"/>
              </w:rPr>
              <w:t>-РЗ</w:t>
            </w:r>
          </w:p>
        </w:tc>
        <w:tc>
          <w:tcPr>
            <w:tcW w:w="5953" w:type="dxa"/>
            <w:vAlign w:val="center"/>
          </w:tcPr>
          <w:p w:rsidR="00990253" w:rsidRPr="0031404C" w:rsidRDefault="00990253" w:rsidP="00990253">
            <w:pPr>
              <w:pStyle w:val="af1"/>
              <w:jc w:val="both"/>
              <w:rPr>
                <w:rFonts w:ascii="Times New Roman" w:hAnsi="Times New Roman"/>
                <w:szCs w:val="22"/>
              </w:rPr>
            </w:pPr>
            <w:r w:rsidRPr="0031404C">
              <w:rPr>
                <w:szCs w:val="22"/>
              </w:rPr>
              <w:t>«</w:t>
            </w:r>
            <w:r>
              <w:rPr>
                <w:rFonts w:ascii="Times New Roman" w:hAnsi="Times New Roman"/>
                <w:szCs w:val="22"/>
              </w:rPr>
              <w:t>О</w:t>
            </w:r>
            <w:r w:rsidRPr="00990253">
              <w:rPr>
                <w:rFonts w:ascii="Times New Roman" w:hAnsi="Times New Roman"/>
                <w:szCs w:val="22"/>
              </w:rPr>
              <w:t xml:space="preserve"> градостроительной деятельности в </w:t>
            </w:r>
            <w:r>
              <w:rPr>
                <w:rFonts w:ascii="Times New Roman" w:hAnsi="Times New Roman"/>
                <w:szCs w:val="22"/>
              </w:rPr>
              <w:t>У</w:t>
            </w:r>
            <w:r w:rsidRPr="00990253">
              <w:rPr>
                <w:rFonts w:ascii="Times New Roman" w:hAnsi="Times New Roman"/>
                <w:szCs w:val="22"/>
              </w:rPr>
              <w:t xml:space="preserve">дмуртской </w:t>
            </w:r>
            <w:r>
              <w:rPr>
                <w:rFonts w:ascii="Times New Roman" w:hAnsi="Times New Roman"/>
                <w:szCs w:val="22"/>
              </w:rPr>
              <w:t>Р</w:t>
            </w:r>
            <w:r w:rsidRPr="00990253">
              <w:rPr>
                <w:rFonts w:ascii="Times New Roman" w:hAnsi="Times New Roman"/>
                <w:szCs w:val="22"/>
              </w:rPr>
              <w:t>еспублике</w:t>
            </w:r>
            <w:r w:rsidRPr="0031404C">
              <w:rPr>
                <w:szCs w:val="22"/>
              </w:rPr>
              <w:t>»</w:t>
            </w:r>
          </w:p>
        </w:tc>
      </w:tr>
      <w:tr w:rsidR="003E0E3D" w:rsidRPr="0031404C" w:rsidTr="00FF1F51">
        <w:trPr>
          <w:trHeight w:val="454"/>
          <w:jc w:val="center"/>
        </w:trPr>
        <w:tc>
          <w:tcPr>
            <w:tcW w:w="3397" w:type="dxa"/>
          </w:tcPr>
          <w:p w:rsidR="003E0E3D" w:rsidRPr="005D4570" w:rsidRDefault="00F729BD" w:rsidP="00990253">
            <w:pPr>
              <w:rPr>
                <w:sz w:val="22"/>
                <w:szCs w:val="22"/>
              </w:rPr>
            </w:pPr>
            <w:hyperlink r:id="rId15" w:tooltip=".pdf, 4 MBb" w:history="1">
              <w:r w:rsidR="003E0E3D" w:rsidRPr="005D4570">
                <w:rPr>
                  <w:sz w:val="22"/>
                  <w:szCs w:val="22"/>
                </w:rPr>
                <w:t xml:space="preserve">Решение </w:t>
              </w:r>
              <w:proofErr w:type="spellStart"/>
              <w:r w:rsidR="003E0E3D" w:rsidRPr="005D4570">
                <w:rPr>
                  <w:sz w:val="22"/>
                  <w:szCs w:val="22"/>
                </w:rPr>
                <w:t>Глазовской</w:t>
              </w:r>
              <w:proofErr w:type="spellEnd"/>
              <w:r w:rsidR="003E0E3D" w:rsidRPr="005D4570">
                <w:rPr>
                  <w:sz w:val="22"/>
                  <w:szCs w:val="22"/>
                </w:rPr>
                <w:t xml:space="preserve"> городской Думы от 29.11.2017 № 304 </w:t>
              </w:r>
            </w:hyperlink>
          </w:p>
        </w:tc>
        <w:tc>
          <w:tcPr>
            <w:tcW w:w="5953" w:type="dxa"/>
            <w:vAlign w:val="center"/>
          </w:tcPr>
          <w:p w:rsidR="003E0E3D" w:rsidRPr="0031404C" w:rsidRDefault="003E0E3D" w:rsidP="005D4570">
            <w:pPr>
              <w:jc w:val="both"/>
              <w:rPr>
                <w:sz w:val="22"/>
                <w:szCs w:val="22"/>
              </w:rPr>
            </w:pPr>
            <w:r w:rsidRPr="0031404C">
              <w:rPr>
                <w:sz w:val="22"/>
                <w:szCs w:val="22"/>
              </w:rPr>
              <w:t>«Об утверждении местных нормативов градостроительного проектирования на территории МО «Город Глазов»</w:t>
            </w:r>
          </w:p>
        </w:tc>
      </w:tr>
      <w:tr w:rsidR="005D4570" w:rsidRPr="0031404C" w:rsidTr="00FF1F51">
        <w:trPr>
          <w:trHeight w:val="454"/>
          <w:jc w:val="center"/>
        </w:trPr>
        <w:tc>
          <w:tcPr>
            <w:tcW w:w="3397" w:type="dxa"/>
          </w:tcPr>
          <w:p w:rsidR="005D4570" w:rsidRPr="005D4570" w:rsidRDefault="00F729BD" w:rsidP="00990253">
            <w:pPr>
              <w:rPr>
                <w:sz w:val="22"/>
                <w:szCs w:val="22"/>
              </w:rPr>
            </w:pPr>
            <w:hyperlink r:id="rId16" w:history="1">
              <w:r w:rsidR="005D4570">
                <w:rPr>
                  <w:sz w:val="22"/>
                  <w:szCs w:val="22"/>
                </w:rPr>
                <w:t>П</w:t>
              </w:r>
              <w:r w:rsidR="005D4570" w:rsidRPr="005D4570">
                <w:rPr>
                  <w:sz w:val="22"/>
                  <w:szCs w:val="22"/>
                </w:rPr>
                <w:t>остановлени</w:t>
              </w:r>
            </w:hyperlink>
            <w:r w:rsidR="005D4570" w:rsidRPr="005D4570">
              <w:rPr>
                <w:sz w:val="22"/>
                <w:szCs w:val="22"/>
              </w:rPr>
              <w:t xml:space="preserve">е Правительства Удмуртской Республики от 16.07.2012 </w:t>
            </w:r>
            <w:r w:rsidR="005D4570">
              <w:rPr>
                <w:sz w:val="22"/>
                <w:szCs w:val="22"/>
              </w:rPr>
              <w:t>№</w:t>
            </w:r>
            <w:r w:rsidR="005D4570" w:rsidRPr="005D4570">
              <w:rPr>
                <w:sz w:val="22"/>
                <w:szCs w:val="22"/>
              </w:rPr>
              <w:t>318</w:t>
            </w:r>
          </w:p>
        </w:tc>
        <w:tc>
          <w:tcPr>
            <w:tcW w:w="5953" w:type="dxa"/>
            <w:vAlign w:val="center"/>
          </w:tcPr>
          <w:p w:rsidR="005D4570" w:rsidRPr="0031404C" w:rsidRDefault="00990253" w:rsidP="005D4570">
            <w:pPr>
              <w:jc w:val="both"/>
              <w:rPr>
                <w:sz w:val="22"/>
                <w:szCs w:val="22"/>
              </w:rPr>
            </w:pPr>
            <w:r w:rsidRPr="0031404C">
              <w:rPr>
                <w:sz w:val="22"/>
                <w:szCs w:val="22"/>
              </w:rPr>
              <w:t>«</w:t>
            </w:r>
            <w:r w:rsidR="005D4570" w:rsidRPr="005D4570">
              <w:rPr>
                <w:sz w:val="22"/>
                <w:szCs w:val="22"/>
              </w:rPr>
              <w:t>Об утверждении Нормативов градостроительного проектирования по Удмуртской Республике</w:t>
            </w:r>
            <w:r w:rsidRPr="0031404C">
              <w:rPr>
                <w:sz w:val="22"/>
                <w:szCs w:val="22"/>
              </w:rPr>
              <w:t>»</w:t>
            </w:r>
          </w:p>
        </w:tc>
      </w:tr>
      <w:tr w:rsidR="005D4570" w:rsidRPr="0031404C" w:rsidTr="00FF1F51">
        <w:trPr>
          <w:trHeight w:val="454"/>
          <w:jc w:val="center"/>
        </w:trPr>
        <w:tc>
          <w:tcPr>
            <w:tcW w:w="3397" w:type="dxa"/>
          </w:tcPr>
          <w:p w:rsidR="005D4570" w:rsidRPr="005D4570" w:rsidRDefault="00F729BD" w:rsidP="00990253">
            <w:pPr>
              <w:rPr>
                <w:sz w:val="22"/>
                <w:szCs w:val="22"/>
              </w:rPr>
            </w:pPr>
            <w:hyperlink r:id="rId17" w:history="1">
              <w:r w:rsidR="005D4570" w:rsidRPr="005D4570">
                <w:rPr>
                  <w:sz w:val="22"/>
                  <w:szCs w:val="22"/>
                </w:rPr>
                <w:t>Закона</w:t>
              </w:r>
            </w:hyperlink>
            <w:r w:rsidR="005D4570" w:rsidRPr="005D4570">
              <w:rPr>
                <w:sz w:val="22"/>
                <w:szCs w:val="22"/>
              </w:rPr>
              <w:t xml:space="preserve"> Удмуртской Республики от 09.10.2009 </w:t>
            </w:r>
            <w:r w:rsidR="005D4570">
              <w:rPr>
                <w:sz w:val="22"/>
                <w:szCs w:val="22"/>
              </w:rPr>
              <w:t>№</w:t>
            </w:r>
            <w:r w:rsidR="005D4570" w:rsidRPr="005D4570">
              <w:rPr>
                <w:sz w:val="22"/>
                <w:szCs w:val="22"/>
              </w:rPr>
              <w:t>40-РЗ</w:t>
            </w:r>
          </w:p>
        </w:tc>
        <w:tc>
          <w:tcPr>
            <w:tcW w:w="5953" w:type="dxa"/>
            <w:vAlign w:val="center"/>
          </w:tcPr>
          <w:p w:rsidR="005D4570" w:rsidRPr="0031404C" w:rsidRDefault="00990253" w:rsidP="005D4570">
            <w:pPr>
              <w:jc w:val="both"/>
              <w:rPr>
                <w:sz w:val="22"/>
                <w:szCs w:val="22"/>
              </w:rPr>
            </w:pPr>
            <w:r w:rsidRPr="0031404C">
              <w:rPr>
                <w:sz w:val="22"/>
                <w:szCs w:val="22"/>
              </w:rPr>
              <w:t>«</w:t>
            </w:r>
            <w:r w:rsidR="005D4570" w:rsidRPr="005D4570">
              <w:rPr>
                <w:sz w:val="22"/>
                <w:szCs w:val="22"/>
              </w:rPr>
              <w:t>Стратегия социально-экономического развития Удмуртской Республики до 2025 года</w:t>
            </w:r>
            <w:r w:rsidRPr="0031404C">
              <w:rPr>
                <w:sz w:val="22"/>
                <w:szCs w:val="22"/>
              </w:rPr>
              <w:t>»</w:t>
            </w:r>
          </w:p>
        </w:tc>
      </w:tr>
      <w:tr w:rsidR="005D4570" w:rsidRPr="0031404C" w:rsidTr="00FF1F51">
        <w:trPr>
          <w:trHeight w:val="454"/>
          <w:jc w:val="center"/>
        </w:trPr>
        <w:tc>
          <w:tcPr>
            <w:tcW w:w="3397" w:type="dxa"/>
          </w:tcPr>
          <w:p w:rsidR="005D4570" w:rsidRPr="005D4570" w:rsidRDefault="005D4570" w:rsidP="00990253">
            <w:pPr>
              <w:rPr>
                <w:sz w:val="22"/>
                <w:szCs w:val="22"/>
              </w:rPr>
            </w:pPr>
            <w:r>
              <w:rPr>
                <w:sz w:val="22"/>
                <w:szCs w:val="22"/>
              </w:rPr>
              <w:t>Р</w:t>
            </w:r>
            <w:r w:rsidRPr="005D4570">
              <w:rPr>
                <w:sz w:val="22"/>
                <w:szCs w:val="22"/>
              </w:rPr>
              <w:t xml:space="preserve">ешение </w:t>
            </w:r>
            <w:proofErr w:type="spellStart"/>
            <w:r w:rsidRPr="005D4570">
              <w:rPr>
                <w:sz w:val="22"/>
                <w:szCs w:val="22"/>
              </w:rPr>
              <w:t>Глазовской</w:t>
            </w:r>
            <w:proofErr w:type="spellEnd"/>
            <w:r>
              <w:rPr>
                <w:sz w:val="22"/>
                <w:szCs w:val="22"/>
              </w:rPr>
              <w:t xml:space="preserve"> городской Думы от 21.12.2009 №</w:t>
            </w:r>
            <w:r w:rsidRPr="005D4570">
              <w:rPr>
                <w:sz w:val="22"/>
                <w:szCs w:val="22"/>
              </w:rPr>
              <w:t>827</w:t>
            </w:r>
          </w:p>
        </w:tc>
        <w:tc>
          <w:tcPr>
            <w:tcW w:w="5953" w:type="dxa"/>
            <w:vAlign w:val="center"/>
          </w:tcPr>
          <w:p w:rsidR="005D4570" w:rsidRPr="0031404C" w:rsidRDefault="00990253" w:rsidP="005D4570">
            <w:pPr>
              <w:jc w:val="both"/>
              <w:rPr>
                <w:sz w:val="22"/>
                <w:szCs w:val="22"/>
              </w:rPr>
            </w:pPr>
            <w:r w:rsidRPr="0031404C">
              <w:rPr>
                <w:sz w:val="22"/>
                <w:szCs w:val="22"/>
              </w:rPr>
              <w:t>«</w:t>
            </w:r>
            <w:r w:rsidR="005D4570" w:rsidRPr="005D4570">
              <w:rPr>
                <w:sz w:val="22"/>
                <w:szCs w:val="22"/>
              </w:rPr>
              <w:t>План стратегического развития муниципального образования "Город Глазов" на период до 2025 года</w:t>
            </w:r>
            <w:r w:rsidRPr="0031404C">
              <w:rPr>
                <w:sz w:val="22"/>
                <w:szCs w:val="22"/>
              </w:rPr>
              <w:t>»</w:t>
            </w:r>
          </w:p>
        </w:tc>
      </w:tr>
      <w:tr w:rsidR="005D4570" w:rsidRPr="0031404C" w:rsidTr="00FF1F51">
        <w:trPr>
          <w:trHeight w:val="454"/>
          <w:jc w:val="center"/>
        </w:trPr>
        <w:tc>
          <w:tcPr>
            <w:tcW w:w="3397" w:type="dxa"/>
          </w:tcPr>
          <w:p w:rsidR="005D4570" w:rsidRPr="00990253" w:rsidRDefault="00990253" w:rsidP="00990253">
            <w:pPr>
              <w:pStyle w:val="ConsPlusNormal"/>
              <w:widowControl/>
              <w:ind w:firstLine="0"/>
              <w:rPr>
                <w:rFonts w:ascii="Times New Roman" w:hAnsi="Times New Roman" w:cs="Times New Roman"/>
                <w:sz w:val="22"/>
                <w:szCs w:val="22"/>
              </w:rPr>
            </w:pPr>
            <w:r w:rsidRPr="00990253">
              <w:rPr>
                <w:rFonts w:ascii="Times New Roman" w:hAnsi="Times New Roman" w:cs="Times New Roman"/>
                <w:sz w:val="22"/>
                <w:szCs w:val="22"/>
              </w:rPr>
              <w:t xml:space="preserve">Решение </w:t>
            </w:r>
            <w:proofErr w:type="spellStart"/>
            <w:r w:rsidRPr="00990253">
              <w:rPr>
                <w:rFonts w:ascii="Times New Roman" w:hAnsi="Times New Roman" w:cs="Times New Roman"/>
                <w:sz w:val="22"/>
                <w:szCs w:val="22"/>
              </w:rPr>
              <w:t>Глазовской</w:t>
            </w:r>
            <w:proofErr w:type="spellEnd"/>
            <w:r w:rsidRPr="00990253">
              <w:rPr>
                <w:rFonts w:ascii="Times New Roman" w:hAnsi="Times New Roman" w:cs="Times New Roman"/>
                <w:sz w:val="22"/>
                <w:szCs w:val="22"/>
              </w:rPr>
              <w:t xml:space="preserve"> городской Думы от 28.10.2015 № 16</w:t>
            </w:r>
          </w:p>
        </w:tc>
        <w:tc>
          <w:tcPr>
            <w:tcW w:w="5953" w:type="dxa"/>
            <w:vAlign w:val="center"/>
          </w:tcPr>
          <w:p w:rsidR="005D4570" w:rsidRPr="00990253" w:rsidRDefault="00990253" w:rsidP="00990253">
            <w:pPr>
              <w:ind w:right="-2"/>
              <w:rPr>
                <w:b/>
                <w:bCs/>
                <w:color w:val="231F20"/>
                <w:lang w:eastAsia="en-US"/>
              </w:rPr>
            </w:pPr>
            <w:r w:rsidRPr="00990253">
              <w:rPr>
                <w:sz w:val="22"/>
                <w:szCs w:val="22"/>
              </w:rPr>
              <w:t>«Программа комплексного развития систем коммунальной инфраструктуры в муниципальном образовании «город Глазов» до 2025 года»</w:t>
            </w:r>
          </w:p>
        </w:tc>
      </w:tr>
      <w:tr w:rsidR="005D4570" w:rsidRPr="0031404C" w:rsidTr="00FF1F51">
        <w:trPr>
          <w:trHeight w:val="454"/>
          <w:jc w:val="center"/>
        </w:trPr>
        <w:tc>
          <w:tcPr>
            <w:tcW w:w="3397" w:type="dxa"/>
          </w:tcPr>
          <w:p w:rsidR="005D4570" w:rsidRDefault="00990253" w:rsidP="003E0E3D">
            <w:r w:rsidRPr="00990253">
              <w:rPr>
                <w:sz w:val="22"/>
                <w:szCs w:val="22"/>
              </w:rPr>
              <w:t>Постановление Администрации города Глазова от 29.09.2011 №9/27 (изм. от 25.06.2012 №9/8, изм. от 06.06.2013 №9/10)</w:t>
            </w:r>
          </w:p>
        </w:tc>
        <w:tc>
          <w:tcPr>
            <w:tcW w:w="5953" w:type="dxa"/>
            <w:vAlign w:val="center"/>
          </w:tcPr>
          <w:p w:rsidR="005D4570" w:rsidRPr="0031404C" w:rsidRDefault="00990253" w:rsidP="00990253">
            <w:pPr>
              <w:jc w:val="both"/>
              <w:rPr>
                <w:sz w:val="22"/>
                <w:szCs w:val="22"/>
              </w:rPr>
            </w:pPr>
            <w:r w:rsidRPr="00990253">
              <w:rPr>
                <w:sz w:val="22"/>
                <w:szCs w:val="22"/>
              </w:rPr>
              <w:t xml:space="preserve">Комплексный инвестиционный план </w:t>
            </w:r>
            <w:r>
              <w:rPr>
                <w:sz w:val="22"/>
                <w:szCs w:val="22"/>
              </w:rPr>
              <w:t>м</w:t>
            </w:r>
            <w:r w:rsidRPr="00990253">
              <w:rPr>
                <w:sz w:val="22"/>
                <w:szCs w:val="22"/>
              </w:rPr>
              <w:t>одернизации</w:t>
            </w:r>
            <w:r>
              <w:rPr>
                <w:sz w:val="22"/>
                <w:szCs w:val="22"/>
              </w:rPr>
              <w:t xml:space="preserve"> </w:t>
            </w:r>
            <w:r w:rsidRPr="00990253">
              <w:rPr>
                <w:sz w:val="22"/>
                <w:szCs w:val="22"/>
              </w:rPr>
              <w:t xml:space="preserve">моногорода </w:t>
            </w:r>
            <w:r>
              <w:rPr>
                <w:sz w:val="22"/>
                <w:szCs w:val="22"/>
              </w:rPr>
              <w:t>Г</w:t>
            </w:r>
            <w:r w:rsidRPr="00990253">
              <w:rPr>
                <w:sz w:val="22"/>
                <w:szCs w:val="22"/>
              </w:rPr>
              <w:t>лазова</w:t>
            </w:r>
            <w:r>
              <w:rPr>
                <w:sz w:val="22"/>
                <w:szCs w:val="22"/>
              </w:rPr>
              <w:t xml:space="preserve"> У</w:t>
            </w:r>
            <w:r w:rsidRPr="00990253">
              <w:rPr>
                <w:sz w:val="22"/>
                <w:szCs w:val="22"/>
              </w:rPr>
              <w:t xml:space="preserve">дмуртской </w:t>
            </w:r>
            <w:r>
              <w:rPr>
                <w:sz w:val="22"/>
                <w:szCs w:val="22"/>
              </w:rPr>
              <w:t>Р</w:t>
            </w:r>
            <w:r w:rsidRPr="00990253">
              <w:rPr>
                <w:sz w:val="22"/>
                <w:szCs w:val="22"/>
              </w:rPr>
              <w:t>еспублики</w:t>
            </w:r>
          </w:p>
        </w:tc>
      </w:tr>
    </w:tbl>
    <w:p w:rsidR="00351323" w:rsidRDefault="00351323" w:rsidP="00B46BC5">
      <w:pPr>
        <w:spacing w:line="276" w:lineRule="auto"/>
        <w:ind w:firstLine="539"/>
        <w:jc w:val="both"/>
        <w:sectPr w:rsidR="00351323" w:rsidSect="00F410FB">
          <w:pgSz w:w="11906" w:h="16838"/>
          <w:pgMar w:top="1418" w:right="851" w:bottom="1134" w:left="1701" w:header="709" w:footer="709" w:gutter="0"/>
          <w:cols w:space="708"/>
          <w:docGrid w:linePitch="360"/>
        </w:sectPr>
      </w:pPr>
    </w:p>
    <w:p w:rsidR="00990253" w:rsidRPr="00990253" w:rsidRDefault="00990253" w:rsidP="00990253">
      <w:pPr>
        <w:pStyle w:val="1"/>
        <w:jc w:val="center"/>
        <w:rPr>
          <w:b/>
          <w:bCs/>
          <w:i w:val="0"/>
          <w:caps/>
          <w:sz w:val="24"/>
        </w:rPr>
      </w:pPr>
      <w:bookmarkStart w:id="9" w:name="_Toc508189700"/>
      <w:r w:rsidRPr="00990253">
        <w:rPr>
          <w:b/>
          <w:bCs/>
          <w:i w:val="0"/>
          <w:caps/>
          <w:sz w:val="24"/>
        </w:rPr>
        <w:lastRenderedPageBreak/>
        <w:t xml:space="preserve">раздел 2. </w:t>
      </w:r>
      <w:r w:rsidRPr="00990253">
        <w:rPr>
          <w:b/>
          <w:bCs/>
          <w:i w:val="0"/>
          <w:sz w:val="24"/>
        </w:rPr>
        <w:t xml:space="preserve">ГРАНИЦЫ МУНИЦИПАЛЬНОГО ОБРАЗОВАНИЯ "ГОРОД </w:t>
      </w:r>
      <w:r>
        <w:rPr>
          <w:b/>
          <w:bCs/>
          <w:i w:val="0"/>
          <w:sz w:val="24"/>
        </w:rPr>
        <w:t>Г</w:t>
      </w:r>
      <w:r w:rsidRPr="00990253">
        <w:rPr>
          <w:b/>
          <w:bCs/>
          <w:i w:val="0"/>
          <w:sz w:val="24"/>
        </w:rPr>
        <w:t>ЛАЗОВ"</w:t>
      </w:r>
      <w:r>
        <w:rPr>
          <w:b/>
          <w:bCs/>
          <w:i w:val="0"/>
          <w:sz w:val="24"/>
        </w:rPr>
        <w:t xml:space="preserve"> И</w:t>
      </w:r>
      <w:r w:rsidRPr="00990253">
        <w:rPr>
          <w:b/>
          <w:bCs/>
          <w:i w:val="0"/>
          <w:sz w:val="24"/>
        </w:rPr>
        <w:t xml:space="preserve"> НАСЕЛЕННОГО ПУ</w:t>
      </w:r>
      <w:r>
        <w:rPr>
          <w:b/>
          <w:bCs/>
          <w:i w:val="0"/>
          <w:sz w:val="24"/>
        </w:rPr>
        <w:t>НКТА ГОРОД Г</w:t>
      </w:r>
      <w:r w:rsidRPr="00990253">
        <w:rPr>
          <w:b/>
          <w:bCs/>
          <w:i w:val="0"/>
          <w:sz w:val="24"/>
        </w:rPr>
        <w:t>ЛАЗОВ</w:t>
      </w:r>
      <w:bookmarkEnd w:id="9"/>
    </w:p>
    <w:p w:rsidR="00990253" w:rsidRDefault="00990253" w:rsidP="00C56847">
      <w:pPr>
        <w:spacing w:line="276" w:lineRule="auto"/>
        <w:ind w:firstLine="539"/>
        <w:jc w:val="both"/>
      </w:pPr>
    </w:p>
    <w:p w:rsidR="00C56847" w:rsidRDefault="00C56847" w:rsidP="00C56847">
      <w:pPr>
        <w:spacing w:line="276" w:lineRule="auto"/>
        <w:ind w:firstLine="539"/>
        <w:jc w:val="both"/>
      </w:pPr>
      <w:r>
        <w:t>1. Границы муниципального образования "Город Глазов".</w:t>
      </w:r>
    </w:p>
    <w:p w:rsidR="00C56847" w:rsidRDefault="00C56847" w:rsidP="00C56847">
      <w:pPr>
        <w:spacing w:line="276" w:lineRule="auto"/>
        <w:ind w:firstLine="539"/>
        <w:jc w:val="both"/>
      </w:pPr>
      <w:r>
        <w:t xml:space="preserve">Границы муниципального образования "Город Глазов" установлены </w:t>
      </w:r>
      <w:hyperlink r:id="rId18" w:history="1">
        <w:r w:rsidRPr="00C56847">
          <w:t>Законом</w:t>
        </w:r>
      </w:hyperlink>
      <w:r>
        <w:t xml:space="preserve"> Удмуртской Республики от 12.11.2004 N 56-РЗ "Об установлении границы муниципального образования и наделении соответствующим статусом муниципального образования на территории города Глазова Удмуртской Республики".</w:t>
      </w:r>
    </w:p>
    <w:p w:rsidR="00C56847" w:rsidRDefault="00C56847" w:rsidP="00C56847">
      <w:pPr>
        <w:spacing w:line="276" w:lineRule="auto"/>
        <w:ind w:firstLine="539"/>
        <w:jc w:val="both"/>
      </w:pPr>
      <w:r>
        <w:t>2. Граница населенного пункта города Глазова.</w:t>
      </w:r>
    </w:p>
    <w:p w:rsidR="00C56847" w:rsidRDefault="00C56847" w:rsidP="00C56847">
      <w:pPr>
        <w:spacing w:line="276" w:lineRule="auto"/>
        <w:ind w:firstLine="539"/>
        <w:jc w:val="both"/>
      </w:pPr>
      <w:r w:rsidRPr="00C56847">
        <w:t>Предыдущей редакцией Генерального плана были изменены границы населенного пункта город Глазов путем исключения земельного участка с кадастровым номером 18:28:000001:194, площадью 361,8126 га и перевода его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204FB5" w:rsidRDefault="00C56847" w:rsidP="00C56847">
      <w:pPr>
        <w:spacing w:line="276" w:lineRule="auto"/>
        <w:ind w:firstLine="539"/>
        <w:jc w:val="both"/>
        <w:rPr>
          <w:rFonts w:eastAsia="Calibri"/>
        </w:rPr>
      </w:pPr>
      <w:r w:rsidRPr="000F7680">
        <w:t xml:space="preserve">Кроме того, в настоящем </w:t>
      </w:r>
      <w:r w:rsidR="00204FB5" w:rsidRPr="000F7680">
        <w:t>проекте вно</w:t>
      </w:r>
      <w:r w:rsidR="000F7680" w:rsidRPr="000F7680">
        <w:t>ся</w:t>
      </w:r>
      <w:r w:rsidR="00204FB5" w:rsidRPr="000F7680">
        <w:t>тся изм</w:t>
      </w:r>
      <w:r w:rsidR="000F7680" w:rsidRPr="000F7680">
        <w:t>енения</w:t>
      </w:r>
      <w:r w:rsidR="00204FB5" w:rsidRPr="000F7680">
        <w:t xml:space="preserve"> в границы </w:t>
      </w:r>
      <w:r w:rsidR="000F7680" w:rsidRPr="000F7680">
        <w:t xml:space="preserve">населенного пункта путем </w:t>
      </w:r>
      <w:r w:rsidR="000F7680" w:rsidRPr="00C56847">
        <w:t>исключения</w:t>
      </w:r>
      <w:r w:rsidR="000F7680">
        <w:t xml:space="preserve"> участков городских лесов, которые переводятся в земли лесного фонда. П</w:t>
      </w:r>
      <w:r w:rsidR="000F7680">
        <w:rPr>
          <w:rFonts w:eastAsia="Calibri"/>
        </w:rPr>
        <w:t>ри этом границы МО «Город Глазов» останутся неизменными.</w:t>
      </w:r>
    </w:p>
    <w:p w:rsidR="00F32846" w:rsidRPr="0075440C" w:rsidRDefault="008B2138" w:rsidP="00C56847">
      <w:pPr>
        <w:spacing w:line="276" w:lineRule="auto"/>
        <w:ind w:firstLine="539"/>
        <w:jc w:val="both"/>
        <w:rPr>
          <w:highlight w:val="yellow"/>
        </w:rPr>
      </w:pPr>
      <w:r>
        <w:rPr>
          <w:rFonts w:eastAsia="Calibri"/>
        </w:rPr>
        <w:t>Проектные к</w:t>
      </w:r>
      <w:r w:rsidR="00F32846">
        <w:rPr>
          <w:rFonts w:eastAsia="Calibri"/>
        </w:rPr>
        <w:t>оординаты изменяемых границ населенн</w:t>
      </w:r>
      <w:r>
        <w:rPr>
          <w:rFonts w:eastAsia="Calibri"/>
        </w:rPr>
        <w:t>ого пункта представлены в табл.</w:t>
      </w:r>
      <w:r w:rsidR="00F32846">
        <w:rPr>
          <w:rFonts w:eastAsia="Calibri"/>
        </w:rPr>
        <w:t>2.</w:t>
      </w:r>
    </w:p>
    <w:p w:rsidR="00F32846" w:rsidRPr="004F6FC5" w:rsidRDefault="00F32846" w:rsidP="00F32846">
      <w:pPr>
        <w:pStyle w:val="affe"/>
        <w:spacing w:before="0" w:after="0" w:line="276" w:lineRule="auto"/>
        <w:jc w:val="right"/>
        <w:rPr>
          <w:bCs/>
          <w:i/>
        </w:rPr>
      </w:pPr>
      <w:r w:rsidRPr="002046F9">
        <w:rPr>
          <w:bCs/>
          <w:i/>
        </w:rPr>
        <w:t>Таблица</w:t>
      </w:r>
      <w:r>
        <w:rPr>
          <w:bCs/>
          <w:i/>
        </w:rPr>
        <w:t xml:space="preserve"> 2</w:t>
      </w:r>
    </w:p>
    <w:p w:rsidR="00E17294" w:rsidRDefault="00E17294" w:rsidP="008B2138">
      <w:pPr>
        <w:sectPr w:rsidR="00E17294" w:rsidSect="008E5DBF">
          <w:pgSz w:w="11906" w:h="16838"/>
          <w:pgMar w:top="1418" w:right="707" w:bottom="1134" w:left="1701" w:header="709" w:footer="709" w:gutter="0"/>
          <w:cols w:space="708"/>
          <w:docGrid w:linePitch="360"/>
        </w:sectPr>
      </w:pPr>
    </w:p>
    <w:tbl>
      <w:tblPr>
        <w:tblStyle w:val="a4"/>
        <w:tblW w:w="0" w:type="auto"/>
        <w:tblLook w:val="04A0" w:firstRow="1" w:lastRow="0" w:firstColumn="1" w:lastColumn="0" w:noHBand="0" w:noVBand="1"/>
      </w:tblPr>
      <w:tblGrid>
        <w:gridCol w:w="772"/>
        <w:gridCol w:w="1858"/>
        <w:gridCol w:w="1755"/>
      </w:tblGrid>
      <w:tr w:rsidR="00C87337" w:rsidRPr="004601AD" w:rsidTr="00E17294">
        <w:trPr>
          <w:trHeight w:val="455"/>
        </w:trPr>
        <w:tc>
          <w:tcPr>
            <w:tcW w:w="846" w:type="dxa"/>
          </w:tcPr>
          <w:p w:rsidR="00C87337" w:rsidRPr="00E17294" w:rsidRDefault="00C87337" w:rsidP="00C87337">
            <w:pPr>
              <w:jc w:val="center"/>
              <w:rPr>
                <w:b/>
              </w:rPr>
            </w:pPr>
            <w:r w:rsidRPr="00E17294">
              <w:rPr>
                <w:b/>
              </w:rPr>
              <w:lastRenderedPageBreak/>
              <w:t>№</w:t>
            </w:r>
            <w:r w:rsidR="00142B1D" w:rsidRPr="00E17294">
              <w:rPr>
                <w:b/>
              </w:rPr>
              <w:t xml:space="preserve"> </w:t>
            </w:r>
            <w:r w:rsidRPr="00E17294">
              <w:rPr>
                <w:b/>
              </w:rPr>
              <w:t>п/п</w:t>
            </w:r>
          </w:p>
        </w:tc>
        <w:tc>
          <w:tcPr>
            <w:tcW w:w="1984" w:type="dxa"/>
          </w:tcPr>
          <w:p w:rsidR="00C87337" w:rsidRPr="00E17294" w:rsidRDefault="00C87337" w:rsidP="00C87337">
            <w:pPr>
              <w:jc w:val="center"/>
              <w:rPr>
                <w:b/>
                <w:lang w:val="en-US"/>
              </w:rPr>
            </w:pPr>
            <w:proofErr w:type="gramStart"/>
            <w:r w:rsidRPr="00E17294">
              <w:rPr>
                <w:b/>
              </w:rPr>
              <w:t xml:space="preserve">Координата  </w:t>
            </w:r>
            <w:r w:rsidRPr="00E17294">
              <w:rPr>
                <w:b/>
                <w:lang w:val="en-US"/>
              </w:rPr>
              <w:t>X</w:t>
            </w:r>
            <w:proofErr w:type="gramEnd"/>
          </w:p>
        </w:tc>
        <w:tc>
          <w:tcPr>
            <w:tcW w:w="1843" w:type="dxa"/>
          </w:tcPr>
          <w:p w:rsidR="00C87337" w:rsidRPr="00E17294" w:rsidRDefault="00C87337" w:rsidP="00C87337">
            <w:pPr>
              <w:jc w:val="center"/>
              <w:rPr>
                <w:b/>
              </w:rPr>
            </w:pPr>
            <w:r w:rsidRPr="00E17294">
              <w:rPr>
                <w:b/>
              </w:rPr>
              <w:t>Координата</w:t>
            </w:r>
            <w:r w:rsidRPr="00E17294">
              <w:rPr>
                <w:b/>
                <w:lang w:val="en-US"/>
              </w:rPr>
              <w:t xml:space="preserve"> Y</w:t>
            </w:r>
          </w:p>
        </w:tc>
      </w:tr>
      <w:tr w:rsidR="00C87337" w:rsidRPr="004601AD" w:rsidTr="00E17294">
        <w:tc>
          <w:tcPr>
            <w:tcW w:w="846" w:type="dxa"/>
          </w:tcPr>
          <w:p w:rsidR="00C87337" w:rsidRPr="004601AD" w:rsidRDefault="00C87337" w:rsidP="00C87337">
            <w:pPr>
              <w:jc w:val="center"/>
            </w:pPr>
            <w:r w:rsidRPr="004601AD">
              <w:t>1</w:t>
            </w:r>
          </w:p>
        </w:tc>
        <w:tc>
          <w:tcPr>
            <w:tcW w:w="1984" w:type="dxa"/>
          </w:tcPr>
          <w:p w:rsidR="00C87337" w:rsidRPr="004601AD" w:rsidRDefault="00C87337" w:rsidP="00C87337">
            <w:pPr>
              <w:jc w:val="center"/>
            </w:pPr>
            <w:r w:rsidRPr="004601AD">
              <w:t>536756.95</w:t>
            </w:r>
          </w:p>
        </w:tc>
        <w:tc>
          <w:tcPr>
            <w:tcW w:w="1843" w:type="dxa"/>
          </w:tcPr>
          <w:p w:rsidR="00C87337" w:rsidRPr="004601AD" w:rsidRDefault="00C87337" w:rsidP="00C87337">
            <w:pPr>
              <w:jc w:val="center"/>
            </w:pPr>
            <w:r w:rsidRPr="004601AD">
              <w:t>2191116.59</w:t>
            </w:r>
          </w:p>
        </w:tc>
      </w:tr>
      <w:tr w:rsidR="00C87337" w:rsidRPr="004601AD" w:rsidTr="00E17294">
        <w:tc>
          <w:tcPr>
            <w:tcW w:w="846" w:type="dxa"/>
          </w:tcPr>
          <w:p w:rsidR="00C87337" w:rsidRPr="004601AD" w:rsidRDefault="00C87337" w:rsidP="00C87337">
            <w:pPr>
              <w:jc w:val="center"/>
            </w:pPr>
            <w:r w:rsidRPr="004601AD">
              <w:t>2</w:t>
            </w:r>
          </w:p>
        </w:tc>
        <w:tc>
          <w:tcPr>
            <w:tcW w:w="1984" w:type="dxa"/>
          </w:tcPr>
          <w:p w:rsidR="00C87337" w:rsidRPr="004601AD" w:rsidRDefault="00C87337" w:rsidP="00C87337">
            <w:pPr>
              <w:jc w:val="center"/>
            </w:pPr>
            <w:r w:rsidRPr="004601AD">
              <w:t>536799.24</w:t>
            </w:r>
          </w:p>
        </w:tc>
        <w:tc>
          <w:tcPr>
            <w:tcW w:w="1843" w:type="dxa"/>
          </w:tcPr>
          <w:p w:rsidR="00C87337" w:rsidRPr="004601AD" w:rsidRDefault="00C87337" w:rsidP="00C87337">
            <w:pPr>
              <w:jc w:val="center"/>
            </w:pPr>
            <w:r w:rsidRPr="004601AD">
              <w:t>2191396.44</w:t>
            </w:r>
          </w:p>
        </w:tc>
      </w:tr>
      <w:tr w:rsidR="00C87337" w:rsidRPr="004601AD" w:rsidTr="00E17294">
        <w:tc>
          <w:tcPr>
            <w:tcW w:w="846" w:type="dxa"/>
          </w:tcPr>
          <w:p w:rsidR="00C87337" w:rsidRPr="004601AD" w:rsidRDefault="00C87337" w:rsidP="00C87337">
            <w:pPr>
              <w:jc w:val="center"/>
            </w:pPr>
            <w:r w:rsidRPr="004601AD">
              <w:t>3</w:t>
            </w:r>
          </w:p>
        </w:tc>
        <w:tc>
          <w:tcPr>
            <w:tcW w:w="1984" w:type="dxa"/>
          </w:tcPr>
          <w:p w:rsidR="00C87337" w:rsidRPr="004601AD" w:rsidRDefault="00C87337" w:rsidP="00C87337">
            <w:pPr>
              <w:jc w:val="center"/>
            </w:pPr>
            <w:r w:rsidRPr="004601AD">
              <w:t>536843.37</w:t>
            </w:r>
          </w:p>
        </w:tc>
        <w:tc>
          <w:tcPr>
            <w:tcW w:w="1843" w:type="dxa"/>
          </w:tcPr>
          <w:p w:rsidR="00C87337" w:rsidRPr="004601AD" w:rsidRDefault="00C87337" w:rsidP="00C87337">
            <w:pPr>
              <w:jc w:val="center"/>
            </w:pPr>
            <w:r w:rsidRPr="004601AD">
              <w:t>2191452.91</w:t>
            </w:r>
          </w:p>
        </w:tc>
      </w:tr>
      <w:tr w:rsidR="00C87337" w:rsidRPr="004601AD" w:rsidTr="00E17294">
        <w:tc>
          <w:tcPr>
            <w:tcW w:w="846" w:type="dxa"/>
          </w:tcPr>
          <w:p w:rsidR="00C87337" w:rsidRPr="004601AD" w:rsidRDefault="00C87337" w:rsidP="00C87337">
            <w:pPr>
              <w:jc w:val="center"/>
            </w:pPr>
            <w:r w:rsidRPr="004601AD">
              <w:t>4</w:t>
            </w:r>
          </w:p>
        </w:tc>
        <w:tc>
          <w:tcPr>
            <w:tcW w:w="1984" w:type="dxa"/>
          </w:tcPr>
          <w:p w:rsidR="00C87337" w:rsidRPr="004601AD" w:rsidRDefault="00C87337" w:rsidP="00C87337">
            <w:pPr>
              <w:jc w:val="center"/>
            </w:pPr>
            <w:r w:rsidRPr="004601AD">
              <w:t>536880.29</w:t>
            </w:r>
          </w:p>
        </w:tc>
        <w:tc>
          <w:tcPr>
            <w:tcW w:w="1843" w:type="dxa"/>
          </w:tcPr>
          <w:p w:rsidR="00C87337" w:rsidRPr="004601AD" w:rsidRDefault="00C87337" w:rsidP="00C87337">
            <w:pPr>
              <w:jc w:val="center"/>
            </w:pPr>
            <w:r w:rsidRPr="004601AD">
              <w:t>2191452.24</w:t>
            </w:r>
          </w:p>
        </w:tc>
      </w:tr>
      <w:tr w:rsidR="00C87337" w:rsidRPr="004601AD" w:rsidTr="00E17294">
        <w:tc>
          <w:tcPr>
            <w:tcW w:w="846" w:type="dxa"/>
          </w:tcPr>
          <w:p w:rsidR="00C87337" w:rsidRPr="004601AD" w:rsidRDefault="00C87337" w:rsidP="00C87337">
            <w:pPr>
              <w:jc w:val="center"/>
            </w:pPr>
            <w:r w:rsidRPr="004601AD">
              <w:t>5</w:t>
            </w:r>
          </w:p>
        </w:tc>
        <w:tc>
          <w:tcPr>
            <w:tcW w:w="1984" w:type="dxa"/>
          </w:tcPr>
          <w:p w:rsidR="00C87337" w:rsidRPr="004601AD" w:rsidRDefault="00C87337" w:rsidP="00C87337">
            <w:pPr>
              <w:jc w:val="center"/>
            </w:pPr>
            <w:r w:rsidRPr="004601AD">
              <w:t>536944.69</w:t>
            </w:r>
          </w:p>
        </w:tc>
        <w:tc>
          <w:tcPr>
            <w:tcW w:w="1843" w:type="dxa"/>
          </w:tcPr>
          <w:p w:rsidR="00C87337" w:rsidRPr="004601AD" w:rsidRDefault="00C87337" w:rsidP="00C87337">
            <w:pPr>
              <w:jc w:val="center"/>
            </w:pPr>
            <w:r w:rsidRPr="004601AD">
              <w:t>2191485.52</w:t>
            </w:r>
          </w:p>
        </w:tc>
      </w:tr>
      <w:tr w:rsidR="00C87337" w:rsidRPr="004601AD" w:rsidTr="00E17294">
        <w:tc>
          <w:tcPr>
            <w:tcW w:w="846" w:type="dxa"/>
          </w:tcPr>
          <w:p w:rsidR="00C87337" w:rsidRPr="004601AD" w:rsidRDefault="00C87337" w:rsidP="00C87337">
            <w:pPr>
              <w:jc w:val="center"/>
            </w:pPr>
            <w:r w:rsidRPr="004601AD">
              <w:t>6</w:t>
            </w:r>
          </w:p>
        </w:tc>
        <w:tc>
          <w:tcPr>
            <w:tcW w:w="1984" w:type="dxa"/>
          </w:tcPr>
          <w:p w:rsidR="00C87337" w:rsidRPr="004601AD" w:rsidRDefault="00C87337" w:rsidP="00C87337">
            <w:pPr>
              <w:jc w:val="center"/>
            </w:pPr>
            <w:r w:rsidRPr="004601AD">
              <w:t>536957.19</w:t>
            </w:r>
          </w:p>
        </w:tc>
        <w:tc>
          <w:tcPr>
            <w:tcW w:w="1843" w:type="dxa"/>
          </w:tcPr>
          <w:p w:rsidR="00C87337" w:rsidRPr="004601AD" w:rsidRDefault="00C87337" w:rsidP="00C87337">
            <w:pPr>
              <w:jc w:val="center"/>
            </w:pPr>
            <w:r w:rsidRPr="004601AD">
              <w:t>2191559.69</w:t>
            </w:r>
          </w:p>
        </w:tc>
      </w:tr>
      <w:tr w:rsidR="00C87337" w:rsidRPr="004601AD" w:rsidTr="00E17294">
        <w:tc>
          <w:tcPr>
            <w:tcW w:w="846" w:type="dxa"/>
          </w:tcPr>
          <w:p w:rsidR="00C87337" w:rsidRPr="004601AD" w:rsidRDefault="00C87337" w:rsidP="00C87337">
            <w:pPr>
              <w:jc w:val="center"/>
            </w:pPr>
            <w:r w:rsidRPr="004601AD">
              <w:t>7</w:t>
            </w:r>
          </w:p>
        </w:tc>
        <w:tc>
          <w:tcPr>
            <w:tcW w:w="1984" w:type="dxa"/>
          </w:tcPr>
          <w:p w:rsidR="00C87337" w:rsidRPr="004601AD" w:rsidRDefault="00C87337" w:rsidP="00C87337">
            <w:pPr>
              <w:jc w:val="center"/>
            </w:pPr>
            <w:r w:rsidRPr="004601AD">
              <w:t>537221.36</w:t>
            </w:r>
          </w:p>
        </w:tc>
        <w:tc>
          <w:tcPr>
            <w:tcW w:w="1843" w:type="dxa"/>
          </w:tcPr>
          <w:p w:rsidR="00C87337" w:rsidRPr="004601AD" w:rsidRDefault="00C87337" w:rsidP="00C87337">
            <w:pPr>
              <w:jc w:val="center"/>
            </w:pPr>
            <w:r w:rsidRPr="004601AD">
              <w:t>2191638.19</w:t>
            </w:r>
          </w:p>
        </w:tc>
      </w:tr>
      <w:tr w:rsidR="00C87337" w:rsidRPr="004601AD" w:rsidTr="00E17294">
        <w:tc>
          <w:tcPr>
            <w:tcW w:w="846" w:type="dxa"/>
          </w:tcPr>
          <w:p w:rsidR="00C87337" w:rsidRPr="004601AD" w:rsidRDefault="00C87337" w:rsidP="00C87337">
            <w:pPr>
              <w:jc w:val="center"/>
            </w:pPr>
            <w:r w:rsidRPr="004601AD">
              <w:t>8</w:t>
            </w:r>
          </w:p>
        </w:tc>
        <w:tc>
          <w:tcPr>
            <w:tcW w:w="1984" w:type="dxa"/>
          </w:tcPr>
          <w:p w:rsidR="00C87337" w:rsidRPr="004601AD" w:rsidRDefault="00C87337" w:rsidP="00C87337">
            <w:pPr>
              <w:jc w:val="center"/>
            </w:pPr>
            <w:r w:rsidRPr="004601AD">
              <w:t>537322.64</w:t>
            </w:r>
          </w:p>
        </w:tc>
        <w:tc>
          <w:tcPr>
            <w:tcW w:w="1843" w:type="dxa"/>
          </w:tcPr>
          <w:p w:rsidR="00C87337" w:rsidRPr="004601AD" w:rsidRDefault="00C87337" w:rsidP="00C87337">
            <w:pPr>
              <w:jc w:val="center"/>
            </w:pPr>
            <w:r w:rsidRPr="004601AD">
              <w:t>2191850.89</w:t>
            </w:r>
          </w:p>
        </w:tc>
      </w:tr>
      <w:tr w:rsidR="00C87337" w:rsidRPr="004601AD" w:rsidTr="00E17294">
        <w:tc>
          <w:tcPr>
            <w:tcW w:w="846" w:type="dxa"/>
          </w:tcPr>
          <w:p w:rsidR="00C87337" w:rsidRPr="004601AD" w:rsidRDefault="00C87337" w:rsidP="00C87337">
            <w:pPr>
              <w:jc w:val="center"/>
            </w:pPr>
            <w:r w:rsidRPr="004601AD">
              <w:t>9</w:t>
            </w:r>
          </w:p>
        </w:tc>
        <w:tc>
          <w:tcPr>
            <w:tcW w:w="1984" w:type="dxa"/>
          </w:tcPr>
          <w:p w:rsidR="00C87337" w:rsidRPr="004601AD" w:rsidRDefault="00C87337" w:rsidP="00C87337">
            <w:pPr>
              <w:jc w:val="center"/>
            </w:pPr>
            <w:r w:rsidRPr="004601AD">
              <w:t>537053.06</w:t>
            </w:r>
          </w:p>
        </w:tc>
        <w:tc>
          <w:tcPr>
            <w:tcW w:w="1843" w:type="dxa"/>
          </w:tcPr>
          <w:p w:rsidR="00C87337" w:rsidRPr="004601AD" w:rsidRDefault="00C87337" w:rsidP="00C87337">
            <w:pPr>
              <w:jc w:val="center"/>
            </w:pPr>
            <w:r w:rsidRPr="004601AD">
              <w:t>2192067.74</w:t>
            </w:r>
          </w:p>
        </w:tc>
      </w:tr>
      <w:tr w:rsidR="00C87337" w:rsidRPr="004601AD" w:rsidTr="00E17294">
        <w:tc>
          <w:tcPr>
            <w:tcW w:w="846" w:type="dxa"/>
          </w:tcPr>
          <w:p w:rsidR="00C87337" w:rsidRPr="004601AD" w:rsidRDefault="00C87337" w:rsidP="00C87337">
            <w:pPr>
              <w:jc w:val="center"/>
            </w:pPr>
            <w:r w:rsidRPr="004601AD">
              <w:t>10</w:t>
            </w:r>
          </w:p>
        </w:tc>
        <w:tc>
          <w:tcPr>
            <w:tcW w:w="1984" w:type="dxa"/>
          </w:tcPr>
          <w:p w:rsidR="00C87337" w:rsidRPr="004601AD" w:rsidRDefault="00C87337" w:rsidP="00C87337">
            <w:pPr>
              <w:jc w:val="center"/>
            </w:pPr>
            <w:r w:rsidRPr="004601AD">
              <w:t>537024.08</w:t>
            </w:r>
          </w:p>
        </w:tc>
        <w:tc>
          <w:tcPr>
            <w:tcW w:w="1843" w:type="dxa"/>
          </w:tcPr>
          <w:p w:rsidR="00C87337" w:rsidRPr="004601AD" w:rsidRDefault="00C87337" w:rsidP="00C87337">
            <w:pPr>
              <w:jc w:val="center"/>
            </w:pPr>
            <w:r w:rsidRPr="004601AD">
              <w:t>2192247.14</w:t>
            </w:r>
          </w:p>
        </w:tc>
      </w:tr>
      <w:tr w:rsidR="00C87337" w:rsidRPr="004601AD" w:rsidTr="00E17294">
        <w:tc>
          <w:tcPr>
            <w:tcW w:w="846" w:type="dxa"/>
          </w:tcPr>
          <w:p w:rsidR="00C87337" w:rsidRPr="004601AD" w:rsidRDefault="00C87337" w:rsidP="00C87337">
            <w:pPr>
              <w:jc w:val="center"/>
            </w:pPr>
            <w:r w:rsidRPr="004601AD">
              <w:t>11</w:t>
            </w:r>
          </w:p>
        </w:tc>
        <w:tc>
          <w:tcPr>
            <w:tcW w:w="1984" w:type="dxa"/>
          </w:tcPr>
          <w:p w:rsidR="00C87337" w:rsidRPr="004601AD" w:rsidRDefault="00C87337" w:rsidP="00C87337">
            <w:pPr>
              <w:jc w:val="center"/>
            </w:pPr>
            <w:r w:rsidRPr="004601AD">
              <w:t>536974.08</w:t>
            </w:r>
          </w:p>
        </w:tc>
        <w:tc>
          <w:tcPr>
            <w:tcW w:w="1843" w:type="dxa"/>
          </w:tcPr>
          <w:p w:rsidR="00C87337" w:rsidRPr="004601AD" w:rsidRDefault="00C87337" w:rsidP="00C87337">
            <w:pPr>
              <w:jc w:val="center"/>
            </w:pPr>
            <w:r w:rsidRPr="004601AD">
              <w:t>2192255.42</w:t>
            </w:r>
          </w:p>
        </w:tc>
      </w:tr>
      <w:tr w:rsidR="00C87337" w:rsidRPr="004601AD" w:rsidTr="00E17294">
        <w:tc>
          <w:tcPr>
            <w:tcW w:w="846" w:type="dxa"/>
          </w:tcPr>
          <w:p w:rsidR="00C87337" w:rsidRPr="004601AD" w:rsidRDefault="00C87337" w:rsidP="00C87337">
            <w:pPr>
              <w:jc w:val="center"/>
            </w:pPr>
            <w:r w:rsidRPr="004601AD">
              <w:t>12</w:t>
            </w:r>
          </w:p>
        </w:tc>
        <w:tc>
          <w:tcPr>
            <w:tcW w:w="1984" w:type="dxa"/>
          </w:tcPr>
          <w:p w:rsidR="00C87337" w:rsidRPr="004601AD" w:rsidRDefault="00C87337" w:rsidP="00C87337">
            <w:pPr>
              <w:jc w:val="center"/>
            </w:pPr>
            <w:r w:rsidRPr="004601AD">
              <w:t>536932.36</w:t>
            </w:r>
          </w:p>
        </w:tc>
        <w:tc>
          <w:tcPr>
            <w:tcW w:w="1843" w:type="dxa"/>
          </w:tcPr>
          <w:p w:rsidR="00C87337" w:rsidRPr="004601AD" w:rsidRDefault="00C87337" w:rsidP="00C87337">
            <w:pPr>
              <w:jc w:val="center"/>
            </w:pPr>
            <w:r w:rsidRPr="004601AD">
              <w:t>2192304.77</w:t>
            </w:r>
          </w:p>
        </w:tc>
      </w:tr>
      <w:tr w:rsidR="00C87337" w:rsidRPr="004601AD" w:rsidTr="00E17294">
        <w:tc>
          <w:tcPr>
            <w:tcW w:w="846" w:type="dxa"/>
          </w:tcPr>
          <w:p w:rsidR="00C87337" w:rsidRPr="004601AD" w:rsidRDefault="00C87337" w:rsidP="00C87337">
            <w:pPr>
              <w:jc w:val="center"/>
            </w:pPr>
            <w:r w:rsidRPr="004601AD">
              <w:t>13</w:t>
            </w:r>
          </w:p>
        </w:tc>
        <w:tc>
          <w:tcPr>
            <w:tcW w:w="1984" w:type="dxa"/>
          </w:tcPr>
          <w:p w:rsidR="00C87337" w:rsidRPr="004601AD" w:rsidRDefault="00C87337" w:rsidP="00C87337">
            <w:pPr>
              <w:jc w:val="center"/>
            </w:pPr>
            <w:r w:rsidRPr="004601AD">
              <w:t>536952.56</w:t>
            </w:r>
          </w:p>
        </w:tc>
        <w:tc>
          <w:tcPr>
            <w:tcW w:w="1843" w:type="dxa"/>
          </w:tcPr>
          <w:p w:rsidR="00C87337" w:rsidRPr="004601AD" w:rsidRDefault="00C87337" w:rsidP="00C87337">
            <w:pPr>
              <w:jc w:val="center"/>
            </w:pPr>
            <w:r w:rsidRPr="004601AD">
              <w:t>2192361.40</w:t>
            </w:r>
          </w:p>
        </w:tc>
      </w:tr>
      <w:tr w:rsidR="00C87337" w:rsidRPr="004601AD" w:rsidTr="00E17294">
        <w:tc>
          <w:tcPr>
            <w:tcW w:w="846" w:type="dxa"/>
          </w:tcPr>
          <w:p w:rsidR="00C87337" w:rsidRPr="004601AD" w:rsidRDefault="00C87337" w:rsidP="00C87337">
            <w:pPr>
              <w:jc w:val="center"/>
            </w:pPr>
            <w:r w:rsidRPr="004601AD">
              <w:t>14</w:t>
            </w:r>
          </w:p>
        </w:tc>
        <w:tc>
          <w:tcPr>
            <w:tcW w:w="1984" w:type="dxa"/>
          </w:tcPr>
          <w:p w:rsidR="00C87337" w:rsidRPr="004601AD" w:rsidRDefault="00C87337" w:rsidP="00C87337">
            <w:pPr>
              <w:jc w:val="center"/>
            </w:pPr>
            <w:r w:rsidRPr="004601AD">
              <w:t>537002.23</w:t>
            </w:r>
          </w:p>
        </w:tc>
        <w:tc>
          <w:tcPr>
            <w:tcW w:w="1843" w:type="dxa"/>
          </w:tcPr>
          <w:p w:rsidR="00C87337" w:rsidRPr="004601AD" w:rsidRDefault="00C87337" w:rsidP="00C87337">
            <w:pPr>
              <w:jc w:val="center"/>
            </w:pPr>
            <w:r w:rsidRPr="004601AD">
              <w:t>2192399.81</w:t>
            </w:r>
          </w:p>
        </w:tc>
      </w:tr>
      <w:tr w:rsidR="00C87337" w:rsidRPr="004601AD" w:rsidTr="00E17294">
        <w:tc>
          <w:tcPr>
            <w:tcW w:w="846" w:type="dxa"/>
          </w:tcPr>
          <w:p w:rsidR="00C87337" w:rsidRPr="004601AD" w:rsidRDefault="00C87337" w:rsidP="00C87337">
            <w:pPr>
              <w:jc w:val="center"/>
            </w:pPr>
            <w:r w:rsidRPr="004601AD">
              <w:t>15</w:t>
            </w:r>
          </w:p>
        </w:tc>
        <w:tc>
          <w:tcPr>
            <w:tcW w:w="1984" w:type="dxa"/>
          </w:tcPr>
          <w:p w:rsidR="00C87337" w:rsidRPr="004601AD" w:rsidRDefault="00C87337" w:rsidP="00C87337">
            <w:pPr>
              <w:jc w:val="center"/>
            </w:pPr>
            <w:r w:rsidRPr="004601AD">
              <w:t>537011.94</w:t>
            </w:r>
          </w:p>
        </w:tc>
        <w:tc>
          <w:tcPr>
            <w:tcW w:w="1843" w:type="dxa"/>
          </w:tcPr>
          <w:p w:rsidR="00C87337" w:rsidRPr="004601AD" w:rsidRDefault="00C87337" w:rsidP="00C87337">
            <w:pPr>
              <w:jc w:val="center"/>
            </w:pPr>
            <w:r w:rsidRPr="004601AD">
              <w:t>2192438.92</w:t>
            </w:r>
          </w:p>
        </w:tc>
      </w:tr>
      <w:tr w:rsidR="00C87337" w:rsidRPr="004601AD" w:rsidTr="00E17294">
        <w:tc>
          <w:tcPr>
            <w:tcW w:w="846" w:type="dxa"/>
          </w:tcPr>
          <w:p w:rsidR="00C87337" w:rsidRPr="004601AD" w:rsidRDefault="00C87337" w:rsidP="00C87337">
            <w:pPr>
              <w:jc w:val="center"/>
            </w:pPr>
            <w:r w:rsidRPr="004601AD">
              <w:t>16</w:t>
            </w:r>
          </w:p>
        </w:tc>
        <w:tc>
          <w:tcPr>
            <w:tcW w:w="1984" w:type="dxa"/>
          </w:tcPr>
          <w:p w:rsidR="00C87337" w:rsidRPr="004601AD" w:rsidRDefault="00C87337" w:rsidP="00C87337">
            <w:pPr>
              <w:jc w:val="center"/>
            </w:pPr>
            <w:r w:rsidRPr="004601AD">
              <w:t>536999.17</w:t>
            </w:r>
          </w:p>
        </w:tc>
        <w:tc>
          <w:tcPr>
            <w:tcW w:w="1843" w:type="dxa"/>
          </w:tcPr>
          <w:p w:rsidR="00C87337" w:rsidRPr="004601AD" w:rsidRDefault="00C87337" w:rsidP="00C87337">
            <w:pPr>
              <w:jc w:val="center"/>
            </w:pPr>
            <w:r w:rsidRPr="004601AD">
              <w:t>2192478.33</w:t>
            </w:r>
          </w:p>
        </w:tc>
      </w:tr>
      <w:tr w:rsidR="00C87337" w:rsidRPr="004601AD" w:rsidTr="00E17294">
        <w:tc>
          <w:tcPr>
            <w:tcW w:w="846" w:type="dxa"/>
          </w:tcPr>
          <w:p w:rsidR="00C87337" w:rsidRPr="004601AD" w:rsidRDefault="00C87337" w:rsidP="00C87337">
            <w:pPr>
              <w:jc w:val="center"/>
            </w:pPr>
            <w:r w:rsidRPr="004601AD">
              <w:t>17</w:t>
            </w:r>
          </w:p>
        </w:tc>
        <w:tc>
          <w:tcPr>
            <w:tcW w:w="1984" w:type="dxa"/>
          </w:tcPr>
          <w:p w:rsidR="00C87337" w:rsidRPr="004601AD" w:rsidRDefault="00C87337" w:rsidP="00C87337">
            <w:pPr>
              <w:jc w:val="center"/>
            </w:pPr>
            <w:r w:rsidRPr="004601AD">
              <w:t>536025.12</w:t>
            </w:r>
          </w:p>
        </w:tc>
        <w:tc>
          <w:tcPr>
            <w:tcW w:w="1843" w:type="dxa"/>
          </w:tcPr>
          <w:p w:rsidR="00C87337" w:rsidRPr="004601AD" w:rsidRDefault="00C87337" w:rsidP="00C87337">
            <w:pPr>
              <w:jc w:val="center"/>
            </w:pPr>
            <w:r w:rsidRPr="004601AD">
              <w:t>2192361.21</w:t>
            </w:r>
          </w:p>
        </w:tc>
      </w:tr>
      <w:tr w:rsidR="00C87337" w:rsidRPr="004601AD" w:rsidTr="00E17294">
        <w:tc>
          <w:tcPr>
            <w:tcW w:w="846" w:type="dxa"/>
          </w:tcPr>
          <w:p w:rsidR="00C87337" w:rsidRPr="004601AD" w:rsidRDefault="00C87337" w:rsidP="00C87337">
            <w:pPr>
              <w:jc w:val="center"/>
            </w:pPr>
            <w:r w:rsidRPr="004601AD">
              <w:t>18</w:t>
            </w:r>
          </w:p>
        </w:tc>
        <w:tc>
          <w:tcPr>
            <w:tcW w:w="1984" w:type="dxa"/>
          </w:tcPr>
          <w:p w:rsidR="00C87337" w:rsidRPr="004601AD" w:rsidRDefault="00C87337" w:rsidP="00C87337">
            <w:pPr>
              <w:jc w:val="center"/>
            </w:pPr>
            <w:r w:rsidRPr="004601AD">
              <w:t>535771.56</w:t>
            </w:r>
          </w:p>
        </w:tc>
        <w:tc>
          <w:tcPr>
            <w:tcW w:w="1843" w:type="dxa"/>
          </w:tcPr>
          <w:p w:rsidR="00C87337" w:rsidRPr="004601AD" w:rsidRDefault="00C87337" w:rsidP="00C87337">
            <w:pPr>
              <w:jc w:val="center"/>
            </w:pPr>
            <w:r w:rsidRPr="004601AD">
              <w:t>2192717.02</w:t>
            </w:r>
          </w:p>
        </w:tc>
      </w:tr>
      <w:tr w:rsidR="00C87337" w:rsidRPr="004601AD" w:rsidTr="00E17294">
        <w:tc>
          <w:tcPr>
            <w:tcW w:w="846" w:type="dxa"/>
          </w:tcPr>
          <w:p w:rsidR="00C87337" w:rsidRPr="004601AD" w:rsidRDefault="00C87337" w:rsidP="00C87337">
            <w:pPr>
              <w:jc w:val="center"/>
            </w:pPr>
            <w:r w:rsidRPr="004601AD">
              <w:t>19</w:t>
            </w:r>
          </w:p>
        </w:tc>
        <w:tc>
          <w:tcPr>
            <w:tcW w:w="1984" w:type="dxa"/>
          </w:tcPr>
          <w:p w:rsidR="00C87337" w:rsidRPr="004601AD" w:rsidRDefault="00C87337" w:rsidP="00C87337">
            <w:pPr>
              <w:jc w:val="center"/>
            </w:pPr>
            <w:r w:rsidRPr="004601AD">
              <w:t>535007.04</w:t>
            </w:r>
          </w:p>
        </w:tc>
        <w:tc>
          <w:tcPr>
            <w:tcW w:w="1843" w:type="dxa"/>
          </w:tcPr>
          <w:p w:rsidR="00C87337" w:rsidRPr="004601AD" w:rsidRDefault="00C87337" w:rsidP="00C87337">
            <w:pPr>
              <w:jc w:val="center"/>
            </w:pPr>
            <w:r w:rsidRPr="004601AD">
              <w:t>2192736.87</w:t>
            </w:r>
          </w:p>
        </w:tc>
      </w:tr>
      <w:tr w:rsidR="00C87337" w:rsidRPr="004601AD" w:rsidTr="00E17294">
        <w:tc>
          <w:tcPr>
            <w:tcW w:w="846" w:type="dxa"/>
          </w:tcPr>
          <w:p w:rsidR="00C87337" w:rsidRPr="004601AD" w:rsidRDefault="00C87337" w:rsidP="00C87337">
            <w:pPr>
              <w:jc w:val="center"/>
            </w:pPr>
            <w:r w:rsidRPr="004601AD">
              <w:t>20</w:t>
            </w:r>
          </w:p>
        </w:tc>
        <w:tc>
          <w:tcPr>
            <w:tcW w:w="1984" w:type="dxa"/>
          </w:tcPr>
          <w:p w:rsidR="00C87337" w:rsidRPr="004601AD" w:rsidRDefault="00C87337" w:rsidP="00C87337">
            <w:pPr>
              <w:jc w:val="center"/>
            </w:pPr>
            <w:r w:rsidRPr="004601AD">
              <w:t>534955.10</w:t>
            </w:r>
          </w:p>
        </w:tc>
        <w:tc>
          <w:tcPr>
            <w:tcW w:w="1843" w:type="dxa"/>
          </w:tcPr>
          <w:p w:rsidR="00C87337" w:rsidRPr="004601AD" w:rsidRDefault="00C87337" w:rsidP="00C87337">
            <w:pPr>
              <w:jc w:val="center"/>
            </w:pPr>
            <w:r w:rsidRPr="004601AD">
              <w:t>2192757.88</w:t>
            </w:r>
          </w:p>
        </w:tc>
      </w:tr>
      <w:tr w:rsidR="00C87337" w:rsidRPr="0092124A" w:rsidTr="00E17294">
        <w:tc>
          <w:tcPr>
            <w:tcW w:w="846" w:type="dxa"/>
          </w:tcPr>
          <w:p w:rsidR="00C87337" w:rsidRPr="0092124A" w:rsidRDefault="00C87337" w:rsidP="00C87337">
            <w:pPr>
              <w:jc w:val="center"/>
            </w:pPr>
            <w:r w:rsidRPr="0092124A">
              <w:t>21</w:t>
            </w:r>
          </w:p>
        </w:tc>
        <w:tc>
          <w:tcPr>
            <w:tcW w:w="1984" w:type="dxa"/>
          </w:tcPr>
          <w:p w:rsidR="00C87337" w:rsidRPr="0092124A" w:rsidRDefault="00C87337" w:rsidP="00C87337">
            <w:pPr>
              <w:jc w:val="center"/>
            </w:pPr>
            <w:r w:rsidRPr="0092124A">
              <w:t>534875.79</w:t>
            </w:r>
          </w:p>
        </w:tc>
        <w:tc>
          <w:tcPr>
            <w:tcW w:w="1843" w:type="dxa"/>
          </w:tcPr>
          <w:p w:rsidR="00C87337" w:rsidRPr="0092124A" w:rsidRDefault="00C87337" w:rsidP="00C87337">
            <w:pPr>
              <w:jc w:val="center"/>
            </w:pPr>
            <w:r w:rsidRPr="0092124A">
              <w:t>2193066.59</w:t>
            </w:r>
          </w:p>
        </w:tc>
      </w:tr>
      <w:tr w:rsidR="00C87337" w:rsidRPr="0092124A" w:rsidTr="00E17294">
        <w:tc>
          <w:tcPr>
            <w:tcW w:w="846" w:type="dxa"/>
          </w:tcPr>
          <w:p w:rsidR="00C87337" w:rsidRPr="0092124A" w:rsidRDefault="00C87337" w:rsidP="00C87337">
            <w:pPr>
              <w:jc w:val="center"/>
            </w:pPr>
            <w:r w:rsidRPr="0092124A">
              <w:t>22</w:t>
            </w:r>
          </w:p>
        </w:tc>
        <w:tc>
          <w:tcPr>
            <w:tcW w:w="1984" w:type="dxa"/>
          </w:tcPr>
          <w:p w:rsidR="00C87337" w:rsidRPr="0092124A" w:rsidRDefault="00C87337" w:rsidP="00C87337">
            <w:pPr>
              <w:jc w:val="center"/>
            </w:pPr>
            <w:r w:rsidRPr="0092124A">
              <w:t>534742.18</w:t>
            </w:r>
          </w:p>
        </w:tc>
        <w:tc>
          <w:tcPr>
            <w:tcW w:w="1843" w:type="dxa"/>
          </w:tcPr>
          <w:p w:rsidR="00C87337" w:rsidRPr="0092124A" w:rsidRDefault="00C87337" w:rsidP="00C87337">
            <w:pPr>
              <w:jc w:val="center"/>
            </w:pPr>
            <w:r w:rsidRPr="0092124A">
              <w:t>2193586.66</w:t>
            </w:r>
          </w:p>
        </w:tc>
      </w:tr>
      <w:tr w:rsidR="00C87337" w:rsidRPr="0092124A" w:rsidTr="00E17294">
        <w:tc>
          <w:tcPr>
            <w:tcW w:w="846" w:type="dxa"/>
          </w:tcPr>
          <w:p w:rsidR="00C87337" w:rsidRPr="0092124A" w:rsidRDefault="00C87337" w:rsidP="00C87337">
            <w:pPr>
              <w:jc w:val="center"/>
            </w:pPr>
            <w:r w:rsidRPr="0092124A">
              <w:t>23</w:t>
            </w:r>
          </w:p>
        </w:tc>
        <w:tc>
          <w:tcPr>
            <w:tcW w:w="1984" w:type="dxa"/>
          </w:tcPr>
          <w:p w:rsidR="00C87337" w:rsidRPr="0092124A" w:rsidRDefault="00C87337" w:rsidP="00C87337">
            <w:pPr>
              <w:jc w:val="center"/>
            </w:pPr>
            <w:r w:rsidRPr="0092124A">
              <w:t>534624.77</w:t>
            </w:r>
          </w:p>
        </w:tc>
        <w:tc>
          <w:tcPr>
            <w:tcW w:w="1843" w:type="dxa"/>
          </w:tcPr>
          <w:p w:rsidR="00C87337" w:rsidRPr="0092124A" w:rsidRDefault="00C87337" w:rsidP="00C87337">
            <w:pPr>
              <w:jc w:val="center"/>
            </w:pPr>
            <w:r w:rsidRPr="0092124A">
              <w:t>2194043.67</w:t>
            </w:r>
          </w:p>
        </w:tc>
      </w:tr>
      <w:tr w:rsidR="00C87337" w:rsidRPr="0092124A" w:rsidTr="00E17294">
        <w:tc>
          <w:tcPr>
            <w:tcW w:w="846" w:type="dxa"/>
          </w:tcPr>
          <w:p w:rsidR="00C87337" w:rsidRPr="0092124A" w:rsidRDefault="00C87337" w:rsidP="00C87337">
            <w:pPr>
              <w:jc w:val="center"/>
            </w:pPr>
            <w:r w:rsidRPr="0092124A">
              <w:t>24</w:t>
            </w:r>
          </w:p>
        </w:tc>
        <w:tc>
          <w:tcPr>
            <w:tcW w:w="1984" w:type="dxa"/>
          </w:tcPr>
          <w:p w:rsidR="00C87337" w:rsidRPr="0092124A" w:rsidRDefault="00C87337" w:rsidP="00C87337">
            <w:pPr>
              <w:jc w:val="center"/>
            </w:pPr>
            <w:r w:rsidRPr="0092124A">
              <w:t>534506.80</w:t>
            </w:r>
          </w:p>
        </w:tc>
        <w:tc>
          <w:tcPr>
            <w:tcW w:w="1843" w:type="dxa"/>
          </w:tcPr>
          <w:p w:rsidR="00C87337" w:rsidRPr="0092124A" w:rsidRDefault="00C87337" w:rsidP="00C87337">
            <w:pPr>
              <w:jc w:val="center"/>
            </w:pPr>
            <w:r w:rsidRPr="0092124A">
              <w:t>2194502.85</w:t>
            </w:r>
          </w:p>
        </w:tc>
      </w:tr>
      <w:tr w:rsidR="00C87337" w:rsidRPr="0092124A" w:rsidTr="00E17294">
        <w:tc>
          <w:tcPr>
            <w:tcW w:w="846" w:type="dxa"/>
          </w:tcPr>
          <w:p w:rsidR="00C87337" w:rsidRPr="0092124A" w:rsidRDefault="00C87337" w:rsidP="00C87337">
            <w:pPr>
              <w:jc w:val="center"/>
            </w:pPr>
            <w:r w:rsidRPr="0092124A">
              <w:t>25</w:t>
            </w:r>
          </w:p>
        </w:tc>
        <w:tc>
          <w:tcPr>
            <w:tcW w:w="1984" w:type="dxa"/>
          </w:tcPr>
          <w:p w:rsidR="00C87337" w:rsidRPr="0092124A" w:rsidRDefault="00C87337" w:rsidP="00C87337">
            <w:pPr>
              <w:jc w:val="center"/>
            </w:pPr>
            <w:r w:rsidRPr="0092124A">
              <w:t>534426.96</w:t>
            </w:r>
          </w:p>
        </w:tc>
        <w:tc>
          <w:tcPr>
            <w:tcW w:w="1843" w:type="dxa"/>
          </w:tcPr>
          <w:p w:rsidR="00C87337" w:rsidRPr="0092124A" w:rsidRDefault="00C87337" w:rsidP="00C87337">
            <w:pPr>
              <w:jc w:val="center"/>
            </w:pPr>
            <w:r w:rsidRPr="0092124A">
              <w:t>2194813.63</w:t>
            </w:r>
          </w:p>
        </w:tc>
      </w:tr>
      <w:tr w:rsidR="00C87337" w:rsidRPr="0092124A" w:rsidTr="00E17294">
        <w:tc>
          <w:tcPr>
            <w:tcW w:w="846" w:type="dxa"/>
          </w:tcPr>
          <w:p w:rsidR="00C87337" w:rsidRPr="0092124A" w:rsidRDefault="00C87337" w:rsidP="00C87337">
            <w:pPr>
              <w:jc w:val="center"/>
            </w:pPr>
            <w:r w:rsidRPr="0092124A">
              <w:lastRenderedPageBreak/>
              <w:t>26</w:t>
            </w:r>
          </w:p>
        </w:tc>
        <w:tc>
          <w:tcPr>
            <w:tcW w:w="1984" w:type="dxa"/>
          </w:tcPr>
          <w:p w:rsidR="00C87337" w:rsidRPr="0092124A" w:rsidRDefault="00C87337" w:rsidP="00C87337">
            <w:pPr>
              <w:jc w:val="center"/>
            </w:pPr>
            <w:r w:rsidRPr="0092124A">
              <w:t>535463.51</w:t>
            </w:r>
          </w:p>
        </w:tc>
        <w:tc>
          <w:tcPr>
            <w:tcW w:w="1843" w:type="dxa"/>
          </w:tcPr>
          <w:p w:rsidR="00C87337" w:rsidRPr="0092124A" w:rsidRDefault="00C87337" w:rsidP="00C87337">
            <w:pPr>
              <w:jc w:val="center"/>
            </w:pPr>
            <w:r w:rsidRPr="0092124A">
              <w:t>2194899.69</w:t>
            </w:r>
          </w:p>
        </w:tc>
      </w:tr>
      <w:tr w:rsidR="00C87337" w:rsidRPr="0092124A" w:rsidTr="00E17294">
        <w:tc>
          <w:tcPr>
            <w:tcW w:w="846" w:type="dxa"/>
          </w:tcPr>
          <w:p w:rsidR="00C87337" w:rsidRPr="0092124A" w:rsidRDefault="00C87337" w:rsidP="00C87337">
            <w:pPr>
              <w:jc w:val="center"/>
            </w:pPr>
            <w:r w:rsidRPr="0092124A">
              <w:t>27</w:t>
            </w:r>
          </w:p>
        </w:tc>
        <w:tc>
          <w:tcPr>
            <w:tcW w:w="1984" w:type="dxa"/>
          </w:tcPr>
          <w:p w:rsidR="00C87337" w:rsidRPr="0092124A" w:rsidRDefault="00C87337" w:rsidP="00C87337">
            <w:pPr>
              <w:jc w:val="center"/>
            </w:pPr>
            <w:r w:rsidRPr="0092124A">
              <w:t>535926.53</w:t>
            </w:r>
          </w:p>
        </w:tc>
        <w:tc>
          <w:tcPr>
            <w:tcW w:w="1843" w:type="dxa"/>
          </w:tcPr>
          <w:p w:rsidR="00C87337" w:rsidRPr="0092124A" w:rsidRDefault="00C87337" w:rsidP="00C87337">
            <w:pPr>
              <w:jc w:val="center"/>
            </w:pPr>
            <w:r w:rsidRPr="0092124A">
              <w:t>2194594.60</w:t>
            </w:r>
          </w:p>
        </w:tc>
      </w:tr>
      <w:tr w:rsidR="00C87337" w:rsidRPr="0092124A" w:rsidTr="00E17294">
        <w:tc>
          <w:tcPr>
            <w:tcW w:w="846" w:type="dxa"/>
          </w:tcPr>
          <w:p w:rsidR="00C87337" w:rsidRPr="0092124A" w:rsidRDefault="00C87337" w:rsidP="00C87337">
            <w:pPr>
              <w:jc w:val="center"/>
            </w:pPr>
            <w:r w:rsidRPr="0092124A">
              <w:t>28</w:t>
            </w:r>
          </w:p>
        </w:tc>
        <w:tc>
          <w:tcPr>
            <w:tcW w:w="1984" w:type="dxa"/>
          </w:tcPr>
          <w:p w:rsidR="00C87337" w:rsidRPr="0092124A" w:rsidRDefault="00C87337" w:rsidP="00C87337">
            <w:pPr>
              <w:jc w:val="center"/>
            </w:pPr>
            <w:r w:rsidRPr="0092124A">
              <w:t>535998.36</w:t>
            </w:r>
          </w:p>
        </w:tc>
        <w:tc>
          <w:tcPr>
            <w:tcW w:w="1843" w:type="dxa"/>
          </w:tcPr>
          <w:p w:rsidR="00C87337" w:rsidRPr="0092124A" w:rsidRDefault="00C87337" w:rsidP="00C87337">
            <w:pPr>
              <w:jc w:val="center"/>
            </w:pPr>
            <w:r w:rsidRPr="0092124A">
              <w:t>2194694.34</w:t>
            </w:r>
          </w:p>
        </w:tc>
      </w:tr>
      <w:tr w:rsidR="00C87337" w:rsidRPr="0092124A" w:rsidTr="00E17294">
        <w:tc>
          <w:tcPr>
            <w:tcW w:w="846" w:type="dxa"/>
          </w:tcPr>
          <w:p w:rsidR="00C87337" w:rsidRPr="0092124A" w:rsidRDefault="00C87337" w:rsidP="00C87337">
            <w:pPr>
              <w:jc w:val="center"/>
            </w:pPr>
            <w:r w:rsidRPr="0092124A">
              <w:t>29</w:t>
            </w:r>
          </w:p>
        </w:tc>
        <w:tc>
          <w:tcPr>
            <w:tcW w:w="1984" w:type="dxa"/>
          </w:tcPr>
          <w:p w:rsidR="00C87337" w:rsidRPr="0092124A" w:rsidRDefault="00C87337" w:rsidP="00C87337">
            <w:pPr>
              <w:jc w:val="center"/>
            </w:pPr>
            <w:r w:rsidRPr="0092124A">
              <w:t>536923.45</w:t>
            </w:r>
          </w:p>
        </w:tc>
        <w:tc>
          <w:tcPr>
            <w:tcW w:w="1843" w:type="dxa"/>
          </w:tcPr>
          <w:p w:rsidR="00C87337" w:rsidRPr="0092124A" w:rsidRDefault="00C87337" w:rsidP="00C87337">
            <w:pPr>
              <w:jc w:val="center"/>
            </w:pPr>
            <w:r w:rsidRPr="0092124A">
              <w:t>2193213.01</w:t>
            </w:r>
          </w:p>
        </w:tc>
      </w:tr>
      <w:tr w:rsidR="00C87337" w:rsidRPr="0092124A" w:rsidTr="00E17294">
        <w:tc>
          <w:tcPr>
            <w:tcW w:w="846" w:type="dxa"/>
          </w:tcPr>
          <w:p w:rsidR="00C87337" w:rsidRPr="0092124A" w:rsidRDefault="00C87337" w:rsidP="00C87337">
            <w:pPr>
              <w:jc w:val="center"/>
            </w:pPr>
            <w:r w:rsidRPr="0092124A">
              <w:t>30</w:t>
            </w:r>
          </w:p>
        </w:tc>
        <w:tc>
          <w:tcPr>
            <w:tcW w:w="1984" w:type="dxa"/>
          </w:tcPr>
          <w:p w:rsidR="00C87337" w:rsidRPr="0092124A" w:rsidRDefault="00C87337" w:rsidP="00C87337">
            <w:pPr>
              <w:jc w:val="center"/>
            </w:pPr>
            <w:r w:rsidRPr="0092124A">
              <w:t>536871.70</w:t>
            </w:r>
          </w:p>
        </w:tc>
        <w:tc>
          <w:tcPr>
            <w:tcW w:w="1843" w:type="dxa"/>
          </w:tcPr>
          <w:p w:rsidR="00C87337" w:rsidRPr="0092124A" w:rsidRDefault="00C87337" w:rsidP="00C87337">
            <w:pPr>
              <w:jc w:val="center"/>
            </w:pPr>
            <w:r w:rsidRPr="0092124A">
              <w:t>2194325.79</w:t>
            </w:r>
          </w:p>
        </w:tc>
      </w:tr>
      <w:tr w:rsidR="00C87337" w:rsidRPr="0092124A" w:rsidTr="00E17294">
        <w:tc>
          <w:tcPr>
            <w:tcW w:w="846" w:type="dxa"/>
          </w:tcPr>
          <w:p w:rsidR="00C87337" w:rsidRPr="0092124A" w:rsidRDefault="00C87337" w:rsidP="00C87337">
            <w:pPr>
              <w:jc w:val="center"/>
            </w:pPr>
            <w:r w:rsidRPr="0092124A">
              <w:t>31</w:t>
            </w:r>
          </w:p>
        </w:tc>
        <w:tc>
          <w:tcPr>
            <w:tcW w:w="1984" w:type="dxa"/>
          </w:tcPr>
          <w:p w:rsidR="00C87337" w:rsidRPr="0092124A" w:rsidRDefault="00C87337" w:rsidP="00C87337">
            <w:pPr>
              <w:jc w:val="center"/>
            </w:pPr>
            <w:r w:rsidRPr="0092124A">
              <w:t>535602.28</w:t>
            </w:r>
          </w:p>
        </w:tc>
        <w:tc>
          <w:tcPr>
            <w:tcW w:w="1843" w:type="dxa"/>
          </w:tcPr>
          <w:p w:rsidR="00C87337" w:rsidRPr="0092124A" w:rsidRDefault="00C87337" w:rsidP="00C87337">
            <w:pPr>
              <w:jc w:val="center"/>
            </w:pPr>
            <w:r w:rsidRPr="0092124A">
              <w:t>2196001.74</w:t>
            </w:r>
          </w:p>
        </w:tc>
      </w:tr>
      <w:tr w:rsidR="00C87337" w:rsidRPr="0092124A" w:rsidTr="00E17294">
        <w:tc>
          <w:tcPr>
            <w:tcW w:w="846" w:type="dxa"/>
          </w:tcPr>
          <w:p w:rsidR="00C87337" w:rsidRPr="0092124A" w:rsidRDefault="00C87337" w:rsidP="00C87337">
            <w:pPr>
              <w:jc w:val="center"/>
            </w:pPr>
            <w:r w:rsidRPr="0092124A">
              <w:t>32</w:t>
            </w:r>
          </w:p>
        </w:tc>
        <w:tc>
          <w:tcPr>
            <w:tcW w:w="1984" w:type="dxa"/>
          </w:tcPr>
          <w:p w:rsidR="00C87337" w:rsidRPr="0092124A" w:rsidRDefault="00C87337" w:rsidP="00C87337">
            <w:pPr>
              <w:jc w:val="center"/>
            </w:pPr>
            <w:r w:rsidRPr="0092124A">
              <w:t>535312.42</w:t>
            </w:r>
          </w:p>
        </w:tc>
        <w:tc>
          <w:tcPr>
            <w:tcW w:w="1843" w:type="dxa"/>
          </w:tcPr>
          <w:p w:rsidR="00C87337" w:rsidRPr="0092124A" w:rsidRDefault="00C87337" w:rsidP="00C87337">
            <w:pPr>
              <w:jc w:val="center"/>
            </w:pPr>
            <w:r w:rsidRPr="0092124A">
              <w:t>2196113.90</w:t>
            </w:r>
          </w:p>
        </w:tc>
      </w:tr>
      <w:tr w:rsidR="00C87337" w:rsidRPr="0092124A" w:rsidTr="00E17294">
        <w:tc>
          <w:tcPr>
            <w:tcW w:w="846" w:type="dxa"/>
          </w:tcPr>
          <w:p w:rsidR="00C87337" w:rsidRPr="0092124A" w:rsidRDefault="00C87337" w:rsidP="00C87337">
            <w:pPr>
              <w:jc w:val="center"/>
            </w:pPr>
            <w:r w:rsidRPr="0092124A">
              <w:t>33</w:t>
            </w:r>
          </w:p>
        </w:tc>
        <w:tc>
          <w:tcPr>
            <w:tcW w:w="1984" w:type="dxa"/>
          </w:tcPr>
          <w:p w:rsidR="00C87337" w:rsidRPr="0092124A" w:rsidRDefault="00C87337" w:rsidP="00C87337">
            <w:pPr>
              <w:jc w:val="center"/>
            </w:pPr>
            <w:r w:rsidRPr="0092124A">
              <w:t>535080.03</w:t>
            </w:r>
          </w:p>
        </w:tc>
        <w:tc>
          <w:tcPr>
            <w:tcW w:w="1843" w:type="dxa"/>
          </w:tcPr>
          <w:p w:rsidR="00C87337" w:rsidRPr="0092124A" w:rsidRDefault="00C87337" w:rsidP="00C87337">
            <w:pPr>
              <w:jc w:val="center"/>
            </w:pPr>
            <w:r w:rsidRPr="0092124A">
              <w:t>2196209.67</w:t>
            </w:r>
          </w:p>
        </w:tc>
      </w:tr>
      <w:tr w:rsidR="00C87337" w:rsidRPr="0092124A" w:rsidTr="00E17294">
        <w:tc>
          <w:tcPr>
            <w:tcW w:w="846" w:type="dxa"/>
          </w:tcPr>
          <w:p w:rsidR="00C87337" w:rsidRPr="0092124A" w:rsidRDefault="00C87337" w:rsidP="00C87337">
            <w:pPr>
              <w:jc w:val="center"/>
            </w:pPr>
            <w:r w:rsidRPr="0092124A">
              <w:t>34</w:t>
            </w:r>
          </w:p>
        </w:tc>
        <w:tc>
          <w:tcPr>
            <w:tcW w:w="1984" w:type="dxa"/>
          </w:tcPr>
          <w:p w:rsidR="00C87337" w:rsidRPr="0092124A" w:rsidRDefault="00C87337" w:rsidP="00C87337">
            <w:pPr>
              <w:jc w:val="center"/>
            </w:pPr>
            <w:r w:rsidRPr="0092124A">
              <w:t>535079.52</w:t>
            </w:r>
          </w:p>
        </w:tc>
        <w:tc>
          <w:tcPr>
            <w:tcW w:w="1843" w:type="dxa"/>
          </w:tcPr>
          <w:p w:rsidR="00C87337" w:rsidRPr="0092124A" w:rsidRDefault="00C87337" w:rsidP="00C87337">
            <w:pPr>
              <w:jc w:val="center"/>
            </w:pPr>
            <w:r w:rsidRPr="0092124A">
              <w:t>2196247.41</w:t>
            </w:r>
          </w:p>
        </w:tc>
      </w:tr>
      <w:tr w:rsidR="00C87337" w:rsidRPr="0092124A" w:rsidTr="00E17294">
        <w:tc>
          <w:tcPr>
            <w:tcW w:w="846" w:type="dxa"/>
          </w:tcPr>
          <w:p w:rsidR="00C87337" w:rsidRPr="0092124A" w:rsidRDefault="00C87337" w:rsidP="00C87337">
            <w:pPr>
              <w:jc w:val="center"/>
            </w:pPr>
            <w:r w:rsidRPr="0092124A">
              <w:t>35</w:t>
            </w:r>
          </w:p>
        </w:tc>
        <w:tc>
          <w:tcPr>
            <w:tcW w:w="1984" w:type="dxa"/>
          </w:tcPr>
          <w:p w:rsidR="00C87337" w:rsidRPr="0092124A" w:rsidRDefault="00C87337" w:rsidP="00C87337">
            <w:pPr>
              <w:jc w:val="center"/>
            </w:pPr>
            <w:r w:rsidRPr="0092124A">
              <w:t>535153.45</w:t>
            </w:r>
          </w:p>
        </w:tc>
        <w:tc>
          <w:tcPr>
            <w:tcW w:w="1843" w:type="dxa"/>
          </w:tcPr>
          <w:p w:rsidR="00C87337" w:rsidRPr="0092124A" w:rsidRDefault="00C87337" w:rsidP="00C87337">
            <w:pPr>
              <w:jc w:val="center"/>
            </w:pPr>
            <w:r w:rsidRPr="0092124A">
              <w:t>2197337.72</w:t>
            </w:r>
          </w:p>
        </w:tc>
      </w:tr>
      <w:tr w:rsidR="00C87337" w:rsidRPr="0092124A" w:rsidTr="00E17294">
        <w:tc>
          <w:tcPr>
            <w:tcW w:w="846" w:type="dxa"/>
          </w:tcPr>
          <w:p w:rsidR="00C87337" w:rsidRPr="0092124A" w:rsidRDefault="00C87337" w:rsidP="00C87337">
            <w:pPr>
              <w:jc w:val="center"/>
            </w:pPr>
            <w:r w:rsidRPr="0092124A">
              <w:t>36</w:t>
            </w:r>
          </w:p>
        </w:tc>
        <w:tc>
          <w:tcPr>
            <w:tcW w:w="1984" w:type="dxa"/>
          </w:tcPr>
          <w:p w:rsidR="00C87337" w:rsidRPr="0092124A" w:rsidRDefault="00C87337" w:rsidP="00C87337">
            <w:pPr>
              <w:jc w:val="center"/>
            </w:pPr>
            <w:r w:rsidRPr="0092124A">
              <w:t>535157.29</w:t>
            </w:r>
          </w:p>
        </w:tc>
        <w:tc>
          <w:tcPr>
            <w:tcW w:w="1843" w:type="dxa"/>
          </w:tcPr>
          <w:p w:rsidR="00C87337" w:rsidRPr="0092124A" w:rsidRDefault="00C87337" w:rsidP="00C87337">
            <w:pPr>
              <w:jc w:val="center"/>
            </w:pPr>
            <w:r w:rsidRPr="0092124A">
              <w:t>2197346.51</w:t>
            </w:r>
          </w:p>
        </w:tc>
      </w:tr>
      <w:tr w:rsidR="00C87337" w:rsidRPr="0092124A" w:rsidTr="00E17294">
        <w:tc>
          <w:tcPr>
            <w:tcW w:w="846" w:type="dxa"/>
          </w:tcPr>
          <w:p w:rsidR="00C87337" w:rsidRPr="0092124A" w:rsidRDefault="00C87337" w:rsidP="00C87337">
            <w:pPr>
              <w:jc w:val="center"/>
            </w:pPr>
            <w:r w:rsidRPr="0092124A">
              <w:t>37</w:t>
            </w:r>
          </w:p>
        </w:tc>
        <w:tc>
          <w:tcPr>
            <w:tcW w:w="1984" w:type="dxa"/>
          </w:tcPr>
          <w:p w:rsidR="00C87337" w:rsidRPr="0092124A" w:rsidRDefault="00C87337" w:rsidP="00C87337">
            <w:pPr>
              <w:jc w:val="center"/>
            </w:pPr>
            <w:r w:rsidRPr="0092124A">
              <w:t>535160.70</w:t>
            </w:r>
          </w:p>
        </w:tc>
        <w:tc>
          <w:tcPr>
            <w:tcW w:w="1843" w:type="dxa"/>
          </w:tcPr>
          <w:p w:rsidR="00C87337" w:rsidRPr="0092124A" w:rsidRDefault="00C87337" w:rsidP="00C87337">
            <w:pPr>
              <w:jc w:val="center"/>
            </w:pPr>
            <w:r w:rsidRPr="0092124A">
              <w:t>2197357.73</w:t>
            </w:r>
          </w:p>
        </w:tc>
      </w:tr>
      <w:tr w:rsidR="00C87337" w:rsidRPr="0092124A" w:rsidTr="00E17294">
        <w:tc>
          <w:tcPr>
            <w:tcW w:w="846" w:type="dxa"/>
          </w:tcPr>
          <w:p w:rsidR="00C87337" w:rsidRPr="0092124A" w:rsidRDefault="00C87337" w:rsidP="00C87337">
            <w:pPr>
              <w:jc w:val="center"/>
            </w:pPr>
            <w:r w:rsidRPr="0092124A">
              <w:t>38</w:t>
            </w:r>
          </w:p>
        </w:tc>
        <w:tc>
          <w:tcPr>
            <w:tcW w:w="1984" w:type="dxa"/>
          </w:tcPr>
          <w:p w:rsidR="00C87337" w:rsidRPr="0092124A" w:rsidRDefault="00C87337" w:rsidP="00C87337">
            <w:pPr>
              <w:jc w:val="center"/>
            </w:pPr>
            <w:r w:rsidRPr="0092124A">
              <w:t>535510.35</w:t>
            </w:r>
          </w:p>
        </w:tc>
        <w:tc>
          <w:tcPr>
            <w:tcW w:w="1843" w:type="dxa"/>
          </w:tcPr>
          <w:p w:rsidR="00C87337" w:rsidRPr="0092124A" w:rsidRDefault="00C87337" w:rsidP="00C87337">
            <w:pPr>
              <w:jc w:val="center"/>
            </w:pPr>
            <w:r w:rsidRPr="0092124A">
              <w:t>2197273.60</w:t>
            </w:r>
          </w:p>
        </w:tc>
      </w:tr>
      <w:tr w:rsidR="00C87337" w:rsidRPr="0092124A" w:rsidTr="00E17294">
        <w:tc>
          <w:tcPr>
            <w:tcW w:w="846" w:type="dxa"/>
          </w:tcPr>
          <w:p w:rsidR="00C87337" w:rsidRPr="0092124A" w:rsidRDefault="00C87337" w:rsidP="00C87337">
            <w:pPr>
              <w:jc w:val="center"/>
            </w:pPr>
            <w:r w:rsidRPr="0092124A">
              <w:t>39</w:t>
            </w:r>
          </w:p>
        </w:tc>
        <w:tc>
          <w:tcPr>
            <w:tcW w:w="1984" w:type="dxa"/>
          </w:tcPr>
          <w:p w:rsidR="00C87337" w:rsidRPr="0092124A" w:rsidRDefault="00C87337" w:rsidP="00C87337">
            <w:pPr>
              <w:jc w:val="center"/>
            </w:pPr>
            <w:r w:rsidRPr="0092124A">
              <w:t>535535.34</w:t>
            </w:r>
          </w:p>
        </w:tc>
        <w:tc>
          <w:tcPr>
            <w:tcW w:w="1843" w:type="dxa"/>
          </w:tcPr>
          <w:p w:rsidR="00C87337" w:rsidRPr="0092124A" w:rsidRDefault="00C87337" w:rsidP="00C87337">
            <w:pPr>
              <w:jc w:val="center"/>
            </w:pPr>
            <w:r w:rsidRPr="0092124A">
              <w:t>2197266.18</w:t>
            </w:r>
          </w:p>
        </w:tc>
      </w:tr>
      <w:tr w:rsidR="00C87337" w:rsidRPr="0092124A" w:rsidTr="00E17294">
        <w:tc>
          <w:tcPr>
            <w:tcW w:w="846" w:type="dxa"/>
          </w:tcPr>
          <w:p w:rsidR="00C87337" w:rsidRPr="0092124A" w:rsidRDefault="00C87337" w:rsidP="00C87337">
            <w:pPr>
              <w:jc w:val="center"/>
            </w:pPr>
            <w:r w:rsidRPr="0092124A">
              <w:t>40</w:t>
            </w:r>
          </w:p>
        </w:tc>
        <w:tc>
          <w:tcPr>
            <w:tcW w:w="1984" w:type="dxa"/>
          </w:tcPr>
          <w:p w:rsidR="00C87337" w:rsidRPr="0092124A" w:rsidRDefault="00C87337" w:rsidP="00C87337">
            <w:pPr>
              <w:jc w:val="center"/>
            </w:pPr>
            <w:r w:rsidRPr="0092124A">
              <w:t>535629.57</w:t>
            </w:r>
          </w:p>
        </w:tc>
        <w:tc>
          <w:tcPr>
            <w:tcW w:w="1843" w:type="dxa"/>
          </w:tcPr>
          <w:p w:rsidR="00C87337" w:rsidRPr="0092124A" w:rsidRDefault="00C87337" w:rsidP="00C87337">
            <w:pPr>
              <w:jc w:val="center"/>
            </w:pPr>
            <w:r w:rsidRPr="0092124A">
              <w:t>2197241.67</w:t>
            </w:r>
          </w:p>
        </w:tc>
      </w:tr>
      <w:tr w:rsidR="00C87337" w:rsidRPr="0092124A" w:rsidTr="00E17294">
        <w:tc>
          <w:tcPr>
            <w:tcW w:w="846" w:type="dxa"/>
          </w:tcPr>
          <w:p w:rsidR="00C87337" w:rsidRPr="0092124A" w:rsidRDefault="00C87337" w:rsidP="00C87337">
            <w:pPr>
              <w:jc w:val="center"/>
            </w:pPr>
            <w:r w:rsidRPr="0092124A">
              <w:t>41</w:t>
            </w:r>
          </w:p>
        </w:tc>
        <w:tc>
          <w:tcPr>
            <w:tcW w:w="1984" w:type="dxa"/>
          </w:tcPr>
          <w:p w:rsidR="00C87337" w:rsidRPr="0092124A" w:rsidRDefault="00C87337" w:rsidP="00C87337">
            <w:pPr>
              <w:jc w:val="center"/>
            </w:pPr>
            <w:r w:rsidRPr="0092124A">
              <w:t>535635.95</w:t>
            </w:r>
          </w:p>
        </w:tc>
        <w:tc>
          <w:tcPr>
            <w:tcW w:w="1843" w:type="dxa"/>
          </w:tcPr>
          <w:p w:rsidR="00C87337" w:rsidRPr="0092124A" w:rsidRDefault="00C87337" w:rsidP="00C87337">
            <w:pPr>
              <w:jc w:val="center"/>
            </w:pPr>
            <w:r w:rsidRPr="0092124A">
              <w:t>2197348.04</w:t>
            </w:r>
          </w:p>
        </w:tc>
      </w:tr>
      <w:tr w:rsidR="00C87337" w:rsidRPr="0092124A" w:rsidTr="00E17294">
        <w:tc>
          <w:tcPr>
            <w:tcW w:w="846" w:type="dxa"/>
          </w:tcPr>
          <w:p w:rsidR="00C87337" w:rsidRPr="0092124A" w:rsidRDefault="00C87337" w:rsidP="00C87337">
            <w:pPr>
              <w:jc w:val="center"/>
            </w:pPr>
            <w:r w:rsidRPr="0092124A">
              <w:t>42</w:t>
            </w:r>
          </w:p>
        </w:tc>
        <w:tc>
          <w:tcPr>
            <w:tcW w:w="1984" w:type="dxa"/>
          </w:tcPr>
          <w:p w:rsidR="00C87337" w:rsidRPr="0092124A" w:rsidRDefault="00C87337" w:rsidP="00C87337">
            <w:pPr>
              <w:jc w:val="center"/>
            </w:pPr>
            <w:r w:rsidRPr="0092124A">
              <w:t>536280.34</w:t>
            </w:r>
          </w:p>
        </w:tc>
        <w:tc>
          <w:tcPr>
            <w:tcW w:w="1843" w:type="dxa"/>
          </w:tcPr>
          <w:p w:rsidR="00C87337" w:rsidRPr="0092124A" w:rsidRDefault="00C87337" w:rsidP="00C87337">
            <w:pPr>
              <w:jc w:val="center"/>
            </w:pPr>
            <w:r w:rsidRPr="0092124A">
              <w:t>2197359.74</w:t>
            </w:r>
          </w:p>
        </w:tc>
      </w:tr>
      <w:tr w:rsidR="00C87337" w:rsidRPr="0092124A" w:rsidTr="00E17294">
        <w:tc>
          <w:tcPr>
            <w:tcW w:w="846" w:type="dxa"/>
          </w:tcPr>
          <w:p w:rsidR="00C87337" w:rsidRPr="0092124A" w:rsidRDefault="00C87337" w:rsidP="00C87337">
            <w:pPr>
              <w:jc w:val="center"/>
            </w:pPr>
            <w:r w:rsidRPr="0092124A">
              <w:t>43</w:t>
            </w:r>
          </w:p>
        </w:tc>
        <w:tc>
          <w:tcPr>
            <w:tcW w:w="1984" w:type="dxa"/>
          </w:tcPr>
          <w:p w:rsidR="00C87337" w:rsidRPr="0092124A" w:rsidRDefault="00C87337" w:rsidP="00C87337">
            <w:pPr>
              <w:jc w:val="center"/>
            </w:pPr>
            <w:r w:rsidRPr="0092124A">
              <w:t>536278.64</w:t>
            </w:r>
          </w:p>
        </w:tc>
        <w:tc>
          <w:tcPr>
            <w:tcW w:w="1843" w:type="dxa"/>
          </w:tcPr>
          <w:p w:rsidR="00C87337" w:rsidRPr="0092124A" w:rsidRDefault="00C87337" w:rsidP="00C87337">
            <w:pPr>
              <w:jc w:val="center"/>
            </w:pPr>
            <w:r w:rsidRPr="0092124A">
              <w:t>2197471.49</w:t>
            </w:r>
          </w:p>
        </w:tc>
      </w:tr>
      <w:tr w:rsidR="00C87337" w:rsidRPr="0092124A" w:rsidTr="00E17294">
        <w:tc>
          <w:tcPr>
            <w:tcW w:w="846" w:type="dxa"/>
          </w:tcPr>
          <w:p w:rsidR="00C87337" w:rsidRPr="0092124A" w:rsidRDefault="00C87337" w:rsidP="00C87337">
            <w:pPr>
              <w:jc w:val="center"/>
            </w:pPr>
            <w:r w:rsidRPr="0092124A">
              <w:t>44</w:t>
            </w:r>
          </w:p>
        </w:tc>
        <w:tc>
          <w:tcPr>
            <w:tcW w:w="1984" w:type="dxa"/>
          </w:tcPr>
          <w:p w:rsidR="00C87337" w:rsidRPr="0092124A" w:rsidRDefault="00C87337" w:rsidP="00C87337">
            <w:pPr>
              <w:jc w:val="center"/>
            </w:pPr>
            <w:r w:rsidRPr="0092124A">
              <w:t>536304.74</w:t>
            </w:r>
          </w:p>
        </w:tc>
        <w:tc>
          <w:tcPr>
            <w:tcW w:w="1843" w:type="dxa"/>
          </w:tcPr>
          <w:p w:rsidR="00C87337" w:rsidRPr="0092124A" w:rsidRDefault="00C87337" w:rsidP="00C87337">
            <w:pPr>
              <w:jc w:val="center"/>
            </w:pPr>
            <w:r w:rsidRPr="0092124A">
              <w:t>2197471.90</w:t>
            </w:r>
          </w:p>
        </w:tc>
      </w:tr>
      <w:tr w:rsidR="00C87337" w:rsidRPr="0092124A" w:rsidTr="00E17294">
        <w:tc>
          <w:tcPr>
            <w:tcW w:w="846" w:type="dxa"/>
          </w:tcPr>
          <w:p w:rsidR="00C87337" w:rsidRPr="0092124A" w:rsidRDefault="00C87337" w:rsidP="00C87337">
            <w:pPr>
              <w:jc w:val="center"/>
            </w:pPr>
            <w:r w:rsidRPr="0092124A">
              <w:t>45</w:t>
            </w:r>
          </w:p>
        </w:tc>
        <w:tc>
          <w:tcPr>
            <w:tcW w:w="1984" w:type="dxa"/>
          </w:tcPr>
          <w:p w:rsidR="00C87337" w:rsidRPr="0092124A" w:rsidRDefault="00C87337" w:rsidP="00C87337">
            <w:pPr>
              <w:jc w:val="center"/>
            </w:pPr>
            <w:r w:rsidRPr="0092124A">
              <w:t>536304.38</w:t>
            </w:r>
          </w:p>
        </w:tc>
        <w:tc>
          <w:tcPr>
            <w:tcW w:w="1843" w:type="dxa"/>
          </w:tcPr>
          <w:p w:rsidR="00C87337" w:rsidRPr="0092124A" w:rsidRDefault="00C87337" w:rsidP="00C87337">
            <w:pPr>
              <w:jc w:val="center"/>
            </w:pPr>
            <w:r w:rsidRPr="0092124A">
              <w:t>2197494.90</w:t>
            </w:r>
          </w:p>
        </w:tc>
      </w:tr>
      <w:tr w:rsidR="00C87337" w:rsidRPr="0092124A" w:rsidTr="00E17294">
        <w:tc>
          <w:tcPr>
            <w:tcW w:w="846" w:type="dxa"/>
          </w:tcPr>
          <w:p w:rsidR="00C87337" w:rsidRPr="0092124A" w:rsidRDefault="00C87337" w:rsidP="00C87337">
            <w:pPr>
              <w:jc w:val="center"/>
            </w:pPr>
            <w:r w:rsidRPr="0092124A">
              <w:t>46</w:t>
            </w:r>
          </w:p>
        </w:tc>
        <w:tc>
          <w:tcPr>
            <w:tcW w:w="1984" w:type="dxa"/>
          </w:tcPr>
          <w:p w:rsidR="00C87337" w:rsidRPr="0092124A" w:rsidRDefault="00C87337" w:rsidP="00C87337">
            <w:pPr>
              <w:jc w:val="center"/>
            </w:pPr>
            <w:r w:rsidRPr="0092124A">
              <w:t>536353.23</w:t>
            </w:r>
          </w:p>
        </w:tc>
        <w:tc>
          <w:tcPr>
            <w:tcW w:w="1843" w:type="dxa"/>
          </w:tcPr>
          <w:p w:rsidR="00C87337" w:rsidRPr="0092124A" w:rsidRDefault="00C87337" w:rsidP="00C87337">
            <w:pPr>
              <w:jc w:val="center"/>
            </w:pPr>
            <w:r w:rsidRPr="0092124A">
              <w:t>2197495.66</w:t>
            </w:r>
          </w:p>
        </w:tc>
      </w:tr>
      <w:tr w:rsidR="00C87337" w:rsidRPr="0092124A" w:rsidTr="00E17294">
        <w:tc>
          <w:tcPr>
            <w:tcW w:w="846" w:type="dxa"/>
          </w:tcPr>
          <w:p w:rsidR="00C87337" w:rsidRPr="0092124A" w:rsidRDefault="00C87337" w:rsidP="00C87337">
            <w:pPr>
              <w:jc w:val="center"/>
            </w:pPr>
            <w:r w:rsidRPr="0092124A">
              <w:t>47</w:t>
            </w:r>
          </w:p>
        </w:tc>
        <w:tc>
          <w:tcPr>
            <w:tcW w:w="1984" w:type="dxa"/>
          </w:tcPr>
          <w:p w:rsidR="00C87337" w:rsidRPr="0092124A" w:rsidRDefault="00C87337" w:rsidP="00C87337">
            <w:pPr>
              <w:jc w:val="center"/>
            </w:pPr>
            <w:r w:rsidRPr="0092124A">
              <w:t>537328.47</w:t>
            </w:r>
          </w:p>
        </w:tc>
        <w:tc>
          <w:tcPr>
            <w:tcW w:w="1843" w:type="dxa"/>
          </w:tcPr>
          <w:p w:rsidR="00C87337" w:rsidRPr="0092124A" w:rsidRDefault="00C87337" w:rsidP="00C87337">
            <w:pPr>
              <w:jc w:val="center"/>
            </w:pPr>
            <w:r w:rsidRPr="0092124A">
              <w:t>2197497.95</w:t>
            </w:r>
          </w:p>
        </w:tc>
      </w:tr>
      <w:tr w:rsidR="00C87337" w:rsidRPr="0092124A" w:rsidTr="00E17294">
        <w:tc>
          <w:tcPr>
            <w:tcW w:w="846" w:type="dxa"/>
          </w:tcPr>
          <w:p w:rsidR="00C87337" w:rsidRPr="0092124A" w:rsidRDefault="00C87337" w:rsidP="00C87337">
            <w:pPr>
              <w:jc w:val="center"/>
            </w:pPr>
            <w:r w:rsidRPr="0092124A">
              <w:t>48</w:t>
            </w:r>
          </w:p>
        </w:tc>
        <w:tc>
          <w:tcPr>
            <w:tcW w:w="1984" w:type="dxa"/>
          </w:tcPr>
          <w:p w:rsidR="00C87337" w:rsidRPr="0092124A" w:rsidRDefault="00C87337" w:rsidP="00C87337">
            <w:pPr>
              <w:jc w:val="center"/>
            </w:pPr>
            <w:r w:rsidRPr="0092124A">
              <w:t>537358.66</w:t>
            </w:r>
          </w:p>
        </w:tc>
        <w:tc>
          <w:tcPr>
            <w:tcW w:w="1843" w:type="dxa"/>
          </w:tcPr>
          <w:p w:rsidR="00C87337" w:rsidRPr="0092124A" w:rsidRDefault="00C87337" w:rsidP="00C87337">
            <w:pPr>
              <w:jc w:val="center"/>
            </w:pPr>
            <w:r w:rsidRPr="0092124A">
              <w:t>2197782.68</w:t>
            </w:r>
          </w:p>
        </w:tc>
      </w:tr>
      <w:tr w:rsidR="00C87337" w:rsidRPr="0092124A" w:rsidTr="00E17294">
        <w:tc>
          <w:tcPr>
            <w:tcW w:w="846" w:type="dxa"/>
          </w:tcPr>
          <w:p w:rsidR="00C87337" w:rsidRPr="0092124A" w:rsidRDefault="00C87337" w:rsidP="00C87337">
            <w:pPr>
              <w:jc w:val="center"/>
            </w:pPr>
            <w:r w:rsidRPr="0092124A">
              <w:t>49</w:t>
            </w:r>
          </w:p>
        </w:tc>
        <w:tc>
          <w:tcPr>
            <w:tcW w:w="1984" w:type="dxa"/>
          </w:tcPr>
          <w:p w:rsidR="00C87337" w:rsidRPr="0092124A" w:rsidRDefault="00C87337" w:rsidP="00C87337">
            <w:pPr>
              <w:jc w:val="center"/>
            </w:pPr>
            <w:r w:rsidRPr="0092124A">
              <w:t>537200.97</w:t>
            </w:r>
          </w:p>
        </w:tc>
        <w:tc>
          <w:tcPr>
            <w:tcW w:w="1843" w:type="dxa"/>
          </w:tcPr>
          <w:p w:rsidR="00C87337" w:rsidRPr="0092124A" w:rsidRDefault="00C87337" w:rsidP="00C87337">
            <w:pPr>
              <w:jc w:val="center"/>
            </w:pPr>
            <w:r w:rsidRPr="0092124A">
              <w:t>2197904.37</w:t>
            </w:r>
          </w:p>
        </w:tc>
      </w:tr>
      <w:tr w:rsidR="00C87337" w:rsidRPr="0092124A" w:rsidTr="00E17294">
        <w:tc>
          <w:tcPr>
            <w:tcW w:w="846" w:type="dxa"/>
          </w:tcPr>
          <w:p w:rsidR="00C87337" w:rsidRPr="0092124A" w:rsidRDefault="00C87337" w:rsidP="00C87337">
            <w:pPr>
              <w:jc w:val="center"/>
            </w:pPr>
            <w:r w:rsidRPr="0092124A">
              <w:t>50</w:t>
            </w:r>
          </w:p>
        </w:tc>
        <w:tc>
          <w:tcPr>
            <w:tcW w:w="1984" w:type="dxa"/>
          </w:tcPr>
          <w:p w:rsidR="00C87337" w:rsidRPr="0092124A" w:rsidRDefault="00C87337" w:rsidP="00C87337">
            <w:pPr>
              <w:jc w:val="center"/>
            </w:pPr>
            <w:r w:rsidRPr="0092124A">
              <w:t>537124.69</w:t>
            </w:r>
          </w:p>
        </w:tc>
        <w:tc>
          <w:tcPr>
            <w:tcW w:w="1843" w:type="dxa"/>
          </w:tcPr>
          <w:p w:rsidR="00C87337" w:rsidRPr="0092124A" w:rsidRDefault="00C87337" w:rsidP="00C87337">
            <w:pPr>
              <w:jc w:val="center"/>
            </w:pPr>
            <w:r w:rsidRPr="0092124A">
              <w:t>2197946.37</w:t>
            </w:r>
          </w:p>
        </w:tc>
      </w:tr>
      <w:tr w:rsidR="00C87337" w:rsidRPr="0092124A" w:rsidTr="00E17294">
        <w:tc>
          <w:tcPr>
            <w:tcW w:w="846" w:type="dxa"/>
          </w:tcPr>
          <w:p w:rsidR="00C87337" w:rsidRPr="0092124A" w:rsidRDefault="00C87337" w:rsidP="00C87337">
            <w:pPr>
              <w:jc w:val="center"/>
            </w:pPr>
            <w:r w:rsidRPr="0092124A">
              <w:t>51</w:t>
            </w:r>
          </w:p>
        </w:tc>
        <w:tc>
          <w:tcPr>
            <w:tcW w:w="1984" w:type="dxa"/>
          </w:tcPr>
          <w:p w:rsidR="00C87337" w:rsidRPr="0092124A" w:rsidRDefault="00C87337" w:rsidP="00C87337">
            <w:pPr>
              <w:jc w:val="center"/>
            </w:pPr>
            <w:r w:rsidRPr="0092124A">
              <w:t>536941.29</w:t>
            </w:r>
          </w:p>
        </w:tc>
        <w:tc>
          <w:tcPr>
            <w:tcW w:w="1843" w:type="dxa"/>
          </w:tcPr>
          <w:p w:rsidR="00C87337" w:rsidRPr="0092124A" w:rsidRDefault="00C87337" w:rsidP="00C87337">
            <w:pPr>
              <w:jc w:val="center"/>
            </w:pPr>
            <w:r w:rsidRPr="0092124A">
              <w:t>2197993.51</w:t>
            </w:r>
          </w:p>
        </w:tc>
      </w:tr>
      <w:tr w:rsidR="00C87337" w:rsidRPr="0092124A" w:rsidTr="00E17294">
        <w:tc>
          <w:tcPr>
            <w:tcW w:w="846" w:type="dxa"/>
          </w:tcPr>
          <w:p w:rsidR="00C87337" w:rsidRPr="0092124A" w:rsidRDefault="00C87337" w:rsidP="00C87337">
            <w:pPr>
              <w:jc w:val="center"/>
            </w:pPr>
            <w:r w:rsidRPr="0092124A">
              <w:t>52</w:t>
            </w:r>
          </w:p>
        </w:tc>
        <w:tc>
          <w:tcPr>
            <w:tcW w:w="1984" w:type="dxa"/>
          </w:tcPr>
          <w:p w:rsidR="00C87337" w:rsidRPr="0092124A" w:rsidRDefault="00C87337" w:rsidP="00C87337">
            <w:pPr>
              <w:jc w:val="center"/>
            </w:pPr>
            <w:r w:rsidRPr="0092124A">
              <w:t>536896.51</w:t>
            </w:r>
          </w:p>
        </w:tc>
        <w:tc>
          <w:tcPr>
            <w:tcW w:w="1843" w:type="dxa"/>
          </w:tcPr>
          <w:p w:rsidR="00C87337" w:rsidRPr="0092124A" w:rsidRDefault="00C87337" w:rsidP="00C87337">
            <w:pPr>
              <w:jc w:val="center"/>
            </w:pPr>
            <w:r w:rsidRPr="0092124A">
              <w:t>2197997.36</w:t>
            </w:r>
          </w:p>
        </w:tc>
      </w:tr>
      <w:tr w:rsidR="00C87337" w:rsidRPr="0092124A" w:rsidTr="00E17294">
        <w:tc>
          <w:tcPr>
            <w:tcW w:w="846" w:type="dxa"/>
          </w:tcPr>
          <w:p w:rsidR="00C87337" w:rsidRPr="0092124A" w:rsidRDefault="00C87337" w:rsidP="00C87337">
            <w:pPr>
              <w:jc w:val="center"/>
            </w:pPr>
            <w:r w:rsidRPr="0092124A">
              <w:lastRenderedPageBreak/>
              <w:t>53</w:t>
            </w:r>
          </w:p>
        </w:tc>
        <w:tc>
          <w:tcPr>
            <w:tcW w:w="1984" w:type="dxa"/>
          </w:tcPr>
          <w:p w:rsidR="00C87337" w:rsidRPr="0092124A" w:rsidRDefault="00C87337" w:rsidP="00C87337">
            <w:pPr>
              <w:jc w:val="center"/>
            </w:pPr>
            <w:r w:rsidRPr="0092124A">
              <w:t>536895.26</w:t>
            </w:r>
          </w:p>
        </w:tc>
        <w:tc>
          <w:tcPr>
            <w:tcW w:w="1843" w:type="dxa"/>
          </w:tcPr>
          <w:p w:rsidR="00C87337" w:rsidRPr="0092124A" w:rsidRDefault="00C87337" w:rsidP="00C87337">
            <w:pPr>
              <w:jc w:val="center"/>
            </w:pPr>
            <w:r w:rsidRPr="0092124A">
              <w:t>2198145.90</w:t>
            </w:r>
          </w:p>
        </w:tc>
      </w:tr>
      <w:tr w:rsidR="00C87337" w:rsidRPr="0092124A" w:rsidTr="00E17294">
        <w:tc>
          <w:tcPr>
            <w:tcW w:w="846" w:type="dxa"/>
          </w:tcPr>
          <w:p w:rsidR="00C87337" w:rsidRPr="0092124A" w:rsidRDefault="00C87337" w:rsidP="00C87337">
            <w:pPr>
              <w:jc w:val="center"/>
            </w:pPr>
            <w:r w:rsidRPr="0092124A">
              <w:t>54</w:t>
            </w:r>
          </w:p>
        </w:tc>
        <w:tc>
          <w:tcPr>
            <w:tcW w:w="1984" w:type="dxa"/>
          </w:tcPr>
          <w:p w:rsidR="00C87337" w:rsidRPr="0092124A" w:rsidRDefault="00C87337" w:rsidP="00C87337">
            <w:pPr>
              <w:jc w:val="center"/>
            </w:pPr>
            <w:r w:rsidRPr="0092124A">
              <w:t>536975.29</w:t>
            </w:r>
          </w:p>
        </w:tc>
        <w:tc>
          <w:tcPr>
            <w:tcW w:w="1843" w:type="dxa"/>
          </w:tcPr>
          <w:p w:rsidR="00C87337" w:rsidRPr="0092124A" w:rsidRDefault="00C87337" w:rsidP="00C87337">
            <w:pPr>
              <w:jc w:val="center"/>
            </w:pPr>
            <w:r w:rsidRPr="0092124A">
              <w:t>2198193.80</w:t>
            </w:r>
          </w:p>
        </w:tc>
      </w:tr>
      <w:tr w:rsidR="00C87337" w:rsidRPr="0092124A" w:rsidTr="00E17294">
        <w:tc>
          <w:tcPr>
            <w:tcW w:w="846" w:type="dxa"/>
          </w:tcPr>
          <w:p w:rsidR="00C87337" w:rsidRPr="0092124A" w:rsidRDefault="00C87337" w:rsidP="00C87337">
            <w:pPr>
              <w:jc w:val="center"/>
            </w:pPr>
            <w:r w:rsidRPr="0092124A">
              <w:t>55</w:t>
            </w:r>
          </w:p>
        </w:tc>
        <w:tc>
          <w:tcPr>
            <w:tcW w:w="1984" w:type="dxa"/>
          </w:tcPr>
          <w:p w:rsidR="00C87337" w:rsidRPr="0092124A" w:rsidRDefault="00C87337" w:rsidP="00C87337">
            <w:pPr>
              <w:jc w:val="center"/>
            </w:pPr>
            <w:r w:rsidRPr="0092124A">
              <w:t>537030.32</w:t>
            </w:r>
          </w:p>
        </w:tc>
        <w:tc>
          <w:tcPr>
            <w:tcW w:w="1843" w:type="dxa"/>
          </w:tcPr>
          <w:p w:rsidR="00C87337" w:rsidRPr="0092124A" w:rsidRDefault="00C87337" w:rsidP="00C87337">
            <w:pPr>
              <w:jc w:val="center"/>
            </w:pPr>
            <w:r w:rsidRPr="0092124A">
              <w:t>2198295.84</w:t>
            </w:r>
          </w:p>
        </w:tc>
      </w:tr>
      <w:tr w:rsidR="00C87337" w:rsidRPr="0092124A" w:rsidTr="00E17294">
        <w:tc>
          <w:tcPr>
            <w:tcW w:w="846" w:type="dxa"/>
          </w:tcPr>
          <w:p w:rsidR="00C87337" w:rsidRPr="0092124A" w:rsidRDefault="00C87337" w:rsidP="00C87337">
            <w:pPr>
              <w:jc w:val="center"/>
            </w:pPr>
            <w:r w:rsidRPr="0092124A">
              <w:t>56</w:t>
            </w:r>
          </w:p>
        </w:tc>
        <w:tc>
          <w:tcPr>
            <w:tcW w:w="1984" w:type="dxa"/>
          </w:tcPr>
          <w:p w:rsidR="00C87337" w:rsidRPr="0092124A" w:rsidRDefault="00C87337" w:rsidP="00C87337">
            <w:pPr>
              <w:jc w:val="center"/>
            </w:pPr>
            <w:r w:rsidRPr="0092124A">
              <w:t>535874.00</w:t>
            </w:r>
          </w:p>
        </w:tc>
        <w:tc>
          <w:tcPr>
            <w:tcW w:w="1843" w:type="dxa"/>
          </w:tcPr>
          <w:p w:rsidR="00C87337" w:rsidRPr="0092124A" w:rsidRDefault="00C87337" w:rsidP="00C87337">
            <w:pPr>
              <w:jc w:val="center"/>
            </w:pPr>
            <w:r w:rsidRPr="0092124A">
              <w:t>2197965.52</w:t>
            </w:r>
          </w:p>
        </w:tc>
      </w:tr>
      <w:tr w:rsidR="00C87337" w:rsidRPr="0092124A" w:rsidTr="00E17294">
        <w:tc>
          <w:tcPr>
            <w:tcW w:w="846" w:type="dxa"/>
          </w:tcPr>
          <w:p w:rsidR="00C87337" w:rsidRPr="0092124A" w:rsidRDefault="00C87337" w:rsidP="00C87337">
            <w:pPr>
              <w:jc w:val="center"/>
            </w:pPr>
            <w:r w:rsidRPr="0092124A">
              <w:t>57</w:t>
            </w:r>
          </w:p>
        </w:tc>
        <w:tc>
          <w:tcPr>
            <w:tcW w:w="1984" w:type="dxa"/>
          </w:tcPr>
          <w:p w:rsidR="00C87337" w:rsidRPr="0092124A" w:rsidRDefault="00C87337" w:rsidP="00C87337">
            <w:pPr>
              <w:jc w:val="center"/>
            </w:pPr>
            <w:r w:rsidRPr="0092124A">
              <w:t>534382.98</w:t>
            </w:r>
          </w:p>
        </w:tc>
        <w:tc>
          <w:tcPr>
            <w:tcW w:w="1843" w:type="dxa"/>
          </w:tcPr>
          <w:p w:rsidR="00C87337" w:rsidRPr="0092124A" w:rsidRDefault="00C87337" w:rsidP="00C87337">
            <w:pPr>
              <w:jc w:val="center"/>
            </w:pPr>
            <w:r w:rsidRPr="0092124A">
              <w:t>2198161.85</w:t>
            </w:r>
          </w:p>
        </w:tc>
      </w:tr>
      <w:tr w:rsidR="00C87337" w:rsidRPr="00D32EF7" w:rsidTr="00E17294">
        <w:tc>
          <w:tcPr>
            <w:tcW w:w="846" w:type="dxa"/>
          </w:tcPr>
          <w:p w:rsidR="00C87337" w:rsidRPr="00D32EF7" w:rsidRDefault="00C87337" w:rsidP="00C87337">
            <w:pPr>
              <w:jc w:val="center"/>
            </w:pPr>
            <w:r w:rsidRPr="00D32EF7">
              <w:t>58</w:t>
            </w:r>
          </w:p>
        </w:tc>
        <w:tc>
          <w:tcPr>
            <w:tcW w:w="1984" w:type="dxa"/>
          </w:tcPr>
          <w:p w:rsidR="00C87337" w:rsidRPr="00D32EF7" w:rsidRDefault="00C87337" w:rsidP="00C87337">
            <w:pPr>
              <w:jc w:val="center"/>
            </w:pPr>
            <w:r w:rsidRPr="00D32EF7">
              <w:t>533706.07</w:t>
            </w:r>
          </w:p>
        </w:tc>
        <w:tc>
          <w:tcPr>
            <w:tcW w:w="1843" w:type="dxa"/>
          </w:tcPr>
          <w:p w:rsidR="00C87337" w:rsidRPr="00D32EF7" w:rsidRDefault="00C87337" w:rsidP="00C87337">
            <w:pPr>
              <w:jc w:val="center"/>
            </w:pPr>
            <w:r w:rsidRPr="00D32EF7">
              <w:t>2198992.96</w:t>
            </w:r>
          </w:p>
        </w:tc>
      </w:tr>
      <w:tr w:rsidR="00C87337" w:rsidRPr="00D32EF7" w:rsidTr="00E17294">
        <w:tc>
          <w:tcPr>
            <w:tcW w:w="846" w:type="dxa"/>
          </w:tcPr>
          <w:p w:rsidR="00C87337" w:rsidRPr="00D32EF7" w:rsidRDefault="00C87337" w:rsidP="00C87337">
            <w:pPr>
              <w:jc w:val="center"/>
            </w:pPr>
            <w:r w:rsidRPr="00D32EF7">
              <w:t>59</w:t>
            </w:r>
          </w:p>
        </w:tc>
        <w:tc>
          <w:tcPr>
            <w:tcW w:w="1984" w:type="dxa"/>
          </w:tcPr>
          <w:p w:rsidR="00C87337" w:rsidRPr="00D32EF7" w:rsidRDefault="00C87337" w:rsidP="00C87337">
            <w:pPr>
              <w:jc w:val="center"/>
            </w:pPr>
            <w:r w:rsidRPr="00D32EF7">
              <w:t>533601.17</w:t>
            </w:r>
          </w:p>
        </w:tc>
        <w:tc>
          <w:tcPr>
            <w:tcW w:w="1843" w:type="dxa"/>
          </w:tcPr>
          <w:p w:rsidR="00C87337" w:rsidRPr="00D32EF7" w:rsidRDefault="00C87337" w:rsidP="00C87337">
            <w:pPr>
              <w:jc w:val="center"/>
            </w:pPr>
            <w:r w:rsidRPr="00D32EF7">
              <w:t>2199573.88</w:t>
            </w:r>
          </w:p>
        </w:tc>
      </w:tr>
      <w:tr w:rsidR="00C87337" w:rsidRPr="00D32EF7" w:rsidTr="00E17294">
        <w:tc>
          <w:tcPr>
            <w:tcW w:w="846" w:type="dxa"/>
          </w:tcPr>
          <w:p w:rsidR="00C87337" w:rsidRPr="00D32EF7" w:rsidRDefault="00C87337" w:rsidP="00C87337">
            <w:pPr>
              <w:jc w:val="center"/>
            </w:pPr>
            <w:r w:rsidRPr="00D32EF7">
              <w:t>60</w:t>
            </w:r>
          </w:p>
        </w:tc>
        <w:tc>
          <w:tcPr>
            <w:tcW w:w="1984" w:type="dxa"/>
          </w:tcPr>
          <w:p w:rsidR="00C87337" w:rsidRPr="00D32EF7" w:rsidRDefault="00C87337" w:rsidP="00C87337">
            <w:pPr>
              <w:jc w:val="center"/>
            </w:pPr>
            <w:r w:rsidRPr="00D32EF7">
              <w:t>533906.52</w:t>
            </w:r>
          </w:p>
        </w:tc>
        <w:tc>
          <w:tcPr>
            <w:tcW w:w="1843" w:type="dxa"/>
          </w:tcPr>
          <w:p w:rsidR="00C87337" w:rsidRPr="00D32EF7" w:rsidRDefault="00C87337" w:rsidP="00C87337">
            <w:pPr>
              <w:jc w:val="center"/>
            </w:pPr>
            <w:r w:rsidRPr="00D32EF7">
              <w:t>2200244.95</w:t>
            </w:r>
          </w:p>
        </w:tc>
      </w:tr>
      <w:tr w:rsidR="00C87337" w:rsidRPr="00D32EF7" w:rsidTr="00E17294">
        <w:tc>
          <w:tcPr>
            <w:tcW w:w="846" w:type="dxa"/>
          </w:tcPr>
          <w:p w:rsidR="00C87337" w:rsidRPr="00D32EF7" w:rsidRDefault="00C87337" w:rsidP="00C87337">
            <w:pPr>
              <w:jc w:val="center"/>
            </w:pPr>
            <w:r w:rsidRPr="00D32EF7">
              <w:t>61</w:t>
            </w:r>
          </w:p>
        </w:tc>
        <w:tc>
          <w:tcPr>
            <w:tcW w:w="1984" w:type="dxa"/>
          </w:tcPr>
          <w:p w:rsidR="00C87337" w:rsidRPr="00D32EF7" w:rsidRDefault="00C87337" w:rsidP="00C87337">
            <w:pPr>
              <w:jc w:val="center"/>
            </w:pPr>
            <w:r w:rsidRPr="00D32EF7">
              <w:t>533938.72</w:t>
            </w:r>
          </w:p>
        </w:tc>
        <w:tc>
          <w:tcPr>
            <w:tcW w:w="1843" w:type="dxa"/>
          </w:tcPr>
          <w:p w:rsidR="00C87337" w:rsidRPr="00D32EF7" w:rsidRDefault="00C87337" w:rsidP="00C87337">
            <w:pPr>
              <w:jc w:val="center"/>
            </w:pPr>
            <w:r w:rsidRPr="00D32EF7">
              <w:t>2200287.85</w:t>
            </w:r>
          </w:p>
        </w:tc>
      </w:tr>
      <w:tr w:rsidR="00C87337" w:rsidRPr="00D32EF7" w:rsidTr="00E17294">
        <w:tc>
          <w:tcPr>
            <w:tcW w:w="846" w:type="dxa"/>
          </w:tcPr>
          <w:p w:rsidR="00C87337" w:rsidRPr="00D32EF7" w:rsidRDefault="00C87337" w:rsidP="00C87337">
            <w:pPr>
              <w:jc w:val="center"/>
            </w:pPr>
            <w:r w:rsidRPr="00D32EF7">
              <w:t>62</w:t>
            </w:r>
          </w:p>
        </w:tc>
        <w:tc>
          <w:tcPr>
            <w:tcW w:w="1984" w:type="dxa"/>
          </w:tcPr>
          <w:p w:rsidR="00C87337" w:rsidRPr="00D32EF7" w:rsidRDefault="00C87337" w:rsidP="00C87337">
            <w:pPr>
              <w:jc w:val="center"/>
            </w:pPr>
            <w:r w:rsidRPr="00D32EF7">
              <w:t>534047.14</w:t>
            </w:r>
          </w:p>
        </w:tc>
        <w:tc>
          <w:tcPr>
            <w:tcW w:w="1843" w:type="dxa"/>
          </w:tcPr>
          <w:p w:rsidR="00C87337" w:rsidRPr="00D32EF7" w:rsidRDefault="00C87337" w:rsidP="00C87337">
            <w:pPr>
              <w:jc w:val="center"/>
            </w:pPr>
            <w:r w:rsidRPr="00D32EF7">
              <w:t>2200361.00</w:t>
            </w:r>
          </w:p>
        </w:tc>
      </w:tr>
      <w:tr w:rsidR="00C87337" w:rsidRPr="00D32EF7" w:rsidTr="00E17294">
        <w:tc>
          <w:tcPr>
            <w:tcW w:w="846" w:type="dxa"/>
          </w:tcPr>
          <w:p w:rsidR="00C87337" w:rsidRPr="00D32EF7" w:rsidRDefault="00C87337" w:rsidP="00C87337">
            <w:pPr>
              <w:jc w:val="center"/>
            </w:pPr>
            <w:r w:rsidRPr="00D32EF7">
              <w:t>63</w:t>
            </w:r>
          </w:p>
        </w:tc>
        <w:tc>
          <w:tcPr>
            <w:tcW w:w="1984" w:type="dxa"/>
          </w:tcPr>
          <w:p w:rsidR="00C87337" w:rsidRPr="00D32EF7" w:rsidRDefault="00C87337" w:rsidP="00C87337">
            <w:pPr>
              <w:jc w:val="center"/>
            </w:pPr>
            <w:r w:rsidRPr="00D32EF7">
              <w:t>534139.05</w:t>
            </w:r>
          </w:p>
        </w:tc>
        <w:tc>
          <w:tcPr>
            <w:tcW w:w="1843" w:type="dxa"/>
          </w:tcPr>
          <w:p w:rsidR="00C87337" w:rsidRPr="00D32EF7" w:rsidRDefault="00C87337" w:rsidP="00C87337">
            <w:pPr>
              <w:jc w:val="center"/>
            </w:pPr>
            <w:r w:rsidRPr="00D32EF7">
              <w:t>2200390.45</w:t>
            </w:r>
          </w:p>
        </w:tc>
      </w:tr>
      <w:tr w:rsidR="00C87337" w:rsidRPr="00D32EF7" w:rsidTr="00E17294">
        <w:tc>
          <w:tcPr>
            <w:tcW w:w="846" w:type="dxa"/>
          </w:tcPr>
          <w:p w:rsidR="00C87337" w:rsidRPr="00D32EF7" w:rsidRDefault="00C87337" w:rsidP="00C87337">
            <w:pPr>
              <w:jc w:val="center"/>
            </w:pPr>
            <w:r w:rsidRPr="00D32EF7">
              <w:t>64</w:t>
            </w:r>
          </w:p>
        </w:tc>
        <w:tc>
          <w:tcPr>
            <w:tcW w:w="1984" w:type="dxa"/>
          </w:tcPr>
          <w:p w:rsidR="00C87337" w:rsidRPr="00D32EF7" w:rsidRDefault="00C87337" w:rsidP="00C87337">
            <w:pPr>
              <w:jc w:val="center"/>
            </w:pPr>
            <w:r w:rsidRPr="00D32EF7">
              <w:t>535731.36</w:t>
            </w:r>
          </w:p>
        </w:tc>
        <w:tc>
          <w:tcPr>
            <w:tcW w:w="1843" w:type="dxa"/>
          </w:tcPr>
          <w:p w:rsidR="00C87337" w:rsidRPr="00D32EF7" w:rsidRDefault="00C87337" w:rsidP="00C87337">
            <w:pPr>
              <w:jc w:val="center"/>
            </w:pPr>
            <w:r w:rsidRPr="00D32EF7">
              <w:t>2200528.70</w:t>
            </w:r>
          </w:p>
        </w:tc>
      </w:tr>
      <w:tr w:rsidR="00C87337" w:rsidRPr="00D32EF7" w:rsidTr="00E17294">
        <w:tc>
          <w:tcPr>
            <w:tcW w:w="846" w:type="dxa"/>
          </w:tcPr>
          <w:p w:rsidR="00C87337" w:rsidRPr="00D32EF7" w:rsidRDefault="00C87337" w:rsidP="00C87337">
            <w:pPr>
              <w:jc w:val="center"/>
            </w:pPr>
            <w:r w:rsidRPr="00D32EF7">
              <w:t>65</w:t>
            </w:r>
          </w:p>
        </w:tc>
        <w:tc>
          <w:tcPr>
            <w:tcW w:w="1984" w:type="dxa"/>
          </w:tcPr>
          <w:p w:rsidR="00C87337" w:rsidRPr="00D32EF7" w:rsidRDefault="00C87337" w:rsidP="00C87337">
            <w:pPr>
              <w:jc w:val="center"/>
            </w:pPr>
            <w:r w:rsidRPr="00D32EF7">
              <w:t>535764.57</w:t>
            </w:r>
          </w:p>
        </w:tc>
        <w:tc>
          <w:tcPr>
            <w:tcW w:w="1843" w:type="dxa"/>
          </w:tcPr>
          <w:p w:rsidR="00C87337" w:rsidRPr="00D32EF7" w:rsidRDefault="00C87337" w:rsidP="00C87337">
            <w:pPr>
              <w:jc w:val="center"/>
            </w:pPr>
            <w:r w:rsidRPr="00D32EF7">
              <w:t>2200537.31</w:t>
            </w:r>
          </w:p>
        </w:tc>
      </w:tr>
      <w:tr w:rsidR="00C87337" w:rsidRPr="00D32EF7" w:rsidTr="00E17294">
        <w:tc>
          <w:tcPr>
            <w:tcW w:w="846" w:type="dxa"/>
          </w:tcPr>
          <w:p w:rsidR="00C87337" w:rsidRPr="00D32EF7" w:rsidRDefault="00C87337" w:rsidP="00C87337">
            <w:pPr>
              <w:jc w:val="center"/>
            </w:pPr>
            <w:r w:rsidRPr="00D32EF7">
              <w:t>66</w:t>
            </w:r>
          </w:p>
        </w:tc>
        <w:tc>
          <w:tcPr>
            <w:tcW w:w="1984" w:type="dxa"/>
          </w:tcPr>
          <w:p w:rsidR="00C87337" w:rsidRPr="00D32EF7" w:rsidRDefault="00C87337" w:rsidP="00C87337">
            <w:pPr>
              <w:jc w:val="center"/>
            </w:pPr>
            <w:r w:rsidRPr="00D32EF7">
              <w:t>535937.05</w:t>
            </w:r>
          </w:p>
        </w:tc>
        <w:tc>
          <w:tcPr>
            <w:tcW w:w="1843" w:type="dxa"/>
          </w:tcPr>
          <w:p w:rsidR="00C87337" w:rsidRPr="00D32EF7" w:rsidRDefault="00C87337" w:rsidP="00C87337">
            <w:pPr>
              <w:jc w:val="center"/>
            </w:pPr>
            <w:r w:rsidRPr="00D32EF7">
              <w:t>2200643.76</w:t>
            </w:r>
          </w:p>
        </w:tc>
      </w:tr>
      <w:tr w:rsidR="00C87337" w:rsidRPr="00D32EF7" w:rsidTr="00E17294">
        <w:tc>
          <w:tcPr>
            <w:tcW w:w="846" w:type="dxa"/>
          </w:tcPr>
          <w:p w:rsidR="00C87337" w:rsidRPr="00D32EF7" w:rsidRDefault="00C87337" w:rsidP="00C87337">
            <w:pPr>
              <w:jc w:val="center"/>
            </w:pPr>
            <w:r w:rsidRPr="00D32EF7">
              <w:t>67</w:t>
            </w:r>
          </w:p>
        </w:tc>
        <w:tc>
          <w:tcPr>
            <w:tcW w:w="1984" w:type="dxa"/>
          </w:tcPr>
          <w:p w:rsidR="00C87337" w:rsidRPr="00D32EF7" w:rsidRDefault="00C87337" w:rsidP="00C87337">
            <w:pPr>
              <w:jc w:val="center"/>
            </w:pPr>
            <w:r w:rsidRPr="00D32EF7">
              <w:t>535916.84</w:t>
            </w:r>
          </w:p>
        </w:tc>
        <w:tc>
          <w:tcPr>
            <w:tcW w:w="1843" w:type="dxa"/>
          </w:tcPr>
          <w:p w:rsidR="00C87337" w:rsidRPr="00D32EF7" w:rsidRDefault="00C87337" w:rsidP="00C87337">
            <w:pPr>
              <w:jc w:val="center"/>
            </w:pPr>
            <w:r w:rsidRPr="00D32EF7">
              <w:t>2200659.52</w:t>
            </w:r>
          </w:p>
        </w:tc>
      </w:tr>
      <w:tr w:rsidR="00C87337" w:rsidRPr="00D32EF7" w:rsidTr="00E17294">
        <w:tc>
          <w:tcPr>
            <w:tcW w:w="846" w:type="dxa"/>
          </w:tcPr>
          <w:p w:rsidR="00C87337" w:rsidRPr="00D32EF7" w:rsidRDefault="00C87337" w:rsidP="00C87337">
            <w:pPr>
              <w:jc w:val="center"/>
            </w:pPr>
            <w:r w:rsidRPr="00D32EF7">
              <w:t>68</w:t>
            </w:r>
          </w:p>
        </w:tc>
        <w:tc>
          <w:tcPr>
            <w:tcW w:w="1984" w:type="dxa"/>
          </w:tcPr>
          <w:p w:rsidR="00C87337" w:rsidRPr="00D32EF7" w:rsidRDefault="00C87337" w:rsidP="00C87337">
            <w:pPr>
              <w:jc w:val="center"/>
            </w:pPr>
            <w:r w:rsidRPr="00D32EF7">
              <w:t>535909.87</w:t>
            </w:r>
          </w:p>
        </w:tc>
        <w:tc>
          <w:tcPr>
            <w:tcW w:w="1843" w:type="dxa"/>
          </w:tcPr>
          <w:p w:rsidR="00C87337" w:rsidRPr="00D32EF7" w:rsidRDefault="00C87337" w:rsidP="00C87337">
            <w:pPr>
              <w:jc w:val="center"/>
            </w:pPr>
            <w:r w:rsidRPr="00D32EF7">
              <w:t>2200666.87</w:t>
            </w:r>
          </w:p>
        </w:tc>
      </w:tr>
      <w:tr w:rsidR="00C87337" w:rsidRPr="00D32EF7" w:rsidTr="00E17294">
        <w:tc>
          <w:tcPr>
            <w:tcW w:w="846" w:type="dxa"/>
          </w:tcPr>
          <w:p w:rsidR="00C87337" w:rsidRPr="00D32EF7" w:rsidRDefault="00C87337" w:rsidP="00C87337">
            <w:pPr>
              <w:jc w:val="center"/>
            </w:pPr>
            <w:r w:rsidRPr="00D32EF7">
              <w:t>69</w:t>
            </w:r>
          </w:p>
        </w:tc>
        <w:tc>
          <w:tcPr>
            <w:tcW w:w="1984" w:type="dxa"/>
          </w:tcPr>
          <w:p w:rsidR="00C87337" w:rsidRPr="00D32EF7" w:rsidRDefault="00C87337" w:rsidP="00C87337">
            <w:pPr>
              <w:jc w:val="center"/>
            </w:pPr>
            <w:r w:rsidRPr="00D32EF7">
              <w:t>535740.83</w:t>
            </w:r>
          </w:p>
        </w:tc>
        <w:tc>
          <w:tcPr>
            <w:tcW w:w="1843" w:type="dxa"/>
          </w:tcPr>
          <w:p w:rsidR="00C87337" w:rsidRPr="00D32EF7" w:rsidRDefault="00C87337" w:rsidP="00C87337">
            <w:pPr>
              <w:jc w:val="center"/>
            </w:pPr>
            <w:r w:rsidRPr="00D32EF7">
              <w:t>2200578.31</w:t>
            </w:r>
          </w:p>
        </w:tc>
      </w:tr>
      <w:tr w:rsidR="00C87337" w:rsidRPr="00D32EF7" w:rsidTr="00E17294">
        <w:tc>
          <w:tcPr>
            <w:tcW w:w="846" w:type="dxa"/>
          </w:tcPr>
          <w:p w:rsidR="00C87337" w:rsidRPr="00D32EF7" w:rsidRDefault="00C87337" w:rsidP="00C87337">
            <w:pPr>
              <w:jc w:val="center"/>
            </w:pPr>
            <w:r w:rsidRPr="00D32EF7">
              <w:t>70</w:t>
            </w:r>
          </w:p>
        </w:tc>
        <w:tc>
          <w:tcPr>
            <w:tcW w:w="1984" w:type="dxa"/>
          </w:tcPr>
          <w:p w:rsidR="00C87337" w:rsidRPr="00D32EF7" w:rsidRDefault="00C87337" w:rsidP="00C87337">
            <w:pPr>
              <w:jc w:val="center"/>
            </w:pPr>
            <w:r w:rsidRPr="00D32EF7">
              <w:t>535674.48</w:t>
            </w:r>
          </w:p>
        </w:tc>
        <w:tc>
          <w:tcPr>
            <w:tcW w:w="1843" w:type="dxa"/>
          </w:tcPr>
          <w:p w:rsidR="00C87337" w:rsidRPr="00D32EF7" w:rsidRDefault="00C87337" w:rsidP="00C87337">
            <w:pPr>
              <w:jc w:val="center"/>
            </w:pPr>
            <w:r w:rsidRPr="00D32EF7">
              <w:t>2200571.64</w:t>
            </w:r>
          </w:p>
        </w:tc>
      </w:tr>
      <w:tr w:rsidR="00C87337" w:rsidRPr="00D32EF7" w:rsidTr="00E17294">
        <w:tc>
          <w:tcPr>
            <w:tcW w:w="846" w:type="dxa"/>
          </w:tcPr>
          <w:p w:rsidR="00C87337" w:rsidRPr="00D32EF7" w:rsidRDefault="00C87337" w:rsidP="00C87337">
            <w:pPr>
              <w:jc w:val="center"/>
            </w:pPr>
            <w:r w:rsidRPr="00D32EF7">
              <w:t>71</w:t>
            </w:r>
          </w:p>
        </w:tc>
        <w:tc>
          <w:tcPr>
            <w:tcW w:w="1984" w:type="dxa"/>
          </w:tcPr>
          <w:p w:rsidR="00C87337" w:rsidRPr="00D32EF7" w:rsidRDefault="00C87337" w:rsidP="00C87337">
            <w:pPr>
              <w:jc w:val="center"/>
            </w:pPr>
            <w:r w:rsidRPr="00D32EF7">
              <w:t>534170.27</w:t>
            </w:r>
          </w:p>
        </w:tc>
        <w:tc>
          <w:tcPr>
            <w:tcW w:w="1843" w:type="dxa"/>
          </w:tcPr>
          <w:p w:rsidR="00C87337" w:rsidRPr="00D32EF7" w:rsidRDefault="00C87337" w:rsidP="00C87337">
            <w:pPr>
              <w:jc w:val="center"/>
            </w:pPr>
            <w:r w:rsidRPr="00D32EF7">
              <w:t>2200443.52</w:t>
            </w:r>
          </w:p>
        </w:tc>
      </w:tr>
      <w:tr w:rsidR="00C87337" w:rsidRPr="00D32EF7" w:rsidTr="00E17294">
        <w:tc>
          <w:tcPr>
            <w:tcW w:w="846" w:type="dxa"/>
          </w:tcPr>
          <w:p w:rsidR="00C87337" w:rsidRPr="00D32EF7" w:rsidRDefault="00C87337" w:rsidP="00C87337">
            <w:pPr>
              <w:jc w:val="center"/>
            </w:pPr>
            <w:r w:rsidRPr="00D32EF7">
              <w:t>72</w:t>
            </w:r>
          </w:p>
        </w:tc>
        <w:tc>
          <w:tcPr>
            <w:tcW w:w="1984" w:type="dxa"/>
          </w:tcPr>
          <w:p w:rsidR="00C87337" w:rsidRPr="00D32EF7" w:rsidRDefault="00C87337" w:rsidP="00C87337">
            <w:pPr>
              <w:jc w:val="center"/>
            </w:pPr>
            <w:r w:rsidRPr="00D32EF7">
              <w:t>534102.84</w:t>
            </w:r>
          </w:p>
        </w:tc>
        <w:tc>
          <w:tcPr>
            <w:tcW w:w="1843" w:type="dxa"/>
          </w:tcPr>
          <w:p w:rsidR="00C87337" w:rsidRPr="00D32EF7" w:rsidRDefault="00C87337" w:rsidP="00C87337">
            <w:pPr>
              <w:jc w:val="center"/>
            </w:pPr>
            <w:r w:rsidRPr="00D32EF7">
              <w:t>2200806.66</w:t>
            </w:r>
          </w:p>
        </w:tc>
      </w:tr>
      <w:tr w:rsidR="00C87337" w:rsidRPr="00D32EF7" w:rsidTr="00E17294">
        <w:tc>
          <w:tcPr>
            <w:tcW w:w="846" w:type="dxa"/>
          </w:tcPr>
          <w:p w:rsidR="00C87337" w:rsidRPr="00D32EF7" w:rsidRDefault="00C87337" w:rsidP="00C87337">
            <w:pPr>
              <w:jc w:val="center"/>
            </w:pPr>
            <w:r w:rsidRPr="00D32EF7">
              <w:t>73</w:t>
            </w:r>
          </w:p>
        </w:tc>
        <w:tc>
          <w:tcPr>
            <w:tcW w:w="1984" w:type="dxa"/>
          </w:tcPr>
          <w:p w:rsidR="00C87337" w:rsidRPr="00D32EF7" w:rsidRDefault="00C87337" w:rsidP="00C87337">
            <w:pPr>
              <w:jc w:val="center"/>
            </w:pPr>
            <w:r w:rsidRPr="00D32EF7">
              <w:t>534083.21</w:t>
            </w:r>
          </w:p>
        </w:tc>
        <w:tc>
          <w:tcPr>
            <w:tcW w:w="1843" w:type="dxa"/>
          </w:tcPr>
          <w:p w:rsidR="00C87337" w:rsidRPr="00D32EF7" w:rsidRDefault="00C87337" w:rsidP="00C87337">
            <w:pPr>
              <w:jc w:val="center"/>
            </w:pPr>
            <w:r w:rsidRPr="00D32EF7">
              <w:t>2200929.13</w:t>
            </w:r>
          </w:p>
        </w:tc>
      </w:tr>
      <w:tr w:rsidR="00C87337" w:rsidRPr="00D32EF7" w:rsidTr="00E17294">
        <w:tc>
          <w:tcPr>
            <w:tcW w:w="846" w:type="dxa"/>
          </w:tcPr>
          <w:p w:rsidR="00C87337" w:rsidRPr="00D32EF7" w:rsidRDefault="00C87337" w:rsidP="00C87337">
            <w:pPr>
              <w:jc w:val="center"/>
            </w:pPr>
            <w:r w:rsidRPr="00D32EF7">
              <w:t>74</w:t>
            </w:r>
          </w:p>
        </w:tc>
        <w:tc>
          <w:tcPr>
            <w:tcW w:w="1984" w:type="dxa"/>
          </w:tcPr>
          <w:p w:rsidR="00C87337" w:rsidRPr="00D32EF7" w:rsidRDefault="00C87337" w:rsidP="00C87337">
            <w:pPr>
              <w:jc w:val="center"/>
            </w:pPr>
            <w:r w:rsidRPr="00D32EF7">
              <w:t>534056.26</w:t>
            </w:r>
          </w:p>
        </w:tc>
        <w:tc>
          <w:tcPr>
            <w:tcW w:w="1843" w:type="dxa"/>
          </w:tcPr>
          <w:p w:rsidR="00C87337" w:rsidRPr="00D32EF7" w:rsidRDefault="00C87337" w:rsidP="00C87337">
            <w:pPr>
              <w:jc w:val="center"/>
            </w:pPr>
            <w:r w:rsidRPr="00D32EF7">
              <w:t>2201067.59</w:t>
            </w:r>
          </w:p>
        </w:tc>
      </w:tr>
      <w:tr w:rsidR="00C87337" w:rsidRPr="00D32EF7" w:rsidTr="00E17294">
        <w:tc>
          <w:tcPr>
            <w:tcW w:w="846" w:type="dxa"/>
          </w:tcPr>
          <w:p w:rsidR="00C87337" w:rsidRPr="00D32EF7" w:rsidRDefault="00C87337" w:rsidP="00C87337">
            <w:pPr>
              <w:jc w:val="center"/>
            </w:pPr>
            <w:r w:rsidRPr="00D32EF7">
              <w:t>75</w:t>
            </w:r>
          </w:p>
        </w:tc>
        <w:tc>
          <w:tcPr>
            <w:tcW w:w="1984" w:type="dxa"/>
          </w:tcPr>
          <w:p w:rsidR="00C87337" w:rsidRPr="00D32EF7" w:rsidRDefault="00C87337" w:rsidP="00C87337">
            <w:pPr>
              <w:jc w:val="center"/>
            </w:pPr>
            <w:r w:rsidRPr="00D32EF7">
              <w:t>534029.23</w:t>
            </w:r>
          </w:p>
        </w:tc>
        <w:tc>
          <w:tcPr>
            <w:tcW w:w="1843" w:type="dxa"/>
          </w:tcPr>
          <w:p w:rsidR="00C87337" w:rsidRPr="00D32EF7" w:rsidRDefault="00C87337" w:rsidP="00C87337">
            <w:pPr>
              <w:jc w:val="center"/>
            </w:pPr>
            <w:r w:rsidRPr="00D32EF7">
              <w:t>2201176.38</w:t>
            </w:r>
          </w:p>
        </w:tc>
      </w:tr>
      <w:tr w:rsidR="00C87337" w:rsidRPr="00D32EF7" w:rsidTr="00E17294">
        <w:tc>
          <w:tcPr>
            <w:tcW w:w="846" w:type="dxa"/>
          </w:tcPr>
          <w:p w:rsidR="00C87337" w:rsidRPr="00D32EF7" w:rsidRDefault="00C87337" w:rsidP="00C87337">
            <w:pPr>
              <w:jc w:val="center"/>
            </w:pPr>
            <w:r w:rsidRPr="00D32EF7">
              <w:t>76</w:t>
            </w:r>
          </w:p>
        </w:tc>
        <w:tc>
          <w:tcPr>
            <w:tcW w:w="1984" w:type="dxa"/>
          </w:tcPr>
          <w:p w:rsidR="00C87337" w:rsidRPr="00D32EF7" w:rsidRDefault="00C87337" w:rsidP="00C87337">
            <w:pPr>
              <w:jc w:val="center"/>
            </w:pPr>
            <w:r w:rsidRPr="00D32EF7">
              <w:t>533971.37</w:t>
            </w:r>
          </w:p>
        </w:tc>
        <w:tc>
          <w:tcPr>
            <w:tcW w:w="1843" w:type="dxa"/>
          </w:tcPr>
          <w:p w:rsidR="00C87337" w:rsidRPr="00D32EF7" w:rsidRDefault="00C87337" w:rsidP="00C87337">
            <w:pPr>
              <w:jc w:val="center"/>
            </w:pPr>
            <w:r w:rsidRPr="00D32EF7">
              <w:t>2201473.04</w:t>
            </w:r>
          </w:p>
        </w:tc>
      </w:tr>
      <w:tr w:rsidR="00C87337" w:rsidRPr="00D32EF7" w:rsidTr="00E17294">
        <w:tc>
          <w:tcPr>
            <w:tcW w:w="846" w:type="dxa"/>
          </w:tcPr>
          <w:p w:rsidR="00C87337" w:rsidRPr="00D32EF7" w:rsidRDefault="00C87337" w:rsidP="00C87337">
            <w:pPr>
              <w:jc w:val="center"/>
            </w:pPr>
            <w:r w:rsidRPr="00D32EF7">
              <w:t>77</w:t>
            </w:r>
          </w:p>
        </w:tc>
        <w:tc>
          <w:tcPr>
            <w:tcW w:w="1984" w:type="dxa"/>
          </w:tcPr>
          <w:p w:rsidR="00C87337" w:rsidRPr="00D32EF7" w:rsidRDefault="00C87337" w:rsidP="00C87337">
            <w:pPr>
              <w:jc w:val="center"/>
            </w:pPr>
            <w:r w:rsidRPr="00D32EF7">
              <w:t>533778.51</w:t>
            </w:r>
          </w:p>
        </w:tc>
        <w:tc>
          <w:tcPr>
            <w:tcW w:w="1843" w:type="dxa"/>
          </w:tcPr>
          <w:p w:rsidR="00C87337" w:rsidRPr="00D32EF7" w:rsidRDefault="00C87337" w:rsidP="00C87337">
            <w:pPr>
              <w:jc w:val="center"/>
            </w:pPr>
            <w:r w:rsidRPr="00D32EF7">
              <w:t>2201447.04</w:t>
            </w:r>
          </w:p>
        </w:tc>
      </w:tr>
      <w:tr w:rsidR="00C87337" w:rsidRPr="00D32EF7" w:rsidTr="00E17294">
        <w:tc>
          <w:tcPr>
            <w:tcW w:w="846" w:type="dxa"/>
          </w:tcPr>
          <w:p w:rsidR="00C87337" w:rsidRPr="00D32EF7" w:rsidRDefault="00C87337" w:rsidP="00C87337">
            <w:pPr>
              <w:jc w:val="center"/>
            </w:pPr>
            <w:r w:rsidRPr="00D32EF7">
              <w:t>78</w:t>
            </w:r>
          </w:p>
        </w:tc>
        <w:tc>
          <w:tcPr>
            <w:tcW w:w="1984" w:type="dxa"/>
          </w:tcPr>
          <w:p w:rsidR="00C87337" w:rsidRPr="00D32EF7" w:rsidRDefault="00C87337" w:rsidP="00C87337">
            <w:pPr>
              <w:jc w:val="center"/>
            </w:pPr>
            <w:r w:rsidRPr="00D32EF7">
              <w:t>533748.49</w:t>
            </w:r>
          </w:p>
        </w:tc>
        <w:tc>
          <w:tcPr>
            <w:tcW w:w="1843" w:type="dxa"/>
          </w:tcPr>
          <w:p w:rsidR="00C87337" w:rsidRPr="00D32EF7" w:rsidRDefault="00C87337" w:rsidP="00C87337">
            <w:pPr>
              <w:jc w:val="center"/>
            </w:pPr>
            <w:r w:rsidRPr="00D32EF7">
              <w:t>2201445.37</w:t>
            </w:r>
          </w:p>
        </w:tc>
      </w:tr>
      <w:tr w:rsidR="00C87337" w:rsidRPr="00D32EF7" w:rsidTr="00E17294">
        <w:tc>
          <w:tcPr>
            <w:tcW w:w="846" w:type="dxa"/>
          </w:tcPr>
          <w:p w:rsidR="00C87337" w:rsidRPr="00D32EF7" w:rsidRDefault="00C87337" w:rsidP="00C87337">
            <w:pPr>
              <w:jc w:val="center"/>
            </w:pPr>
            <w:r w:rsidRPr="00D32EF7">
              <w:t>79</w:t>
            </w:r>
          </w:p>
        </w:tc>
        <w:tc>
          <w:tcPr>
            <w:tcW w:w="1984" w:type="dxa"/>
          </w:tcPr>
          <w:p w:rsidR="00C87337" w:rsidRPr="00D32EF7" w:rsidRDefault="00C87337" w:rsidP="00C87337">
            <w:pPr>
              <w:jc w:val="center"/>
            </w:pPr>
            <w:r w:rsidRPr="00D32EF7">
              <w:t>533748.73</w:t>
            </w:r>
          </w:p>
        </w:tc>
        <w:tc>
          <w:tcPr>
            <w:tcW w:w="1843" w:type="dxa"/>
          </w:tcPr>
          <w:p w:rsidR="00C87337" w:rsidRPr="00D32EF7" w:rsidRDefault="00C87337" w:rsidP="00C87337">
            <w:pPr>
              <w:jc w:val="center"/>
            </w:pPr>
            <w:r w:rsidRPr="00D32EF7">
              <w:t>2201476.76</w:t>
            </w:r>
          </w:p>
        </w:tc>
      </w:tr>
      <w:tr w:rsidR="00C87337" w:rsidRPr="00D32EF7" w:rsidTr="00E17294">
        <w:tc>
          <w:tcPr>
            <w:tcW w:w="846" w:type="dxa"/>
          </w:tcPr>
          <w:p w:rsidR="00C87337" w:rsidRPr="00D32EF7" w:rsidRDefault="00C87337" w:rsidP="00C87337">
            <w:pPr>
              <w:jc w:val="center"/>
            </w:pPr>
            <w:r w:rsidRPr="00D32EF7">
              <w:t>80</w:t>
            </w:r>
          </w:p>
        </w:tc>
        <w:tc>
          <w:tcPr>
            <w:tcW w:w="1984" w:type="dxa"/>
          </w:tcPr>
          <w:p w:rsidR="00C87337" w:rsidRPr="00D32EF7" w:rsidRDefault="00C87337" w:rsidP="00C87337">
            <w:pPr>
              <w:jc w:val="center"/>
            </w:pPr>
            <w:r w:rsidRPr="00D32EF7">
              <w:t>533749.70</w:t>
            </w:r>
          </w:p>
        </w:tc>
        <w:tc>
          <w:tcPr>
            <w:tcW w:w="1843" w:type="dxa"/>
          </w:tcPr>
          <w:p w:rsidR="00C87337" w:rsidRPr="00D32EF7" w:rsidRDefault="00C87337" w:rsidP="00C87337">
            <w:pPr>
              <w:jc w:val="center"/>
            </w:pPr>
            <w:r w:rsidRPr="00D32EF7">
              <w:t>2201518.86</w:t>
            </w:r>
          </w:p>
        </w:tc>
      </w:tr>
      <w:tr w:rsidR="00C87337" w:rsidRPr="00D32EF7" w:rsidTr="00E17294">
        <w:tc>
          <w:tcPr>
            <w:tcW w:w="846" w:type="dxa"/>
          </w:tcPr>
          <w:p w:rsidR="00C87337" w:rsidRPr="00D32EF7" w:rsidRDefault="00C87337" w:rsidP="00C87337">
            <w:pPr>
              <w:jc w:val="center"/>
            </w:pPr>
            <w:r w:rsidRPr="00D32EF7">
              <w:t>81</w:t>
            </w:r>
          </w:p>
        </w:tc>
        <w:tc>
          <w:tcPr>
            <w:tcW w:w="1984" w:type="dxa"/>
          </w:tcPr>
          <w:p w:rsidR="00C87337" w:rsidRPr="00D32EF7" w:rsidRDefault="00C87337" w:rsidP="00C87337">
            <w:pPr>
              <w:jc w:val="center"/>
            </w:pPr>
            <w:r w:rsidRPr="00D32EF7">
              <w:t>533723.61</w:t>
            </w:r>
          </w:p>
        </w:tc>
        <w:tc>
          <w:tcPr>
            <w:tcW w:w="1843" w:type="dxa"/>
          </w:tcPr>
          <w:p w:rsidR="00C87337" w:rsidRPr="00D32EF7" w:rsidRDefault="00C87337" w:rsidP="00C87337">
            <w:pPr>
              <w:jc w:val="center"/>
            </w:pPr>
            <w:r w:rsidRPr="00D32EF7">
              <w:t>2201654.37</w:t>
            </w:r>
          </w:p>
        </w:tc>
      </w:tr>
      <w:tr w:rsidR="00C87337" w:rsidRPr="00D32EF7" w:rsidTr="00E17294">
        <w:tc>
          <w:tcPr>
            <w:tcW w:w="846" w:type="dxa"/>
          </w:tcPr>
          <w:p w:rsidR="00C87337" w:rsidRPr="00D32EF7" w:rsidRDefault="00C87337" w:rsidP="00C87337">
            <w:pPr>
              <w:jc w:val="center"/>
            </w:pPr>
            <w:r w:rsidRPr="00D32EF7">
              <w:t>82</w:t>
            </w:r>
          </w:p>
        </w:tc>
        <w:tc>
          <w:tcPr>
            <w:tcW w:w="1984" w:type="dxa"/>
          </w:tcPr>
          <w:p w:rsidR="00C87337" w:rsidRPr="00D32EF7" w:rsidRDefault="00C87337" w:rsidP="00C87337">
            <w:pPr>
              <w:jc w:val="center"/>
            </w:pPr>
            <w:r w:rsidRPr="00D32EF7">
              <w:t>533724.90</w:t>
            </w:r>
          </w:p>
        </w:tc>
        <w:tc>
          <w:tcPr>
            <w:tcW w:w="1843" w:type="dxa"/>
          </w:tcPr>
          <w:p w:rsidR="00C87337" w:rsidRPr="00D32EF7" w:rsidRDefault="00C87337" w:rsidP="00C87337">
            <w:pPr>
              <w:jc w:val="center"/>
            </w:pPr>
            <w:r w:rsidRPr="00D32EF7">
              <w:t>2201705.69</w:t>
            </w:r>
          </w:p>
        </w:tc>
      </w:tr>
      <w:tr w:rsidR="00C87337" w:rsidRPr="00D32EF7" w:rsidTr="00E17294">
        <w:tc>
          <w:tcPr>
            <w:tcW w:w="846" w:type="dxa"/>
          </w:tcPr>
          <w:p w:rsidR="00C87337" w:rsidRPr="00D32EF7" w:rsidRDefault="00C87337" w:rsidP="00C87337">
            <w:pPr>
              <w:jc w:val="center"/>
            </w:pPr>
            <w:r w:rsidRPr="00D32EF7">
              <w:t>83</w:t>
            </w:r>
          </w:p>
        </w:tc>
        <w:tc>
          <w:tcPr>
            <w:tcW w:w="1984" w:type="dxa"/>
          </w:tcPr>
          <w:p w:rsidR="00C87337" w:rsidRPr="00D32EF7" w:rsidRDefault="00C87337" w:rsidP="00C87337">
            <w:pPr>
              <w:jc w:val="center"/>
            </w:pPr>
            <w:r w:rsidRPr="00D32EF7">
              <w:t>533712.79</w:t>
            </w:r>
          </w:p>
        </w:tc>
        <w:tc>
          <w:tcPr>
            <w:tcW w:w="1843" w:type="dxa"/>
          </w:tcPr>
          <w:p w:rsidR="00C87337" w:rsidRPr="00D32EF7" w:rsidRDefault="00C87337" w:rsidP="00C87337">
            <w:pPr>
              <w:jc w:val="center"/>
            </w:pPr>
            <w:r w:rsidRPr="00D32EF7">
              <w:t>2201809.71</w:t>
            </w:r>
          </w:p>
        </w:tc>
      </w:tr>
      <w:tr w:rsidR="00C87337" w:rsidRPr="00D32EF7" w:rsidTr="00E17294">
        <w:tc>
          <w:tcPr>
            <w:tcW w:w="846" w:type="dxa"/>
          </w:tcPr>
          <w:p w:rsidR="00C87337" w:rsidRPr="00D32EF7" w:rsidRDefault="00C87337" w:rsidP="00C87337">
            <w:pPr>
              <w:jc w:val="center"/>
            </w:pPr>
            <w:r w:rsidRPr="00D32EF7">
              <w:t>84</w:t>
            </w:r>
          </w:p>
        </w:tc>
        <w:tc>
          <w:tcPr>
            <w:tcW w:w="1984" w:type="dxa"/>
          </w:tcPr>
          <w:p w:rsidR="00C87337" w:rsidRPr="00D32EF7" w:rsidRDefault="00C87337" w:rsidP="00C87337">
            <w:pPr>
              <w:jc w:val="center"/>
            </w:pPr>
            <w:r w:rsidRPr="00D32EF7">
              <w:t>533699.18</w:t>
            </w:r>
          </w:p>
        </w:tc>
        <w:tc>
          <w:tcPr>
            <w:tcW w:w="1843" w:type="dxa"/>
          </w:tcPr>
          <w:p w:rsidR="00C87337" w:rsidRPr="00D32EF7" w:rsidRDefault="00C87337" w:rsidP="00C87337">
            <w:pPr>
              <w:jc w:val="center"/>
            </w:pPr>
            <w:r w:rsidRPr="00D32EF7">
              <w:t>2201865.95</w:t>
            </w:r>
          </w:p>
        </w:tc>
      </w:tr>
      <w:tr w:rsidR="00C87337" w:rsidRPr="00D32EF7" w:rsidTr="00E17294">
        <w:tc>
          <w:tcPr>
            <w:tcW w:w="846" w:type="dxa"/>
          </w:tcPr>
          <w:p w:rsidR="00C87337" w:rsidRPr="00D32EF7" w:rsidRDefault="00C87337" w:rsidP="00C87337">
            <w:pPr>
              <w:jc w:val="center"/>
            </w:pPr>
            <w:r w:rsidRPr="00D32EF7">
              <w:t>85</w:t>
            </w:r>
          </w:p>
        </w:tc>
        <w:tc>
          <w:tcPr>
            <w:tcW w:w="1984" w:type="dxa"/>
          </w:tcPr>
          <w:p w:rsidR="00C87337" w:rsidRPr="00D32EF7" w:rsidRDefault="00C87337" w:rsidP="00C87337">
            <w:pPr>
              <w:jc w:val="center"/>
            </w:pPr>
            <w:r w:rsidRPr="00D32EF7">
              <w:t>533663.72</w:t>
            </w:r>
          </w:p>
        </w:tc>
        <w:tc>
          <w:tcPr>
            <w:tcW w:w="1843" w:type="dxa"/>
          </w:tcPr>
          <w:p w:rsidR="00C87337" w:rsidRPr="00D32EF7" w:rsidRDefault="00C87337" w:rsidP="00C87337">
            <w:pPr>
              <w:jc w:val="center"/>
            </w:pPr>
            <w:r w:rsidRPr="00D32EF7">
              <w:t>2201972.65</w:t>
            </w:r>
          </w:p>
        </w:tc>
      </w:tr>
      <w:tr w:rsidR="00C87337" w:rsidRPr="00D32EF7" w:rsidTr="00E17294">
        <w:tc>
          <w:tcPr>
            <w:tcW w:w="846" w:type="dxa"/>
          </w:tcPr>
          <w:p w:rsidR="00C87337" w:rsidRPr="00D32EF7" w:rsidRDefault="00C87337" w:rsidP="00C87337">
            <w:pPr>
              <w:jc w:val="center"/>
            </w:pPr>
            <w:r w:rsidRPr="00D32EF7">
              <w:t>86</w:t>
            </w:r>
          </w:p>
        </w:tc>
        <w:tc>
          <w:tcPr>
            <w:tcW w:w="1984" w:type="dxa"/>
          </w:tcPr>
          <w:p w:rsidR="00C87337" w:rsidRPr="00D32EF7" w:rsidRDefault="00C87337" w:rsidP="00C87337">
            <w:pPr>
              <w:jc w:val="center"/>
            </w:pPr>
            <w:r w:rsidRPr="00D32EF7">
              <w:t>533723.07</w:t>
            </w:r>
          </w:p>
        </w:tc>
        <w:tc>
          <w:tcPr>
            <w:tcW w:w="1843" w:type="dxa"/>
          </w:tcPr>
          <w:p w:rsidR="00C87337" w:rsidRPr="00D32EF7" w:rsidRDefault="00C87337" w:rsidP="00C87337">
            <w:pPr>
              <w:jc w:val="center"/>
            </w:pPr>
            <w:r w:rsidRPr="00D32EF7">
              <w:t>2202046.99</w:t>
            </w:r>
          </w:p>
        </w:tc>
      </w:tr>
      <w:tr w:rsidR="00C87337" w:rsidRPr="005247E3" w:rsidTr="00E17294">
        <w:tc>
          <w:tcPr>
            <w:tcW w:w="846" w:type="dxa"/>
          </w:tcPr>
          <w:p w:rsidR="00C87337" w:rsidRPr="005247E3" w:rsidRDefault="00C87337" w:rsidP="00C87337">
            <w:pPr>
              <w:jc w:val="center"/>
            </w:pPr>
            <w:r w:rsidRPr="005247E3">
              <w:t>87</w:t>
            </w:r>
          </w:p>
        </w:tc>
        <w:tc>
          <w:tcPr>
            <w:tcW w:w="1984" w:type="dxa"/>
          </w:tcPr>
          <w:p w:rsidR="00C87337" w:rsidRPr="005247E3" w:rsidRDefault="00C87337" w:rsidP="00C87337">
            <w:pPr>
              <w:jc w:val="center"/>
            </w:pPr>
            <w:r w:rsidRPr="005247E3">
              <w:t>533748.03</w:t>
            </w:r>
          </w:p>
        </w:tc>
        <w:tc>
          <w:tcPr>
            <w:tcW w:w="1843" w:type="dxa"/>
          </w:tcPr>
          <w:p w:rsidR="00C87337" w:rsidRPr="005247E3" w:rsidRDefault="00C87337" w:rsidP="00C87337">
            <w:pPr>
              <w:jc w:val="center"/>
            </w:pPr>
            <w:r w:rsidRPr="005247E3">
              <w:t>2202267.25</w:t>
            </w:r>
          </w:p>
        </w:tc>
      </w:tr>
      <w:tr w:rsidR="00C87337" w:rsidRPr="005247E3" w:rsidTr="00E17294">
        <w:tc>
          <w:tcPr>
            <w:tcW w:w="846" w:type="dxa"/>
          </w:tcPr>
          <w:p w:rsidR="00C87337" w:rsidRPr="005247E3" w:rsidRDefault="00C87337" w:rsidP="00C87337">
            <w:pPr>
              <w:jc w:val="center"/>
            </w:pPr>
            <w:r w:rsidRPr="005247E3">
              <w:t>88</w:t>
            </w:r>
          </w:p>
        </w:tc>
        <w:tc>
          <w:tcPr>
            <w:tcW w:w="1984" w:type="dxa"/>
          </w:tcPr>
          <w:p w:rsidR="00C87337" w:rsidRPr="005247E3" w:rsidRDefault="00C87337" w:rsidP="00C87337">
            <w:pPr>
              <w:jc w:val="center"/>
            </w:pPr>
            <w:r w:rsidRPr="005247E3">
              <w:t>533758.53</w:t>
            </w:r>
          </w:p>
        </w:tc>
        <w:tc>
          <w:tcPr>
            <w:tcW w:w="1843" w:type="dxa"/>
          </w:tcPr>
          <w:p w:rsidR="00C87337" w:rsidRPr="005247E3" w:rsidRDefault="00C87337" w:rsidP="00C87337">
            <w:pPr>
              <w:jc w:val="center"/>
            </w:pPr>
            <w:r w:rsidRPr="005247E3">
              <w:t>2202393.88</w:t>
            </w:r>
          </w:p>
        </w:tc>
      </w:tr>
      <w:tr w:rsidR="00C87337" w:rsidRPr="005247E3" w:rsidTr="00E17294">
        <w:tc>
          <w:tcPr>
            <w:tcW w:w="846" w:type="dxa"/>
          </w:tcPr>
          <w:p w:rsidR="00C87337" w:rsidRPr="005247E3" w:rsidRDefault="00C87337" w:rsidP="00C87337">
            <w:pPr>
              <w:jc w:val="center"/>
            </w:pPr>
            <w:r w:rsidRPr="005247E3">
              <w:t>89</w:t>
            </w:r>
          </w:p>
        </w:tc>
        <w:tc>
          <w:tcPr>
            <w:tcW w:w="1984" w:type="dxa"/>
          </w:tcPr>
          <w:p w:rsidR="00C87337" w:rsidRPr="005247E3" w:rsidRDefault="00C87337" w:rsidP="00C87337">
            <w:pPr>
              <w:jc w:val="center"/>
            </w:pPr>
            <w:r w:rsidRPr="005247E3">
              <w:t>533744.82</w:t>
            </w:r>
          </w:p>
        </w:tc>
        <w:tc>
          <w:tcPr>
            <w:tcW w:w="1843" w:type="dxa"/>
          </w:tcPr>
          <w:p w:rsidR="00C87337" w:rsidRPr="005247E3" w:rsidRDefault="00C87337" w:rsidP="00C87337">
            <w:pPr>
              <w:jc w:val="center"/>
            </w:pPr>
            <w:r w:rsidRPr="005247E3">
              <w:t>2202488.58</w:t>
            </w:r>
          </w:p>
        </w:tc>
      </w:tr>
      <w:tr w:rsidR="00C87337" w:rsidRPr="005247E3" w:rsidTr="00E17294">
        <w:tc>
          <w:tcPr>
            <w:tcW w:w="846" w:type="dxa"/>
          </w:tcPr>
          <w:p w:rsidR="00C87337" w:rsidRPr="005247E3" w:rsidRDefault="00C87337" w:rsidP="00C87337">
            <w:pPr>
              <w:jc w:val="center"/>
            </w:pPr>
            <w:r w:rsidRPr="005247E3">
              <w:t>90</w:t>
            </w:r>
          </w:p>
        </w:tc>
        <w:tc>
          <w:tcPr>
            <w:tcW w:w="1984" w:type="dxa"/>
          </w:tcPr>
          <w:p w:rsidR="00C87337" w:rsidRPr="005247E3" w:rsidRDefault="00C87337" w:rsidP="00C87337">
            <w:pPr>
              <w:jc w:val="center"/>
            </w:pPr>
            <w:r w:rsidRPr="005247E3">
              <w:t>533777.60</w:t>
            </w:r>
          </w:p>
        </w:tc>
        <w:tc>
          <w:tcPr>
            <w:tcW w:w="1843" w:type="dxa"/>
          </w:tcPr>
          <w:p w:rsidR="00C87337" w:rsidRPr="005247E3" w:rsidRDefault="00C87337" w:rsidP="00C87337">
            <w:pPr>
              <w:jc w:val="center"/>
            </w:pPr>
            <w:r w:rsidRPr="005247E3">
              <w:t>2202489.01</w:t>
            </w:r>
          </w:p>
        </w:tc>
      </w:tr>
      <w:tr w:rsidR="00C87337" w:rsidRPr="005247E3" w:rsidTr="00E17294">
        <w:tc>
          <w:tcPr>
            <w:tcW w:w="846" w:type="dxa"/>
          </w:tcPr>
          <w:p w:rsidR="00C87337" w:rsidRPr="005247E3" w:rsidRDefault="00C87337" w:rsidP="00C87337">
            <w:pPr>
              <w:jc w:val="center"/>
            </w:pPr>
            <w:r w:rsidRPr="005247E3">
              <w:t>91</w:t>
            </w:r>
          </w:p>
        </w:tc>
        <w:tc>
          <w:tcPr>
            <w:tcW w:w="1984" w:type="dxa"/>
          </w:tcPr>
          <w:p w:rsidR="00C87337" w:rsidRPr="005247E3" w:rsidRDefault="00C87337" w:rsidP="00C87337">
            <w:pPr>
              <w:jc w:val="center"/>
            </w:pPr>
            <w:r w:rsidRPr="005247E3">
              <w:t>533790.56</w:t>
            </w:r>
          </w:p>
        </w:tc>
        <w:tc>
          <w:tcPr>
            <w:tcW w:w="1843" w:type="dxa"/>
          </w:tcPr>
          <w:p w:rsidR="00C87337" w:rsidRPr="005247E3" w:rsidRDefault="00C87337" w:rsidP="00C87337">
            <w:pPr>
              <w:jc w:val="center"/>
            </w:pPr>
            <w:r w:rsidRPr="005247E3">
              <w:t>2202451.14</w:t>
            </w:r>
          </w:p>
        </w:tc>
      </w:tr>
      <w:tr w:rsidR="00C87337" w:rsidRPr="005247E3" w:rsidTr="00E17294">
        <w:tc>
          <w:tcPr>
            <w:tcW w:w="846" w:type="dxa"/>
          </w:tcPr>
          <w:p w:rsidR="00C87337" w:rsidRPr="005247E3" w:rsidRDefault="00C87337" w:rsidP="00C87337">
            <w:pPr>
              <w:jc w:val="center"/>
            </w:pPr>
            <w:r w:rsidRPr="005247E3">
              <w:t>92</w:t>
            </w:r>
          </w:p>
        </w:tc>
        <w:tc>
          <w:tcPr>
            <w:tcW w:w="1984" w:type="dxa"/>
          </w:tcPr>
          <w:p w:rsidR="00C87337" w:rsidRPr="005247E3" w:rsidRDefault="00C87337" w:rsidP="00C87337">
            <w:pPr>
              <w:jc w:val="center"/>
            </w:pPr>
            <w:r w:rsidRPr="005247E3">
              <w:t>533826.02</w:t>
            </w:r>
          </w:p>
        </w:tc>
        <w:tc>
          <w:tcPr>
            <w:tcW w:w="1843" w:type="dxa"/>
          </w:tcPr>
          <w:p w:rsidR="00C87337" w:rsidRPr="005247E3" w:rsidRDefault="00C87337" w:rsidP="00C87337">
            <w:pPr>
              <w:jc w:val="center"/>
            </w:pPr>
            <w:r w:rsidRPr="005247E3">
              <w:t>2202411.02</w:t>
            </w:r>
          </w:p>
        </w:tc>
      </w:tr>
      <w:tr w:rsidR="00C87337" w:rsidRPr="005247E3" w:rsidTr="00E17294">
        <w:tc>
          <w:tcPr>
            <w:tcW w:w="846" w:type="dxa"/>
          </w:tcPr>
          <w:p w:rsidR="00C87337" w:rsidRPr="005247E3" w:rsidRDefault="00C87337" w:rsidP="00C87337">
            <w:pPr>
              <w:jc w:val="center"/>
            </w:pPr>
            <w:r w:rsidRPr="005247E3">
              <w:t>93</w:t>
            </w:r>
          </w:p>
        </w:tc>
        <w:tc>
          <w:tcPr>
            <w:tcW w:w="1984" w:type="dxa"/>
          </w:tcPr>
          <w:p w:rsidR="00C87337" w:rsidRPr="005247E3" w:rsidRDefault="00C87337" w:rsidP="00C87337">
            <w:pPr>
              <w:jc w:val="center"/>
            </w:pPr>
            <w:r w:rsidRPr="005247E3">
              <w:t>533861.84</w:t>
            </w:r>
          </w:p>
        </w:tc>
        <w:tc>
          <w:tcPr>
            <w:tcW w:w="1843" w:type="dxa"/>
          </w:tcPr>
          <w:p w:rsidR="00C87337" w:rsidRPr="005247E3" w:rsidRDefault="00C87337" w:rsidP="00C87337">
            <w:pPr>
              <w:jc w:val="center"/>
            </w:pPr>
            <w:r w:rsidRPr="005247E3">
              <w:t>2202386.23</w:t>
            </w:r>
          </w:p>
        </w:tc>
      </w:tr>
      <w:tr w:rsidR="00C87337" w:rsidRPr="005247E3" w:rsidTr="00E17294">
        <w:tc>
          <w:tcPr>
            <w:tcW w:w="846" w:type="dxa"/>
          </w:tcPr>
          <w:p w:rsidR="00C87337" w:rsidRPr="005247E3" w:rsidRDefault="00C87337" w:rsidP="00C87337">
            <w:pPr>
              <w:jc w:val="center"/>
            </w:pPr>
            <w:r w:rsidRPr="005247E3">
              <w:t>94</w:t>
            </w:r>
          </w:p>
        </w:tc>
        <w:tc>
          <w:tcPr>
            <w:tcW w:w="1984" w:type="dxa"/>
          </w:tcPr>
          <w:p w:rsidR="00C87337" w:rsidRPr="005247E3" w:rsidRDefault="00C87337" w:rsidP="00C87337">
            <w:pPr>
              <w:jc w:val="center"/>
            </w:pPr>
            <w:r w:rsidRPr="005247E3">
              <w:t>533895.34</w:t>
            </w:r>
          </w:p>
        </w:tc>
        <w:tc>
          <w:tcPr>
            <w:tcW w:w="1843" w:type="dxa"/>
          </w:tcPr>
          <w:p w:rsidR="00C87337" w:rsidRPr="005247E3" w:rsidRDefault="00C87337" w:rsidP="00C87337">
            <w:pPr>
              <w:jc w:val="center"/>
            </w:pPr>
            <w:r w:rsidRPr="005247E3">
              <w:t>2202381.60</w:t>
            </w:r>
          </w:p>
        </w:tc>
      </w:tr>
      <w:tr w:rsidR="00C87337" w:rsidRPr="005247E3" w:rsidTr="00E17294">
        <w:tc>
          <w:tcPr>
            <w:tcW w:w="846" w:type="dxa"/>
          </w:tcPr>
          <w:p w:rsidR="00C87337" w:rsidRPr="005247E3" w:rsidRDefault="00C87337" w:rsidP="00C87337">
            <w:pPr>
              <w:jc w:val="center"/>
            </w:pPr>
            <w:r w:rsidRPr="005247E3">
              <w:t>95</w:t>
            </w:r>
          </w:p>
        </w:tc>
        <w:tc>
          <w:tcPr>
            <w:tcW w:w="1984" w:type="dxa"/>
          </w:tcPr>
          <w:p w:rsidR="00C87337" w:rsidRPr="005247E3" w:rsidRDefault="00C87337" w:rsidP="00C87337">
            <w:pPr>
              <w:jc w:val="center"/>
            </w:pPr>
            <w:r w:rsidRPr="005247E3">
              <w:t>533952.03</w:t>
            </w:r>
          </w:p>
        </w:tc>
        <w:tc>
          <w:tcPr>
            <w:tcW w:w="1843" w:type="dxa"/>
          </w:tcPr>
          <w:p w:rsidR="00C87337" w:rsidRPr="005247E3" w:rsidRDefault="00C87337" w:rsidP="00C87337">
            <w:pPr>
              <w:jc w:val="center"/>
            </w:pPr>
            <w:r w:rsidRPr="005247E3">
              <w:t>2202401.83</w:t>
            </w:r>
          </w:p>
        </w:tc>
      </w:tr>
      <w:tr w:rsidR="00C87337" w:rsidRPr="005247E3" w:rsidTr="00E17294">
        <w:tc>
          <w:tcPr>
            <w:tcW w:w="846" w:type="dxa"/>
          </w:tcPr>
          <w:p w:rsidR="00C87337" w:rsidRPr="005247E3" w:rsidRDefault="00C87337" w:rsidP="00C87337">
            <w:pPr>
              <w:jc w:val="center"/>
            </w:pPr>
            <w:r w:rsidRPr="005247E3">
              <w:t>96</w:t>
            </w:r>
          </w:p>
        </w:tc>
        <w:tc>
          <w:tcPr>
            <w:tcW w:w="1984" w:type="dxa"/>
          </w:tcPr>
          <w:p w:rsidR="00C87337" w:rsidRPr="005247E3" w:rsidRDefault="00C87337" w:rsidP="00C87337">
            <w:pPr>
              <w:jc w:val="center"/>
            </w:pPr>
            <w:r w:rsidRPr="005247E3">
              <w:t>533981.11</w:t>
            </w:r>
          </w:p>
        </w:tc>
        <w:tc>
          <w:tcPr>
            <w:tcW w:w="1843" w:type="dxa"/>
          </w:tcPr>
          <w:p w:rsidR="00C87337" w:rsidRPr="005247E3" w:rsidRDefault="00C87337" w:rsidP="00C87337">
            <w:pPr>
              <w:jc w:val="center"/>
            </w:pPr>
            <w:r w:rsidRPr="005247E3">
              <w:t>2202425.42</w:t>
            </w:r>
          </w:p>
        </w:tc>
      </w:tr>
      <w:tr w:rsidR="00C87337" w:rsidRPr="005247E3" w:rsidTr="00E17294">
        <w:tc>
          <w:tcPr>
            <w:tcW w:w="846" w:type="dxa"/>
          </w:tcPr>
          <w:p w:rsidR="00C87337" w:rsidRPr="005247E3" w:rsidRDefault="00C87337" w:rsidP="00C87337">
            <w:pPr>
              <w:jc w:val="center"/>
            </w:pPr>
            <w:r w:rsidRPr="005247E3">
              <w:t>97</w:t>
            </w:r>
          </w:p>
        </w:tc>
        <w:tc>
          <w:tcPr>
            <w:tcW w:w="1984" w:type="dxa"/>
          </w:tcPr>
          <w:p w:rsidR="00C87337" w:rsidRPr="005247E3" w:rsidRDefault="00C87337" w:rsidP="00C87337">
            <w:pPr>
              <w:jc w:val="center"/>
            </w:pPr>
            <w:r w:rsidRPr="005247E3">
              <w:t>534015.24</w:t>
            </w:r>
          </w:p>
        </w:tc>
        <w:tc>
          <w:tcPr>
            <w:tcW w:w="1843" w:type="dxa"/>
          </w:tcPr>
          <w:p w:rsidR="00C87337" w:rsidRPr="005247E3" w:rsidRDefault="00C87337" w:rsidP="00C87337">
            <w:pPr>
              <w:jc w:val="center"/>
            </w:pPr>
            <w:r w:rsidRPr="005247E3">
              <w:t>2202469.26</w:t>
            </w:r>
          </w:p>
        </w:tc>
      </w:tr>
      <w:tr w:rsidR="00C87337" w:rsidRPr="005247E3" w:rsidTr="00E17294">
        <w:tc>
          <w:tcPr>
            <w:tcW w:w="846" w:type="dxa"/>
          </w:tcPr>
          <w:p w:rsidR="00C87337" w:rsidRPr="005247E3" w:rsidRDefault="00C87337" w:rsidP="00C87337">
            <w:pPr>
              <w:jc w:val="center"/>
            </w:pPr>
            <w:r w:rsidRPr="005247E3">
              <w:t>98</w:t>
            </w:r>
          </w:p>
        </w:tc>
        <w:tc>
          <w:tcPr>
            <w:tcW w:w="1984" w:type="dxa"/>
          </w:tcPr>
          <w:p w:rsidR="00C87337" w:rsidRPr="005247E3" w:rsidRDefault="00C87337" w:rsidP="00C87337">
            <w:pPr>
              <w:jc w:val="center"/>
            </w:pPr>
            <w:r w:rsidRPr="005247E3">
              <w:t>534027.04</w:t>
            </w:r>
          </w:p>
        </w:tc>
        <w:tc>
          <w:tcPr>
            <w:tcW w:w="1843" w:type="dxa"/>
          </w:tcPr>
          <w:p w:rsidR="00C87337" w:rsidRPr="005247E3" w:rsidRDefault="00C87337" w:rsidP="00C87337">
            <w:pPr>
              <w:jc w:val="center"/>
            </w:pPr>
            <w:r w:rsidRPr="005247E3">
              <w:t>2202527.21</w:t>
            </w:r>
          </w:p>
        </w:tc>
      </w:tr>
      <w:tr w:rsidR="00C87337" w:rsidRPr="005247E3" w:rsidTr="00E17294">
        <w:tc>
          <w:tcPr>
            <w:tcW w:w="846" w:type="dxa"/>
          </w:tcPr>
          <w:p w:rsidR="00C87337" w:rsidRPr="005247E3" w:rsidRDefault="00C87337" w:rsidP="00C87337">
            <w:pPr>
              <w:jc w:val="center"/>
            </w:pPr>
            <w:r w:rsidRPr="005247E3">
              <w:t>99</w:t>
            </w:r>
          </w:p>
        </w:tc>
        <w:tc>
          <w:tcPr>
            <w:tcW w:w="1984" w:type="dxa"/>
          </w:tcPr>
          <w:p w:rsidR="00C87337" w:rsidRPr="005247E3" w:rsidRDefault="00C87337" w:rsidP="00C87337">
            <w:pPr>
              <w:jc w:val="center"/>
            </w:pPr>
            <w:r w:rsidRPr="005247E3">
              <w:t>534016.72</w:t>
            </w:r>
          </w:p>
        </w:tc>
        <w:tc>
          <w:tcPr>
            <w:tcW w:w="1843" w:type="dxa"/>
          </w:tcPr>
          <w:p w:rsidR="00C87337" w:rsidRPr="005247E3" w:rsidRDefault="00C87337" w:rsidP="00C87337">
            <w:pPr>
              <w:jc w:val="center"/>
            </w:pPr>
            <w:r w:rsidRPr="005247E3">
              <w:t>2202571.26</w:t>
            </w:r>
          </w:p>
        </w:tc>
      </w:tr>
      <w:tr w:rsidR="00C87337" w:rsidRPr="005247E3" w:rsidTr="00E17294">
        <w:tc>
          <w:tcPr>
            <w:tcW w:w="846" w:type="dxa"/>
          </w:tcPr>
          <w:p w:rsidR="00C87337" w:rsidRPr="005247E3" w:rsidRDefault="00C87337" w:rsidP="00C87337">
            <w:pPr>
              <w:jc w:val="center"/>
            </w:pPr>
            <w:r w:rsidRPr="005247E3">
              <w:t>100</w:t>
            </w:r>
          </w:p>
        </w:tc>
        <w:tc>
          <w:tcPr>
            <w:tcW w:w="1984" w:type="dxa"/>
          </w:tcPr>
          <w:p w:rsidR="00C87337" w:rsidRPr="005247E3" w:rsidRDefault="00C87337" w:rsidP="00C87337">
            <w:pPr>
              <w:jc w:val="center"/>
            </w:pPr>
            <w:r w:rsidRPr="005247E3">
              <w:t>534016.93</w:t>
            </w:r>
          </w:p>
        </w:tc>
        <w:tc>
          <w:tcPr>
            <w:tcW w:w="1843" w:type="dxa"/>
          </w:tcPr>
          <w:p w:rsidR="00C87337" w:rsidRPr="005247E3" w:rsidRDefault="00C87337" w:rsidP="00C87337">
            <w:pPr>
              <w:jc w:val="center"/>
            </w:pPr>
            <w:r w:rsidRPr="005247E3">
              <w:t>2202602.23</w:t>
            </w:r>
          </w:p>
        </w:tc>
      </w:tr>
      <w:tr w:rsidR="00C87337" w:rsidRPr="005247E3" w:rsidTr="00E17294">
        <w:tc>
          <w:tcPr>
            <w:tcW w:w="846" w:type="dxa"/>
          </w:tcPr>
          <w:p w:rsidR="00C87337" w:rsidRPr="005247E3" w:rsidRDefault="00C87337" w:rsidP="00C87337">
            <w:pPr>
              <w:jc w:val="center"/>
            </w:pPr>
            <w:r w:rsidRPr="005247E3">
              <w:t>101</w:t>
            </w:r>
          </w:p>
        </w:tc>
        <w:tc>
          <w:tcPr>
            <w:tcW w:w="1984" w:type="dxa"/>
          </w:tcPr>
          <w:p w:rsidR="00C87337" w:rsidRPr="005247E3" w:rsidRDefault="00C87337" w:rsidP="00C87337">
            <w:pPr>
              <w:jc w:val="center"/>
            </w:pPr>
            <w:r w:rsidRPr="005247E3">
              <w:t>534060.55</w:t>
            </w:r>
          </w:p>
        </w:tc>
        <w:tc>
          <w:tcPr>
            <w:tcW w:w="1843" w:type="dxa"/>
          </w:tcPr>
          <w:p w:rsidR="00C87337" w:rsidRPr="005247E3" w:rsidRDefault="00C87337" w:rsidP="00C87337">
            <w:pPr>
              <w:jc w:val="center"/>
            </w:pPr>
            <w:r w:rsidRPr="005247E3">
              <w:t>2202652.60</w:t>
            </w:r>
          </w:p>
        </w:tc>
      </w:tr>
      <w:tr w:rsidR="00C87337" w:rsidRPr="005247E3" w:rsidTr="00E17294">
        <w:tc>
          <w:tcPr>
            <w:tcW w:w="846" w:type="dxa"/>
          </w:tcPr>
          <w:p w:rsidR="00C87337" w:rsidRPr="005247E3" w:rsidRDefault="00C87337" w:rsidP="00C87337">
            <w:pPr>
              <w:jc w:val="center"/>
            </w:pPr>
            <w:r w:rsidRPr="005247E3">
              <w:lastRenderedPageBreak/>
              <w:t>102</w:t>
            </w:r>
          </w:p>
        </w:tc>
        <w:tc>
          <w:tcPr>
            <w:tcW w:w="1984" w:type="dxa"/>
          </w:tcPr>
          <w:p w:rsidR="00C87337" w:rsidRPr="005247E3" w:rsidRDefault="00C87337" w:rsidP="00C87337">
            <w:pPr>
              <w:jc w:val="center"/>
            </w:pPr>
            <w:r w:rsidRPr="005247E3">
              <w:t>534122.29</w:t>
            </w:r>
          </w:p>
        </w:tc>
        <w:tc>
          <w:tcPr>
            <w:tcW w:w="1843" w:type="dxa"/>
          </w:tcPr>
          <w:p w:rsidR="00C87337" w:rsidRPr="005247E3" w:rsidRDefault="00C87337" w:rsidP="00C87337">
            <w:pPr>
              <w:jc w:val="center"/>
            </w:pPr>
            <w:r w:rsidRPr="005247E3">
              <w:t>2202665.44</w:t>
            </w:r>
          </w:p>
        </w:tc>
      </w:tr>
      <w:tr w:rsidR="00C87337" w:rsidRPr="005247E3" w:rsidTr="00E17294">
        <w:tc>
          <w:tcPr>
            <w:tcW w:w="846" w:type="dxa"/>
          </w:tcPr>
          <w:p w:rsidR="00C87337" w:rsidRPr="005247E3" w:rsidRDefault="00C87337" w:rsidP="00C87337">
            <w:pPr>
              <w:jc w:val="center"/>
            </w:pPr>
            <w:r w:rsidRPr="005247E3">
              <w:t>103</w:t>
            </w:r>
          </w:p>
        </w:tc>
        <w:tc>
          <w:tcPr>
            <w:tcW w:w="1984" w:type="dxa"/>
          </w:tcPr>
          <w:p w:rsidR="00C87337" w:rsidRPr="005247E3" w:rsidRDefault="00C87337" w:rsidP="00C87337">
            <w:pPr>
              <w:jc w:val="center"/>
            </w:pPr>
            <w:r w:rsidRPr="005247E3">
              <w:t>534177.29</w:t>
            </w:r>
          </w:p>
        </w:tc>
        <w:tc>
          <w:tcPr>
            <w:tcW w:w="1843" w:type="dxa"/>
          </w:tcPr>
          <w:p w:rsidR="00C87337" w:rsidRPr="005247E3" w:rsidRDefault="00C87337" w:rsidP="00C87337">
            <w:pPr>
              <w:jc w:val="center"/>
            </w:pPr>
            <w:r w:rsidRPr="005247E3">
              <w:t>2202697.47</w:t>
            </w:r>
          </w:p>
        </w:tc>
      </w:tr>
      <w:tr w:rsidR="00C87337" w:rsidRPr="005247E3" w:rsidTr="00E17294">
        <w:tc>
          <w:tcPr>
            <w:tcW w:w="846" w:type="dxa"/>
          </w:tcPr>
          <w:p w:rsidR="00C87337" w:rsidRPr="005247E3" w:rsidRDefault="00C87337" w:rsidP="00C87337">
            <w:pPr>
              <w:jc w:val="center"/>
            </w:pPr>
            <w:r w:rsidRPr="005247E3">
              <w:t>104</w:t>
            </w:r>
          </w:p>
        </w:tc>
        <w:tc>
          <w:tcPr>
            <w:tcW w:w="1984" w:type="dxa"/>
          </w:tcPr>
          <w:p w:rsidR="00C87337" w:rsidRPr="005247E3" w:rsidRDefault="00C87337" w:rsidP="00C87337">
            <w:pPr>
              <w:jc w:val="center"/>
            </w:pPr>
            <w:r w:rsidRPr="005247E3">
              <w:t>534200.47</w:t>
            </w:r>
          </w:p>
        </w:tc>
        <w:tc>
          <w:tcPr>
            <w:tcW w:w="1843" w:type="dxa"/>
          </w:tcPr>
          <w:p w:rsidR="00C87337" w:rsidRPr="005247E3" w:rsidRDefault="00C87337" w:rsidP="00C87337">
            <w:pPr>
              <w:jc w:val="center"/>
            </w:pPr>
            <w:r w:rsidRPr="005247E3">
              <w:t>2202738.78</w:t>
            </w:r>
          </w:p>
        </w:tc>
      </w:tr>
      <w:tr w:rsidR="00C87337" w:rsidRPr="005247E3" w:rsidTr="00E17294">
        <w:tc>
          <w:tcPr>
            <w:tcW w:w="846" w:type="dxa"/>
          </w:tcPr>
          <w:p w:rsidR="00C87337" w:rsidRPr="005247E3" w:rsidRDefault="00C87337" w:rsidP="00C87337">
            <w:pPr>
              <w:jc w:val="center"/>
            </w:pPr>
            <w:r w:rsidRPr="005247E3">
              <w:t>105</w:t>
            </w:r>
          </w:p>
        </w:tc>
        <w:tc>
          <w:tcPr>
            <w:tcW w:w="1984" w:type="dxa"/>
          </w:tcPr>
          <w:p w:rsidR="00C87337" w:rsidRPr="005247E3" w:rsidRDefault="00C87337" w:rsidP="00C87337">
            <w:pPr>
              <w:jc w:val="center"/>
            </w:pPr>
            <w:r w:rsidRPr="005247E3">
              <w:t>534186.35</w:t>
            </w:r>
          </w:p>
        </w:tc>
        <w:tc>
          <w:tcPr>
            <w:tcW w:w="1843" w:type="dxa"/>
          </w:tcPr>
          <w:p w:rsidR="00C87337" w:rsidRPr="005247E3" w:rsidRDefault="00C87337" w:rsidP="00C87337">
            <w:pPr>
              <w:jc w:val="center"/>
            </w:pPr>
            <w:r w:rsidRPr="005247E3">
              <w:t>2202818.22</w:t>
            </w:r>
          </w:p>
        </w:tc>
      </w:tr>
      <w:tr w:rsidR="00C87337" w:rsidRPr="005247E3" w:rsidTr="00E17294">
        <w:tc>
          <w:tcPr>
            <w:tcW w:w="846" w:type="dxa"/>
          </w:tcPr>
          <w:p w:rsidR="00C87337" w:rsidRPr="005247E3" w:rsidRDefault="00C87337" w:rsidP="00C87337">
            <w:pPr>
              <w:jc w:val="center"/>
            </w:pPr>
            <w:r w:rsidRPr="005247E3">
              <w:t>106</w:t>
            </w:r>
          </w:p>
        </w:tc>
        <w:tc>
          <w:tcPr>
            <w:tcW w:w="1984" w:type="dxa"/>
          </w:tcPr>
          <w:p w:rsidR="00C87337" w:rsidRPr="005247E3" w:rsidRDefault="00C87337" w:rsidP="00C87337">
            <w:pPr>
              <w:jc w:val="center"/>
            </w:pPr>
            <w:r w:rsidRPr="005247E3">
              <w:t>534138.73</w:t>
            </w:r>
          </w:p>
        </w:tc>
        <w:tc>
          <w:tcPr>
            <w:tcW w:w="1843" w:type="dxa"/>
          </w:tcPr>
          <w:p w:rsidR="00C87337" w:rsidRPr="005247E3" w:rsidRDefault="00C87337" w:rsidP="00C87337">
            <w:pPr>
              <w:jc w:val="center"/>
            </w:pPr>
            <w:r w:rsidRPr="005247E3">
              <w:t>2202857.00</w:t>
            </w:r>
          </w:p>
        </w:tc>
      </w:tr>
      <w:tr w:rsidR="00C87337" w:rsidRPr="005247E3" w:rsidTr="00E17294">
        <w:tc>
          <w:tcPr>
            <w:tcW w:w="846" w:type="dxa"/>
          </w:tcPr>
          <w:p w:rsidR="00C87337" w:rsidRPr="005247E3" w:rsidRDefault="00C87337" w:rsidP="00C87337">
            <w:pPr>
              <w:jc w:val="center"/>
            </w:pPr>
            <w:r w:rsidRPr="005247E3">
              <w:t>107</w:t>
            </w:r>
          </w:p>
        </w:tc>
        <w:tc>
          <w:tcPr>
            <w:tcW w:w="1984" w:type="dxa"/>
          </w:tcPr>
          <w:p w:rsidR="00C87337" w:rsidRPr="005247E3" w:rsidRDefault="00C87337" w:rsidP="00C87337">
            <w:pPr>
              <w:jc w:val="center"/>
            </w:pPr>
            <w:r w:rsidRPr="005247E3">
              <w:t>534097.21</w:t>
            </w:r>
          </w:p>
        </w:tc>
        <w:tc>
          <w:tcPr>
            <w:tcW w:w="1843" w:type="dxa"/>
          </w:tcPr>
          <w:p w:rsidR="00C87337" w:rsidRPr="005247E3" w:rsidRDefault="00C87337" w:rsidP="00C87337">
            <w:pPr>
              <w:jc w:val="center"/>
            </w:pPr>
            <w:r w:rsidRPr="005247E3">
              <w:t>2202855.73</w:t>
            </w:r>
          </w:p>
        </w:tc>
      </w:tr>
      <w:tr w:rsidR="00C87337" w:rsidRPr="005247E3" w:rsidTr="00E17294">
        <w:tc>
          <w:tcPr>
            <w:tcW w:w="846" w:type="dxa"/>
          </w:tcPr>
          <w:p w:rsidR="00C87337" w:rsidRPr="005247E3" w:rsidRDefault="00C87337" w:rsidP="00C87337">
            <w:pPr>
              <w:jc w:val="center"/>
            </w:pPr>
            <w:r w:rsidRPr="005247E3">
              <w:t>108</w:t>
            </w:r>
          </w:p>
        </w:tc>
        <w:tc>
          <w:tcPr>
            <w:tcW w:w="1984" w:type="dxa"/>
          </w:tcPr>
          <w:p w:rsidR="00C87337" w:rsidRPr="005247E3" w:rsidRDefault="00C87337" w:rsidP="00C87337">
            <w:pPr>
              <w:jc w:val="center"/>
            </w:pPr>
            <w:r w:rsidRPr="005247E3">
              <w:t>534072.56</w:t>
            </w:r>
          </w:p>
        </w:tc>
        <w:tc>
          <w:tcPr>
            <w:tcW w:w="1843" w:type="dxa"/>
          </w:tcPr>
          <w:p w:rsidR="00C87337" w:rsidRPr="005247E3" w:rsidRDefault="00C87337" w:rsidP="00C87337">
            <w:pPr>
              <w:jc w:val="center"/>
            </w:pPr>
            <w:r w:rsidRPr="005247E3">
              <w:t>2202840.55</w:t>
            </w:r>
          </w:p>
        </w:tc>
      </w:tr>
      <w:tr w:rsidR="00C87337" w:rsidRPr="005247E3" w:rsidTr="00E17294">
        <w:tc>
          <w:tcPr>
            <w:tcW w:w="846" w:type="dxa"/>
          </w:tcPr>
          <w:p w:rsidR="00C87337" w:rsidRPr="005247E3" w:rsidRDefault="00C87337" w:rsidP="00C87337">
            <w:pPr>
              <w:jc w:val="center"/>
            </w:pPr>
            <w:r w:rsidRPr="005247E3">
              <w:t>109</w:t>
            </w:r>
          </w:p>
        </w:tc>
        <w:tc>
          <w:tcPr>
            <w:tcW w:w="1984" w:type="dxa"/>
          </w:tcPr>
          <w:p w:rsidR="00C87337" w:rsidRPr="005247E3" w:rsidRDefault="00C87337" w:rsidP="00C87337">
            <w:pPr>
              <w:jc w:val="center"/>
            </w:pPr>
            <w:r w:rsidRPr="005247E3">
              <w:t>534037.79</w:t>
            </w:r>
          </w:p>
        </w:tc>
        <w:tc>
          <w:tcPr>
            <w:tcW w:w="1843" w:type="dxa"/>
          </w:tcPr>
          <w:p w:rsidR="00C87337" w:rsidRPr="005247E3" w:rsidRDefault="00C87337" w:rsidP="00C87337">
            <w:pPr>
              <w:jc w:val="center"/>
            </w:pPr>
            <w:r w:rsidRPr="005247E3">
              <w:t>2202792.72</w:t>
            </w:r>
          </w:p>
        </w:tc>
      </w:tr>
      <w:tr w:rsidR="00C87337" w:rsidRPr="005247E3" w:rsidTr="00E17294">
        <w:tc>
          <w:tcPr>
            <w:tcW w:w="846" w:type="dxa"/>
          </w:tcPr>
          <w:p w:rsidR="00C87337" w:rsidRPr="005247E3" w:rsidRDefault="00C87337" w:rsidP="00C87337">
            <w:pPr>
              <w:jc w:val="center"/>
            </w:pPr>
            <w:r w:rsidRPr="005247E3">
              <w:t>110</w:t>
            </w:r>
          </w:p>
        </w:tc>
        <w:tc>
          <w:tcPr>
            <w:tcW w:w="1984" w:type="dxa"/>
          </w:tcPr>
          <w:p w:rsidR="00C87337" w:rsidRPr="005247E3" w:rsidRDefault="00C87337" w:rsidP="00C87337">
            <w:pPr>
              <w:jc w:val="center"/>
            </w:pPr>
            <w:r w:rsidRPr="005247E3">
              <w:t>533994.91</w:t>
            </w:r>
          </w:p>
        </w:tc>
        <w:tc>
          <w:tcPr>
            <w:tcW w:w="1843" w:type="dxa"/>
          </w:tcPr>
          <w:p w:rsidR="00C87337" w:rsidRPr="005247E3" w:rsidRDefault="00C87337" w:rsidP="00C87337">
            <w:pPr>
              <w:jc w:val="center"/>
            </w:pPr>
            <w:r w:rsidRPr="005247E3">
              <w:t>2202781.56</w:t>
            </w:r>
          </w:p>
        </w:tc>
      </w:tr>
      <w:tr w:rsidR="00C87337" w:rsidRPr="005247E3" w:rsidTr="00E17294">
        <w:tc>
          <w:tcPr>
            <w:tcW w:w="846" w:type="dxa"/>
          </w:tcPr>
          <w:p w:rsidR="00C87337" w:rsidRPr="005247E3" w:rsidRDefault="00C87337" w:rsidP="00C87337">
            <w:pPr>
              <w:jc w:val="center"/>
            </w:pPr>
            <w:r w:rsidRPr="005247E3">
              <w:t>111</w:t>
            </w:r>
          </w:p>
        </w:tc>
        <w:tc>
          <w:tcPr>
            <w:tcW w:w="1984" w:type="dxa"/>
          </w:tcPr>
          <w:p w:rsidR="00C87337" w:rsidRPr="005247E3" w:rsidRDefault="00C87337" w:rsidP="00C87337">
            <w:pPr>
              <w:jc w:val="center"/>
            </w:pPr>
            <w:r w:rsidRPr="005247E3">
              <w:t>533967.52</w:t>
            </w:r>
          </w:p>
        </w:tc>
        <w:tc>
          <w:tcPr>
            <w:tcW w:w="1843" w:type="dxa"/>
          </w:tcPr>
          <w:p w:rsidR="00C87337" w:rsidRPr="005247E3" w:rsidRDefault="00C87337" w:rsidP="00C87337">
            <w:pPr>
              <w:jc w:val="center"/>
            </w:pPr>
            <w:r w:rsidRPr="005247E3">
              <w:t>2202798.83</w:t>
            </w:r>
          </w:p>
        </w:tc>
      </w:tr>
      <w:tr w:rsidR="00C87337" w:rsidRPr="005247E3" w:rsidTr="00E17294">
        <w:tc>
          <w:tcPr>
            <w:tcW w:w="846" w:type="dxa"/>
          </w:tcPr>
          <w:p w:rsidR="00C87337" w:rsidRPr="005247E3" w:rsidRDefault="00C87337" w:rsidP="00C87337">
            <w:pPr>
              <w:jc w:val="center"/>
            </w:pPr>
            <w:r w:rsidRPr="005247E3">
              <w:t>112</w:t>
            </w:r>
          </w:p>
        </w:tc>
        <w:tc>
          <w:tcPr>
            <w:tcW w:w="1984" w:type="dxa"/>
          </w:tcPr>
          <w:p w:rsidR="00C87337" w:rsidRPr="005247E3" w:rsidRDefault="00C87337" w:rsidP="00C87337">
            <w:pPr>
              <w:jc w:val="center"/>
            </w:pPr>
            <w:r w:rsidRPr="005247E3">
              <w:t>533974.68</w:t>
            </w:r>
          </w:p>
        </w:tc>
        <w:tc>
          <w:tcPr>
            <w:tcW w:w="1843" w:type="dxa"/>
          </w:tcPr>
          <w:p w:rsidR="00C87337" w:rsidRPr="005247E3" w:rsidRDefault="00C87337" w:rsidP="00C87337">
            <w:pPr>
              <w:jc w:val="center"/>
            </w:pPr>
            <w:r w:rsidRPr="005247E3">
              <w:t>2202845.19</w:t>
            </w:r>
          </w:p>
        </w:tc>
      </w:tr>
      <w:tr w:rsidR="00C87337" w:rsidRPr="005247E3" w:rsidTr="00E17294">
        <w:tc>
          <w:tcPr>
            <w:tcW w:w="846" w:type="dxa"/>
          </w:tcPr>
          <w:p w:rsidR="00C87337" w:rsidRPr="005247E3" w:rsidRDefault="00C87337" w:rsidP="00C87337">
            <w:pPr>
              <w:jc w:val="center"/>
            </w:pPr>
            <w:r w:rsidRPr="005247E3">
              <w:t>113</w:t>
            </w:r>
          </w:p>
        </w:tc>
        <w:tc>
          <w:tcPr>
            <w:tcW w:w="1984" w:type="dxa"/>
          </w:tcPr>
          <w:p w:rsidR="00C87337" w:rsidRPr="005247E3" w:rsidRDefault="00C87337" w:rsidP="00C87337">
            <w:pPr>
              <w:jc w:val="center"/>
            </w:pPr>
            <w:r w:rsidRPr="005247E3">
              <w:t>533977.00</w:t>
            </w:r>
          </w:p>
        </w:tc>
        <w:tc>
          <w:tcPr>
            <w:tcW w:w="1843" w:type="dxa"/>
          </w:tcPr>
          <w:p w:rsidR="00C87337" w:rsidRPr="005247E3" w:rsidRDefault="00C87337" w:rsidP="00C87337">
            <w:pPr>
              <w:jc w:val="center"/>
            </w:pPr>
            <w:r w:rsidRPr="005247E3">
              <w:t>2202876.80</w:t>
            </w:r>
          </w:p>
        </w:tc>
      </w:tr>
      <w:tr w:rsidR="00C87337" w:rsidRPr="005247E3" w:rsidTr="00E17294">
        <w:tc>
          <w:tcPr>
            <w:tcW w:w="846" w:type="dxa"/>
          </w:tcPr>
          <w:p w:rsidR="00C87337" w:rsidRPr="005247E3" w:rsidRDefault="00C87337" w:rsidP="00C87337">
            <w:pPr>
              <w:jc w:val="center"/>
            </w:pPr>
            <w:r w:rsidRPr="005247E3">
              <w:t>114</w:t>
            </w:r>
          </w:p>
        </w:tc>
        <w:tc>
          <w:tcPr>
            <w:tcW w:w="1984" w:type="dxa"/>
          </w:tcPr>
          <w:p w:rsidR="00C87337" w:rsidRPr="005247E3" w:rsidRDefault="00C87337" w:rsidP="00C87337">
            <w:pPr>
              <w:jc w:val="center"/>
            </w:pPr>
            <w:r w:rsidRPr="005247E3">
              <w:t>533989.64</w:t>
            </w:r>
          </w:p>
        </w:tc>
        <w:tc>
          <w:tcPr>
            <w:tcW w:w="1843" w:type="dxa"/>
          </w:tcPr>
          <w:p w:rsidR="00C87337" w:rsidRPr="005247E3" w:rsidRDefault="00C87337" w:rsidP="00C87337">
            <w:pPr>
              <w:jc w:val="center"/>
            </w:pPr>
            <w:r w:rsidRPr="005247E3">
              <w:t>2202897.66</w:t>
            </w:r>
          </w:p>
        </w:tc>
      </w:tr>
      <w:tr w:rsidR="00C87337" w:rsidRPr="005247E3" w:rsidTr="00E17294">
        <w:tc>
          <w:tcPr>
            <w:tcW w:w="846" w:type="dxa"/>
          </w:tcPr>
          <w:p w:rsidR="00C87337" w:rsidRPr="005247E3" w:rsidRDefault="00C87337" w:rsidP="00C87337">
            <w:pPr>
              <w:jc w:val="center"/>
            </w:pPr>
            <w:r w:rsidRPr="005247E3">
              <w:t>115</w:t>
            </w:r>
          </w:p>
        </w:tc>
        <w:tc>
          <w:tcPr>
            <w:tcW w:w="1984" w:type="dxa"/>
          </w:tcPr>
          <w:p w:rsidR="00C87337" w:rsidRPr="005247E3" w:rsidRDefault="00C87337" w:rsidP="00C87337">
            <w:pPr>
              <w:jc w:val="center"/>
            </w:pPr>
            <w:r w:rsidRPr="005247E3">
              <w:t>533994.91</w:t>
            </w:r>
          </w:p>
        </w:tc>
        <w:tc>
          <w:tcPr>
            <w:tcW w:w="1843" w:type="dxa"/>
          </w:tcPr>
          <w:p w:rsidR="00C87337" w:rsidRPr="005247E3" w:rsidRDefault="00C87337" w:rsidP="00C87337">
            <w:pPr>
              <w:jc w:val="center"/>
            </w:pPr>
            <w:r w:rsidRPr="005247E3">
              <w:t>2202920.42</w:t>
            </w:r>
          </w:p>
        </w:tc>
      </w:tr>
      <w:tr w:rsidR="00C87337" w:rsidRPr="005247E3" w:rsidTr="00E17294">
        <w:tc>
          <w:tcPr>
            <w:tcW w:w="846" w:type="dxa"/>
          </w:tcPr>
          <w:p w:rsidR="00C87337" w:rsidRPr="005247E3" w:rsidRDefault="00C87337" w:rsidP="00C87337">
            <w:pPr>
              <w:jc w:val="center"/>
            </w:pPr>
            <w:r w:rsidRPr="005247E3">
              <w:t>116</w:t>
            </w:r>
          </w:p>
        </w:tc>
        <w:tc>
          <w:tcPr>
            <w:tcW w:w="1984" w:type="dxa"/>
          </w:tcPr>
          <w:p w:rsidR="00C87337" w:rsidRPr="005247E3" w:rsidRDefault="00C87337" w:rsidP="00C87337">
            <w:pPr>
              <w:jc w:val="center"/>
            </w:pPr>
            <w:r w:rsidRPr="005247E3">
              <w:t>533996.57</w:t>
            </w:r>
          </w:p>
        </w:tc>
        <w:tc>
          <w:tcPr>
            <w:tcW w:w="1843" w:type="dxa"/>
          </w:tcPr>
          <w:p w:rsidR="00C87337" w:rsidRPr="005247E3" w:rsidRDefault="00C87337" w:rsidP="00C87337">
            <w:pPr>
              <w:jc w:val="center"/>
            </w:pPr>
            <w:r w:rsidRPr="005247E3">
              <w:t>2202950.27</w:t>
            </w:r>
          </w:p>
        </w:tc>
      </w:tr>
      <w:tr w:rsidR="00C87337" w:rsidRPr="005247E3" w:rsidTr="00E17294">
        <w:tc>
          <w:tcPr>
            <w:tcW w:w="846" w:type="dxa"/>
          </w:tcPr>
          <w:p w:rsidR="00C87337" w:rsidRPr="005247E3" w:rsidRDefault="00C87337" w:rsidP="00C87337">
            <w:pPr>
              <w:jc w:val="center"/>
            </w:pPr>
            <w:r w:rsidRPr="005247E3">
              <w:t>117</w:t>
            </w:r>
          </w:p>
        </w:tc>
        <w:tc>
          <w:tcPr>
            <w:tcW w:w="1984" w:type="dxa"/>
          </w:tcPr>
          <w:p w:rsidR="00C87337" w:rsidRPr="005247E3" w:rsidRDefault="00C87337" w:rsidP="00C87337">
            <w:pPr>
              <w:jc w:val="center"/>
            </w:pPr>
            <w:r w:rsidRPr="005247E3">
              <w:t>533991.73</w:t>
            </w:r>
          </w:p>
        </w:tc>
        <w:tc>
          <w:tcPr>
            <w:tcW w:w="1843" w:type="dxa"/>
          </w:tcPr>
          <w:p w:rsidR="00C87337" w:rsidRPr="005247E3" w:rsidRDefault="00C87337" w:rsidP="00C87337">
            <w:pPr>
              <w:jc w:val="center"/>
            </w:pPr>
            <w:r w:rsidRPr="005247E3">
              <w:t>2202968.37</w:t>
            </w:r>
          </w:p>
        </w:tc>
      </w:tr>
      <w:tr w:rsidR="00C87337" w:rsidRPr="005247E3" w:rsidTr="00E17294">
        <w:tc>
          <w:tcPr>
            <w:tcW w:w="846" w:type="dxa"/>
          </w:tcPr>
          <w:p w:rsidR="00C87337" w:rsidRPr="005247E3" w:rsidRDefault="00C87337" w:rsidP="00C87337">
            <w:pPr>
              <w:jc w:val="center"/>
            </w:pPr>
            <w:r w:rsidRPr="005247E3">
              <w:t>118</w:t>
            </w:r>
          </w:p>
        </w:tc>
        <w:tc>
          <w:tcPr>
            <w:tcW w:w="1984" w:type="dxa"/>
          </w:tcPr>
          <w:p w:rsidR="00C87337" w:rsidRPr="005247E3" w:rsidRDefault="00C87337" w:rsidP="00C87337">
            <w:pPr>
              <w:jc w:val="center"/>
            </w:pPr>
            <w:r w:rsidRPr="005247E3">
              <w:t>533984.58</w:t>
            </w:r>
          </w:p>
        </w:tc>
        <w:tc>
          <w:tcPr>
            <w:tcW w:w="1843" w:type="dxa"/>
          </w:tcPr>
          <w:p w:rsidR="00C87337" w:rsidRPr="005247E3" w:rsidRDefault="00C87337" w:rsidP="00C87337">
            <w:pPr>
              <w:jc w:val="center"/>
            </w:pPr>
            <w:r w:rsidRPr="005247E3">
              <w:t>2202995.10</w:t>
            </w:r>
          </w:p>
        </w:tc>
      </w:tr>
      <w:tr w:rsidR="00C87337" w:rsidRPr="005247E3" w:rsidTr="00E17294">
        <w:tc>
          <w:tcPr>
            <w:tcW w:w="846" w:type="dxa"/>
          </w:tcPr>
          <w:p w:rsidR="00C87337" w:rsidRPr="005247E3" w:rsidRDefault="00C87337" w:rsidP="00C87337">
            <w:pPr>
              <w:jc w:val="center"/>
            </w:pPr>
            <w:r w:rsidRPr="005247E3">
              <w:t>119</w:t>
            </w:r>
          </w:p>
        </w:tc>
        <w:tc>
          <w:tcPr>
            <w:tcW w:w="1984" w:type="dxa"/>
          </w:tcPr>
          <w:p w:rsidR="00C87337" w:rsidRPr="005247E3" w:rsidRDefault="00C87337" w:rsidP="00C87337">
            <w:pPr>
              <w:jc w:val="center"/>
            </w:pPr>
            <w:r w:rsidRPr="005247E3">
              <w:t>533983.39</w:t>
            </w:r>
          </w:p>
        </w:tc>
        <w:tc>
          <w:tcPr>
            <w:tcW w:w="1843" w:type="dxa"/>
          </w:tcPr>
          <w:p w:rsidR="00C87337" w:rsidRPr="005247E3" w:rsidRDefault="00C87337" w:rsidP="00C87337">
            <w:pPr>
              <w:jc w:val="center"/>
            </w:pPr>
            <w:r w:rsidRPr="005247E3">
              <w:t>2203061.24</w:t>
            </w:r>
          </w:p>
        </w:tc>
      </w:tr>
      <w:tr w:rsidR="00C87337" w:rsidRPr="005247E3" w:rsidTr="00E17294">
        <w:tc>
          <w:tcPr>
            <w:tcW w:w="846" w:type="dxa"/>
          </w:tcPr>
          <w:p w:rsidR="00C87337" w:rsidRPr="005247E3" w:rsidRDefault="00C87337" w:rsidP="00C87337">
            <w:pPr>
              <w:jc w:val="center"/>
            </w:pPr>
            <w:r w:rsidRPr="005247E3">
              <w:t>120</w:t>
            </w:r>
          </w:p>
        </w:tc>
        <w:tc>
          <w:tcPr>
            <w:tcW w:w="1984" w:type="dxa"/>
          </w:tcPr>
          <w:p w:rsidR="00C87337" w:rsidRPr="005247E3" w:rsidRDefault="00C87337" w:rsidP="00C87337">
            <w:pPr>
              <w:jc w:val="center"/>
            </w:pPr>
            <w:r w:rsidRPr="005247E3">
              <w:t>533992.33</w:t>
            </w:r>
          </w:p>
        </w:tc>
        <w:tc>
          <w:tcPr>
            <w:tcW w:w="1843" w:type="dxa"/>
          </w:tcPr>
          <w:p w:rsidR="00C87337" w:rsidRPr="005247E3" w:rsidRDefault="00C87337" w:rsidP="00C87337">
            <w:pPr>
              <w:jc w:val="center"/>
            </w:pPr>
            <w:r w:rsidRPr="005247E3">
              <w:t>2203128.56</w:t>
            </w:r>
          </w:p>
        </w:tc>
      </w:tr>
      <w:tr w:rsidR="00C87337" w:rsidRPr="005247E3" w:rsidTr="00E17294">
        <w:tc>
          <w:tcPr>
            <w:tcW w:w="846" w:type="dxa"/>
          </w:tcPr>
          <w:p w:rsidR="00C87337" w:rsidRPr="005247E3" w:rsidRDefault="00C87337" w:rsidP="00C87337">
            <w:pPr>
              <w:jc w:val="center"/>
            </w:pPr>
            <w:r w:rsidRPr="005247E3">
              <w:t>121</w:t>
            </w:r>
          </w:p>
        </w:tc>
        <w:tc>
          <w:tcPr>
            <w:tcW w:w="1984" w:type="dxa"/>
          </w:tcPr>
          <w:p w:rsidR="00C87337" w:rsidRPr="005247E3" w:rsidRDefault="00C87337" w:rsidP="00C87337">
            <w:pPr>
              <w:jc w:val="center"/>
            </w:pPr>
            <w:r w:rsidRPr="005247E3">
              <w:t>533947.65</w:t>
            </w:r>
          </w:p>
        </w:tc>
        <w:tc>
          <w:tcPr>
            <w:tcW w:w="1843" w:type="dxa"/>
          </w:tcPr>
          <w:p w:rsidR="00C87337" w:rsidRPr="005247E3" w:rsidRDefault="00C87337" w:rsidP="00C87337">
            <w:pPr>
              <w:jc w:val="center"/>
            </w:pPr>
            <w:r w:rsidRPr="005247E3">
              <w:t>2203189.32</w:t>
            </w:r>
          </w:p>
        </w:tc>
      </w:tr>
      <w:tr w:rsidR="00C87337" w:rsidRPr="005247E3" w:rsidTr="00E17294">
        <w:tc>
          <w:tcPr>
            <w:tcW w:w="846" w:type="dxa"/>
          </w:tcPr>
          <w:p w:rsidR="00C87337" w:rsidRPr="005247E3" w:rsidRDefault="00C87337" w:rsidP="00C87337">
            <w:pPr>
              <w:jc w:val="center"/>
            </w:pPr>
            <w:r w:rsidRPr="005247E3">
              <w:t>122</w:t>
            </w:r>
          </w:p>
        </w:tc>
        <w:tc>
          <w:tcPr>
            <w:tcW w:w="1984" w:type="dxa"/>
          </w:tcPr>
          <w:p w:rsidR="00C87337" w:rsidRPr="005247E3" w:rsidRDefault="00C87337" w:rsidP="00C87337">
            <w:pPr>
              <w:jc w:val="center"/>
            </w:pPr>
            <w:r w:rsidRPr="005247E3">
              <w:t>533858.87</w:t>
            </w:r>
          </w:p>
        </w:tc>
        <w:tc>
          <w:tcPr>
            <w:tcW w:w="1843" w:type="dxa"/>
          </w:tcPr>
          <w:p w:rsidR="00C87337" w:rsidRPr="005247E3" w:rsidRDefault="00C87337" w:rsidP="00C87337">
            <w:pPr>
              <w:jc w:val="center"/>
            </w:pPr>
            <w:r w:rsidRPr="005247E3">
              <w:t>2203347.21</w:t>
            </w:r>
          </w:p>
        </w:tc>
      </w:tr>
      <w:tr w:rsidR="00C87337" w:rsidRPr="005247E3" w:rsidTr="00E17294">
        <w:tc>
          <w:tcPr>
            <w:tcW w:w="846" w:type="dxa"/>
          </w:tcPr>
          <w:p w:rsidR="00C87337" w:rsidRPr="005247E3" w:rsidRDefault="00C87337" w:rsidP="00C87337">
            <w:pPr>
              <w:jc w:val="center"/>
            </w:pPr>
            <w:r w:rsidRPr="005247E3">
              <w:t>123</w:t>
            </w:r>
          </w:p>
        </w:tc>
        <w:tc>
          <w:tcPr>
            <w:tcW w:w="1984" w:type="dxa"/>
          </w:tcPr>
          <w:p w:rsidR="00C87337" w:rsidRPr="005247E3" w:rsidRDefault="00C87337" w:rsidP="00C87337">
            <w:pPr>
              <w:jc w:val="center"/>
            </w:pPr>
            <w:r w:rsidRPr="005247E3">
              <w:t>533805.85</w:t>
            </w:r>
          </w:p>
        </w:tc>
        <w:tc>
          <w:tcPr>
            <w:tcW w:w="1843" w:type="dxa"/>
          </w:tcPr>
          <w:p w:rsidR="00C87337" w:rsidRPr="005247E3" w:rsidRDefault="00C87337" w:rsidP="00C87337">
            <w:pPr>
              <w:jc w:val="center"/>
            </w:pPr>
            <w:r w:rsidRPr="005247E3">
              <w:t>2203347.81</w:t>
            </w:r>
          </w:p>
        </w:tc>
      </w:tr>
      <w:tr w:rsidR="00C87337" w:rsidRPr="005247E3" w:rsidTr="00E17294">
        <w:tc>
          <w:tcPr>
            <w:tcW w:w="846" w:type="dxa"/>
          </w:tcPr>
          <w:p w:rsidR="00C87337" w:rsidRPr="005247E3" w:rsidRDefault="00C87337" w:rsidP="00C87337">
            <w:pPr>
              <w:jc w:val="center"/>
            </w:pPr>
            <w:r w:rsidRPr="005247E3">
              <w:t>124</w:t>
            </w:r>
          </w:p>
        </w:tc>
        <w:tc>
          <w:tcPr>
            <w:tcW w:w="1984" w:type="dxa"/>
          </w:tcPr>
          <w:p w:rsidR="00C87337" w:rsidRPr="005247E3" w:rsidRDefault="00C87337" w:rsidP="00C87337">
            <w:pPr>
              <w:jc w:val="center"/>
            </w:pPr>
            <w:r w:rsidRPr="005247E3">
              <w:t>533692.95</w:t>
            </w:r>
          </w:p>
        </w:tc>
        <w:tc>
          <w:tcPr>
            <w:tcW w:w="1843" w:type="dxa"/>
          </w:tcPr>
          <w:p w:rsidR="00C87337" w:rsidRPr="005247E3" w:rsidRDefault="00C87337" w:rsidP="00C87337">
            <w:pPr>
              <w:jc w:val="center"/>
            </w:pPr>
            <w:r w:rsidRPr="005247E3">
              <w:t>2203351.67</w:t>
            </w:r>
          </w:p>
        </w:tc>
      </w:tr>
      <w:tr w:rsidR="00C87337" w:rsidRPr="005247E3" w:rsidTr="00E17294">
        <w:tc>
          <w:tcPr>
            <w:tcW w:w="846" w:type="dxa"/>
          </w:tcPr>
          <w:p w:rsidR="00C87337" w:rsidRPr="005247E3" w:rsidRDefault="00C87337" w:rsidP="00C87337">
            <w:pPr>
              <w:jc w:val="center"/>
            </w:pPr>
            <w:r w:rsidRPr="005247E3">
              <w:t>125</w:t>
            </w:r>
          </w:p>
        </w:tc>
        <w:tc>
          <w:tcPr>
            <w:tcW w:w="1984" w:type="dxa"/>
          </w:tcPr>
          <w:p w:rsidR="00C87337" w:rsidRPr="005247E3" w:rsidRDefault="00C87337" w:rsidP="00C87337">
            <w:pPr>
              <w:jc w:val="center"/>
            </w:pPr>
            <w:r w:rsidRPr="005247E3">
              <w:t>533582.14</w:t>
            </w:r>
          </w:p>
        </w:tc>
        <w:tc>
          <w:tcPr>
            <w:tcW w:w="1843" w:type="dxa"/>
          </w:tcPr>
          <w:p w:rsidR="00C87337" w:rsidRPr="005247E3" w:rsidRDefault="00C87337" w:rsidP="00C87337">
            <w:pPr>
              <w:jc w:val="center"/>
            </w:pPr>
            <w:r w:rsidRPr="005247E3">
              <w:t>2203334.69</w:t>
            </w:r>
          </w:p>
        </w:tc>
      </w:tr>
      <w:tr w:rsidR="00C87337" w:rsidRPr="005247E3" w:rsidTr="00E17294">
        <w:tc>
          <w:tcPr>
            <w:tcW w:w="846" w:type="dxa"/>
          </w:tcPr>
          <w:p w:rsidR="00C87337" w:rsidRPr="005247E3" w:rsidRDefault="00C87337" w:rsidP="00C87337">
            <w:pPr>
              <w:jc w:val="center"/>
            </w:pPr>
            <w:r w:rsidRPr="005247E3">
              <w:t>126</w:t>
            </w:r>
          </w:p>
        </w:tc>
        <w:tc>
          <w:tcPr>
            <w:tcW w:w="1984" w:type="dxa"/>
          </w:tcPr>
          <w:p w:rsidR="00C87337" w:rsidRPr="005247E3" w:rsidRDefault="00C87337" w:rsidP="00C87337">
            <w:pPr>
              <w:jc w:val="center"/>
            </w:pPr>
            <w:r w:rsidRPr="005247E3">
              <w:t>533498.24</w:t>
            </w:r>
          </w:p>
        </w:tc>
        <w:tc>
          <w:tcPr>
            <w:tcW w:w="1843" w:type="dxa"/>
          </w:tcPr>
          <w:p w:rsidR="00C87337" w:rsidRPr="005247E3" w:rsidRDefault="00C87337" w:rsidP="00C87337">
            <w:pPr>
              <w:jc w:val="center"/>
            </w:pPr>
            <w:r w:rsidRPr="005247E3">
              <w:t>2203308.99</w:t>
            </w:r>
          </w:p>
        </w:tc>
      </w:tr>
      <w:tr w:rsidR="00C87337" w:rsidRPr="005247E3" w:rsidTr="00E17294">
        <w:tc>
          <w:tcPr>
            <w:tcW w:w="846" w:type="dxa"/>
          </w:tcPr>
          <w:p w:rsidR="00C87337" w:rsidRPr="005247E3" w:rsidRDefault="00C87337" w:rsidP="00C87337">
            <w:pPr>
              <w:jc w:val="center"/>
            </w:pPr>
            <w:r w:rsidRPr="005247E3">
              <w:t>127</w:t>
            </w:r>
          </w:p>
        </w:tc>
        <w:tc>
          <w:tcPr>
            <w:tcW w:w="1984" w:type="dxa"/>
          </w:tcPr>
          <w:p w:rsidR="00C87337" w:rsidRPr="005247E3" w:rsidRDefault="00C87337" w:rsidP="00C87337">
            <w:pPr>
              <w:jc w:val="center"/>
            </w:pPr>
            <w:r w:rsidRPr="005247E3">
              <w:t>533467.42</w:t>
            </w:r>
          </w:p>
        </w:tc>
        <w:tc>
          <w:tcPr>
            <w:tcW w:w="1843" w:type="dxa"/>
          </w:tcPr>
          <w:p w:rsidR="00C87337" w:rsidRPr="005247E3" w:rsidRDefault="00C87337" w:rsidP="00C87337">
            <w:pPr>
              <w:jc w:val="center"/>
            </w:pPr>
            <w:r w:rsidRPr="005247E3">
              <w:t>2203289.29</w:t>
            </w:r>
          </w:p>
        </w:tc>
      </w:tr>
      <w:tr w:rsidR="00C87337" w:rsidRPr="005247E3" w:rsidTr="00E17294">
        <w:tc>
          <w:tcPr>
            <w:tcW w:w="846" w:type="dxa"/>
          </w:tcPr>
          <w:p w:rsidR="00C87337" w:rsidRPr="005247E3" w:rsidRDefault="00C87337" w:rsidP="00C87337">
            <w:pPr>
              <w:jc w:val="center"/>
            </w:pPr>
            <w:r w:rsidRPr="005247E3">
              <w:t>128</w:t>
            </w:r>
          </w:p>
        </w:tc>
        <w:tc>
          <w:tcPr>
            <w:tcW w:w="1984" w:type="dxa"/>
          </w:tcPr>
          <w:p w:rsidR="00C87337" w:rsidRPr="005247E3" w:rsidRDefault="00C87337" w:rsidP="00C87337">
            <w:pPr>
              <w:jc w:val="center"/>
            </w:pPr>
            <w:r w:rsidRPr="005247E3">
              <w:t>533402.70</w:t>
            </w:r>
          </w:p>
        </w:tc>
        <w:tc>
          <w:tcPr>
            <w:tcW w:w="1843" w:type="dxa"/>
          </w:tcPr>
          <w:p w:rsidR="00C87337" w:rsidRPr="005247E3" w:rsidRDefault="00C87337" w:rsidP="00C87337">
            <w:pPr>
              <w:jc w:val="center"/>
            </w:pPr>
            <w:r w:rsidRPr="005247E3">
              <w:t>2203265.81</w:t>
            </w:r>
          </w:p>
        </w:tc>
      </w:tr>
      <w:tr w:rsidR="00C87337" w:rsidRPr="005247E3" w:rsidTr="00E17294">
        <w:tc>
          <w:tcPr>
            <w:tcW w:w="846" w:type="dxa"/>
          </w:tcPr>
          <w:p w:rsidR="00C87337" w:rsidRPr="005247E3" w:rsidRDefault="00C87337" w:rsidP="00C87337">
            <w:pPr>
              <w:jc w:val="center"/>
            </w:pPr>
            <w:r w:rsidRPr="005247E3">
              <w:t>129</w:t>
            </w:r>
          </w:p>
        </w:tc>
        <w:tc>
          <w:tcPr>
            <w:tcW w:w="1984" w:type="dxa"/>
          </w:tcPr>
          <w:p w:rsidR="00C87337" w:rsidRPr="005247E3" w:rsidRDefault="00C87337" w:rsidP="00C87337">
            <w:pPr>
              <w:jc w:val="center"/>
            </w:pPr>
            <w:r w:rsidRPr="005247E3">
              <w:t>533406.65</w:t>
            </w:r>
          </w:p>
        </w:tc>
        <w:tc>
          <w:tcPr>
            <w:tcW w:w="1843" w:type="dxa"/>
          </w:tcPr>
          <w:p w:rsidR="00C87337" w:rsidRPr="005247E3" w:rsidRDefault="00C87337" w:rsidP="00C87337">
            <w:pPr>
              <w:jc w:val="center"/>
            </w:pPr>
            <w:r w:rsidRPr="005247E3">
              <w:t>2203250.88</w:t>
            </w:r>
          </w:p>
        </w:tc>
      </w:tr>
      <w:tr w:rsidR="00C87337" w:rsidRPr="005247E3" w:rsidTr="00E17294">
        <w:tc>
          <w:tcPr>
            <w:tcW w:w="846" w:type="dxa"/>
          </w:tcPr>
          <w:p w:rsidR="00C87337" w:rsidRPr="005247E3" w:rsidRDefault="00C87337" w:rsidP="00C87337">
            <w:pPr>
              <w:jc w:val="center"/>
            </w:pPr>
            <w:r w:rsidRPr="005247E3">
              <w:t>130</w:t>
            </w:r>
          </w:p>
        </w:tc>
        <w:tc>
          <w:tcPr>
            <w:tcW w:w="1984" w:type="dxa"/>
          </w:tcPr>
          <w:p w:rsidR="00C87337" w:rsidRPr="005247E3" w:rsidRDefault="00C87337" w:rsidP="00C87337">
            <w:pPr>
              <w:jc w:val="center"/>
            </w:pPr>
            <w:r w:rsidRPr="005247E3">
              <w:t>533406.57</w:t>
            </w:r>
          </w:p>
        </w:tc>
        <w:tc>
          <w:tcPr>
            <w:tcW w:w="1843" w:type="dxa"/>
          </w:tcPr>
          <w:p w:rsidR="00C87337" w:rsidRPr="005247E3" w:rsidRDefault="00C87337" w:rsidP="00C87337">
            <w:pPr>
              <w:jc w:val="center"/>
            </w:pPr>
            <w:r w:rsidRPr="005247E3">
              <w:t>2203195.14</w:t>
            </w:r>
          </w:p>
        </w:tc>
      </w:tr>
      <w:tr w:rsidR="00C87337" w:rsidRPr="005247E3" w:rsidTr="00E17294">
        <w:tc>
          <w:tcPr>
            <w:tcW w:w="846" w:type="dxa"/>
          </w:tcPr>
          <w:p w:rsidR="00C87337" w:rsidRPr="005247E3" w:rsidRDefault="00C87337" w:rsidP="00C87337">
            <w:pPr>
              <w:jc w:val="center"/>
            </w:pPr>
            <w:r w:rsidRPr="005247E3">
              <w:t>131</w:t>
            </w:r>
          </w:p>
        </w:tc>
        <w:tc>
          <w:tcPr>
            <w:tcW w:w="1984" w:type="dxa"/>
          </w:tcPr>
          <w:p w:rsidR="00C87337" w:rsidRPr="005247E3" w:rsidRDefault="00C87337" w:rsidP="00C87337">
            <w:pPr>
              <w:jc w:val="center"/>
            </w:pPr>
            <w:r w:rsidRPr="005247E3">
              <w:t>533177.04</w:t>
            </w:r>
          </w:p>
        </w:tc>
        <w:tc>
          <w:tcPr>
            <w:tcW w:w="1843" w:type="dxa"/>
          </w:tcPr>
          <w:p w:rsidR="00C87337" w:rsidRPr="005247E3" w:rsidRDefault="00C87337" w:rsidP="00C87337">
            <w:pPr>
              <w:jc w:val="center"/>
            </w:pPr>
            <w:r w:rsidRPr="005247E3">
              <w:t>2203218.80</w:t>
            </w:r>
          </w:p>
        </w:tc>
      </w:tr>
      <w:tr w:rsidR="00C87337" w:rsidRPr="005247E3" w:rsidTr="00E17294">
        <w:tc>
          <w:tcPr>
            <w:tcW w:w="846" w:type="dxa"/>
          </w:tcPr>
          <w:p w:rsidR="00C87337" w:rsidRPr="005247E3" w:rsidRDefault="00C87337" w:rsidP="00C87337">
            <w:pPr>
              <w:jc w:val="center"/>
            </w:pPr>
            <w:r w:rsidRPr="005247E3">
              <w:t>132</w:t>
            </w:r>
          </w:p>
        </w:tc>
        <w:tc>
          <w:tcPr>
            <w:tcW w:w="1984" w:type="dxa"/>
          </w:tcPr>
          <w:p w:rsidR="00C87337" w:rsidRPr="005247E3" w:rsidRDefault="00C87337" w:rsidP="00C87337">
            <w:pPr>
              <w:jc w:val="center"/>
            </w:pPr>
            <w:r w:rsidRPr="005247E3">
              <w:t>533142.99</w:t>
            </w:r>
          </w:p>
        </w:tc>
        <w:tc>
          <w:tcPr>
            <w:tcW w:w="1843" w:type="dxa"/>
          </w:tcPr>
          <w:p w:rsidR="00C87337" w:rsidRPr="005247E3" w:rsidRDefault="00C87337" w:rsidP="00C87337">
            <w:pPr>
              <w:jc w:val="center"/>
            </w:pPr>
            <w:r w:rsidRPr="005247E3">
              <w:t>2203178.70</w:t>
            </w:r>
          </w:p>
        </w:tc>
      </w:tr>
      <w:tr w:rsidR="00C87337" w:rsidRPr="005247E3" w:rsidTr="00E17294">
        <w:tc>
          <w:tcPr>
            <w:tcW w:w="846" w:type="dxa"/>
          </w:tcPr>
          <w:p w:rsidR="00C87337" w:rsidRPr="005247E3" w:rsidRDefault="00C87337" w:rsidP="00C87337">
            <w:pPr>
              <w:jc w:val="center"/>
            </w:pPr>
            <w:r w:rsidRPr="005247E3">
              <w:t>133</w:t>
            </w:r>
          </w:p>
        </w:tc>
        <w:tc>
          <w:tcPr>
            <w:tcW w:w="1984" w:type="dxa"/>
          </w:tcPr>
          <w:p w:rsidR="00C87337" w:rsidRPr="005247E3" w:rsidRDefault="00C87337" w:rsidP="00C87337">
            <w:pPr>
              <w:jc w:val="center"/>
            </w:pPr>
            <w:r w:rsidRPr="005247E3">
              <w:t>533147.08</w:t>
            </w:r>
          </w:p>
        </w:tc>
        <w:tc>
          <w:tcPr>
            <w:tcW w:w="1843" w:type="dxa"/>
          </w:tcPr>
          <w:p w:rsidR="00C87337" w:rsidRPr="005247E3" w:rsidRDefault="00C87337" w:rsidP="00C87337">
            <w:pPr>
              <w:jc w:val="center"/>
            </w:pPr>
            <w:r w:rsidRPr="005247E3">
              <w:t>2203167.26</w:t>
            </w:r>
          </w:p>
        </w:tc>
      </w:tr>
      <w:tr w:rsidR="00C87337" w:rsidRPr="005247E3" w:rsidTr="00E17294">
        <w:tc>
          <w:tcPr>
            <w:tcW w:w="846" w:type="dxa"/>
          </w:tcPr>
          <w:p w:rsidR="00C87337" w:rsidRPr="005247E3" w:rsidRDefault="00C87337" w:rsidP="00C87337">
            <w:pPr>
              <w:jc w:val="center"/>
            </w:pPr>
            <w:r w:rsidRPr="005247E3">
              <w:t>134</w:t>
            </w:r>
          </w:p>
        </w:tc>
        <w:tc>
          <w:tcPr>
            <w:tcW w:w="1984" w:type="dxa"/>
          </w:tcPr>
          <w:p w:rsidR="00C87337" w:rsidRPr="005247E3" w:rsidRDefault="00C87337" w:rsidP="00C87337">
            <w:pPr>
              <w:jc w:val="center"/>
            </w:pPr>
            <w:r w:rsidRPr="005247E3">
              <w:t>533148.39</w:t>
            </w:r>
          </w:p>
        </w:tc>
        <w:tc>
          <w:tcPr>
            <w:tcW w:w="1843" w:type="dxa"/>
          </w:tcPr>
          <w:p w:rsidR="00C87337" w:rsidRPr="005247E3" w:rsidRDefault="00C87337" w:rsidP="00C87337">
            <w:pPr>
              <w:jc w:val="center"/>
            </w:pPr>
            <w:r w:rsidRPr="005247E3">
              <w:t>2203143.78</w:t>
            </w:r>
          </w:p>
        </w:tc>
      </w:tr>
      <w:tr w:rsidR="00C87337" w:rsidRPr="005247E3" w:rsidTr="00E17294">
        <w:tc>
          <w:tcPr>
            <w:tcW w:w="846" w:type="dxa"/>
          </w:tcPr>
          <w:p w:rsidR="00C87337" w:rsidRPr="005247E3" w:rsidRDefault="00C87337" w:rsidP="00C87337">
            <w:pPr>
              <w:jc w:val="center"/>
            </w:pPr>
            <w:r w:rsidRPr="005247E3">
              <w:t>135</w:t>
            </w:r>
          </w:p>
        </w:tc>
        <w:tc>
          <w:tcPr>
            <w:tcW w:w="1984" w:type="dxa"/>
          </w:tcPr>
          <w:p w:rsidR="00C87337" w:rsidRPr="005247E3" w:rsidRDefault="00C87337" w:rsidP="00C87337">
            <w:pPr>
              <w:jc w:val="center"/>
            </w:pPr>
            <w:r w:rsidRPr="005247E3">
              <w:t>533165.16</w:t>
            </w:r>
          </w:p>
        </w:tc>
        <w:tc>
          <w:tcPr>
            <w:tcW w:w="1843" w:type="dxa"/>
          </w:tcPr>
          <w:p w:rsidR="00C87337" w:rsidRPr="005247E3" w:rsidRDefault="00C87337" w:rsidP="00C87337">
            <w:pPr>
              <w:jc w:val="center"/>
            </w:pPr>
            <w:r w:rsidRPr="005247E3">
              <w:t>2203120.39</w:t>
            </w:r>
          </w:p>
        </w:tc>
      </w:tr>
      <w:tr w:rsidR="00C87337" w:rsidRPr="005247E3" w:rsidTr="00E17294">
        <w:tc>
          <w:tcPr>
            <w:tcW w:w="846" w:type="dxa"/>
          </w:tcPr>
          <w:p w:rsidR="00C87337" w:rsidRPr="005247E3" w:rsidRDefault="00C87337" w:rsidP="00C87337">
            <w:pPr>
              <w:jc w:val="center"/>
            </w:pPr>
            <w:r w:rsidRPr="005247E3">
              <w:t>136</w:t>
            </w:r>
          </w:p>
        </w:tc>
        <w:tc>
          <w:tcPr>
            <w:tcW w:w="1984" w:type="dxa"/>
          </w:tcPr>
          <w:p w:rsidR="00C87337" w:rsidRPr="005247E3" w:rsidRDefault="00C87337" w:rsidP="00C87337">
            <w:pPr>
              <w:jc w:val="center"/>
            </w:pPr>
            <w:r w:rsidRPr="005247E3">
              <w:t>533163.94</w:t>
            </w:r>
          </w:p>
        </w:tc>
        <w:tc>
          <w:tcPr>
            <w:tcW w:w="1843" w:type="dxa"/>
          </w:tcPr>
          <w:p w:rsidR="00C87337" w:rsidRPr="005247E3" w:rsidRDefault="00C87337" w:rsidP="00C87337">
            <w:pPr>
              <w:jc w:val="center"/>
            </w:pPr>
            <w:r w:rsidRPr="005247E3">
              <w:t>2203049.32</w:t>
            </w:r>
          </w:p>
        </w:tc>
      </w:tr>
      <w:tr w:rsidR="00C87337" w:rsidRPr="005247E3" w:rsidTr="00E17294">
        <w:tc>
          <w:tcPr>
            <w:tcW w:w="846" w:type="dxa"/>
          </w:tcPr>
          <w:p w:rsidR="00C87337" w:rsidRPr="005247E3" w:rsidRDefault="00C87337" w:rsidP="00C87337">
            <w:pPr>
              <w:jc w:val="center"/>
            </w:pPr>
            <w:r w:rsidRPr="005247E3">
              <w:t>137</w:t>
            </w:r>
          </w:p>
        </w:tc>
        <w:tc>
          <w:tcPr>
            <w:tcW w:w="1984" w:type="dxa"/>
          </w:tcPr>
          <w:p w:rsidR="00C87337" w:rsidRPr="005247E3" w:rsidRDefault="00C87337" w:rsidP="00C87337">
            <w:pPr>
              <w:jc w:val="center"/>
            </w:pPr>
            <w:r w:rsidRPr="005247E3">
              <w:t>533167.64</w:t>
            </w:r>
          </w:p>
        </w:tc>
        <w:tc>
          <w:tcPr>
            <w:tcW w:w="1843" w:type="dxa"/>
          </w:tcPr>
          <w:p w:rsidR="00C87337" w:rsidRPr="005247E3" w:rsidRDefault="00C87337" w:rsidP="00C87337">
            <w:pPr>
              <w:jc w:val="center"/>
            </w:pPr>
            <w:r w:rsidRPr="005247E3">
              <w:t>2203009.25</w:t>
            </w:r>
          </w:p>
        </w:tc>
      </w:tr>
      <w:tr w:rsidR="00C87337" w:rsidRPr="005247E3" w:rsidTr="00E17294">
        <w:tc>
          <w:tcPr>
            <w:tcW w:w="846" w:type="dxa"/>
          </w:tcPr>
          <w:p w:rsidR="00C87337" w:rsidRPr="005247E3" w:rsidRDefault="00C87337" w:rsidP="00C87337">
            <w:pPr>
              <w:jc w:val="center"/>
            </w:pPr>
            <w:r w:rsidRPr="005247E3">
              <w:t>138</w:t>
            </w:r>
          </w:p>
        </w:tc>
        <w:tc>
          <w:tcPr>
            <w:tcW w:w="1984" w:type="dxa"/>
          </w:tcPr>
          <w:p w:rsidR="00C87337" w:rsidRPr="005247E3" w:rsidRDefault="00C87337" w:rsidP="00C87337">
            <w:pPr>
              <w:jc w:val="center"/>
            </w:pPr>
            <w:r w:rsidRPr="005247E3">
              <w:t>533175.24</w:t>
            </w:r>
          </w:p>
        </w:tc>
        <w:tc>
          <w:tcPr>
            <w:tcW w:w="1843" w:type="dxa"/>
          </w:tcPr>
          <w:p w:rsidR="00C87337" w:rsidRPr="005247E3" w:rsidRDefault="00C87337" w:rsidP="00C87337">
            <w:pPr>
              <w:jc w:val="center"/>
            </w:pPr>
            <w:r w:rsidRPr="005247E3">
              <w:t>2202987.51</w:t>
            </w:r>
          </w:p>
        </w:tc>
      </w:tr>
      <w:tr w:rsidR="00C87337" w:rsidRPr="005247E3" w:rsidTr="00E17294">
        <w:tc>
          <w:tcPr>
            <w:tcW w:w="846" w:type="dxa"/>
          </w:tcPr>
          <w:p w:rsidR="00C87337" w:rsidRPr="005247E3" w:rsidRDefault="00C87337" w:rsidP="00C87337">
            <w:pPr>
              <w:jc w:val="center"/>
            </w:pPr>
            <w:r w:rsidRPr="005247E3">
              <w:t>139</w:t>
            </w:r>
          </w:p>
        </w:tc>
        <w:tc>
          <w:tcPr>
            <w:tcW w:w="1984" w:type="dxa"/>
          </w:tcPr>
          <w:p w:rsidR="00C87337" w:rsidRPr="005247E3" w:rsidRDefault="00C87337" w:rsidP="00C87337">
            <w:pPr>
              <w:jc w:val="center"/>
            </w:pPr>
            <w:r w:rsidRPr="005247E3">
              <w:t>533187.36</w:t>
            </w:r>
          </w:p>
        </w:tc>
        <w:tc>
          <w:tcPr>
            <w:tcW w:w="1843" w:type="dxa"/>
          </w:tcPr>
          <w:p w:rsidR="00C87337" w:rsidRPr="005247E3" w:rsidRDefault="00C87337" w:rsidP="00C87337">
            <w:pPr>
              <w:jc w:val="center"/>
            </w:pPr>
            <w:r w:rsidRPr="005247E3">
              <w:t>2202975.56</w:t>
            </w:r>
          </w:p>
        </w:tc>
      </w:tr>
      <w:tr w:rsidR="00C87337" w:rsidRPr="005247E3" w:rsidTr="00E17294">
        <w:tc>
          <w:tcPr>
            <w:tcW w:w="846" w:type="dxa"/>
          </w:tcPr>
          <w:p w:rsidR="00C87337" w:rsidRPr="005247E3" w:rsidRDefault="00C87337" w:rsidP="00C87337">
            <w:pPr>
              <w:jc w:val="center"/>
            </w:pPr>
            <w:r w:rsidRPr="005247E3">
              <w:t>140</w:t>
            </w:r>
          </w:p>
        </w:tc>
        <w:tc>
          <w:tcPr>
            <w:tcW w:w="1984" w:type="dxa"/>
          </w:tcPr>
          <w:p w:rsidR="00C87337" w:rsidRPr="005247E3" w:rsidRDefault="00C87337" w:rsidP="00C87337">
            <w:pPr>
              <w:jc w:val="center"/>
            </w:pPr>
            <w:r w:rsidRPr="005247E3">
              <w:t>533200.57</w:t>
            </w:r>
          </w:p>
        </w:tc>
        <w:tc>
          <w:tcPr>
            <w:tcW w:w="1843" w:type="dxa"/>
          </w:tcPr>
          <w:p w:rsidR="00C87337" w:rsidRPr="005247E3" w:rsidRDefault="00C87337" w:rsidP="00C87337">
            <w:pPr>
              <w:jc w:val="center"/>
            </w:pPr>
            <w:r w:rsidRPr="005247E3">
              <w:t>2202972.78</w:t>
            </w:r>
          </w:p>
        </w:tc>
      </w:tr>
      <w:tr w:rsidR="00C87337" w:rsidRPr="005247E3" w:rsidTr="00E17294">
        <w:tc>
          <w:tcPr>
            <w:tcW w:w="846" w:type="dxa"/>
          </w:tcPr>
          <w:p w:rsidR="00C87337" w:rsidRPr="005247E3" w:rsidRDefault="00C87337" w:rsidP="00C87337">
            <w:pPr>
              <w:jc w:val="center"/>
            </w:pPr>
            <w:r w:rsidRPr="005247E3">
              <w:t>141</w:t>
            </w:r>
          </w:p>
        </w:tc>
        <w:tc>
          <w:tcPr>
            <w:tcW w:w="1984" w:type="dxa"/>
          </w:tcPr>
          <w:p w:rsidR="00C87337" w:rsidRPr="005247E3" w:rsidRDefault="00C87337" w:rsidP="00C87337">
            <w:pPr>
              <w:jc w:val="center"/>
            </w:pPr>
            <w:r w:rsidRPr="005247E3">
              <w:t>533238.35</w:t>
            </w:r>
          </w:p>
        </w:tc>
        <w:tc>
          <w:tcPr>
            <w:tcW w:w="1843" w:type="dxa"/>
          </w:tcPr>
          <w:p w:rsidR="00C87337" w:rsidRPr="005247E3" w:rsidRDefault="00C87337" w:rsidP="00C87337">
            <w:pPr>
              <w:jc w:val="center"/>
            </w:pPr>
            <w:r w:rsidRPr="005247E3">
              <w:t>2202978.19</w:t>
            </w:r>
          </w:p>
        </w:tc>
      </w:tr>
      <w:tr w:rsidR="00C87337" w:rsidRPr="005247E3" w:rsidTr="00E17294">
        <w:tc>
          <w:tcPr>
            <w:tcW w:w="846" w:type="dxa"/>
          </w:tcPr>
          <w:p w:rsidR="00C87337" w:rsidRPr="005247E3" w:rsidRDefault="00C87337" w:rsidP="00C87337">
            <w:pPr>
              <w:jc w:val="center"/>
            </w:pPr>
            <w:r w:rsidRPr="005247E3">
              <w:t>142</w:t>
            </w:r>
          </w:p>
        </w:tc>
        <w:tc>
          <w:tcPr>
            <w:tcW w:w="1984" w:type="dxa"/>
          </w:tcPr>
          <w:p w:rsidR="00C87337" w:rsidRPr="005247E3" w:rsidRDefault="00C87337" w:rsidP="00C87337">
            <w:pPr>
              <w:jc w:val="center"/>
            </w:pPr>
            <w:r w:rsidRPr="005247E3">
              <w:t>533249.84</w:t>
            </w:r>
          </w:p>
        </w:tc>
        <w:tc>
          <w:tcPr>
            <w:tcW w:w="1843" w:type="dxa"/>
          </w:tcPr>
          <w:p w:rsidR="00C87337" w:rsidRPr="005247E3" w:rsidRDefault="00C87337" w:rsidP="00C87337">
            <w:pPr>
              <w:jc w:val="center"/>
            </w:pPr>
            <w:r w:rsidRPr="005247E3">
              <w:t>2202973.69</w:t>
            </w:r>
          </w:p>
        </w:tc>
      </w:tr>
      <w:tr w:rsidR="00C87337" w:rsidRPr="005247E3" w:rsidTr="00E17294">
        <w:tc>
          <w:tcPr>
            <w:tcW w:w="846" w:type="dxa"/>
          </w:tcPr>
          <w:p w:rsidR="00C87337" w:rsidRPr="005247E3" w:rsidRDefault="00C87337" w:rsidP="00C87337">
            <w:pPr>
              <w:jc w:val="center"/>
            </w:pPr>
            <w:r w:rsidRPr="005247E3">
              <w:t>143</w:t>
            </w:r>
          </w:p>
        </w:tc>
        <w:tc>
          <w:tcPr>
            <w:tcW w:w="1984" w:type="dxa"/>
          </w:tcPr>
          <w:p w:rsidR="00C87337" w:rsidRPr="005247E3" w:rsidRDefault="00C87337" w:rsidP="00C87337">
            <w:pPr>
              <w:jc w:val="center"/>
            </w:pPr>
            <w:r w:rsidRPr="005247E3">
              <w:t>533254.49</w:t>
            </w:r>
          </w:p>
        </w:tc>
        <w:tc>
          <w:tcPr>
            <w:tcW w:w="1843" w:type="dxa"/>
          </w:tcPr>
          <w:p w:rsidR="00C87337" w:rsidRPr="005247E3" w:rsidRDefault="00C87337" w:rsidP="00C87337">
            <w:pPr>
              <w:jc w:val="center"/>
            </w:pPr>
            <w:r w:rsidRPr="005247E3">
              <w:t>2202965.71</w:t>
            </w:r>
          </w:p>
        </w:tc>
      </w:tr>
      <w:tr w:rsidR="00C87337" w:rsidRPr="005247E3" w:rsidTr="00E17294">
        <w:tc>
          <w:tcPr>
            <w:tcW w:w="846" w:type="dxa"/>
          </w:tcPr>
          <w:p w:rsidR="00C87337" w:rsidRPr="005247E3" w:rsidRDefault="00C87337" w:rsidP="00C87337">
            <w:pPr>
              <w:jc w:val="center"/>
            </w:pPr>
            <w:r w:rsidRPr="005247E3">
              <w:t>144</w:t>
            </w:r>
          </w:p>
        </w:tc>
        <w:tc>
          <w:tcPr>
            <w:tcW w:w="1984" w:type="dxa"/>
          </w:tcPr>
          <w:p w:rsidR="00C87337" w:rsidRPr="005247E3" w:rsidRDefault="00C87337" w:rsidP="00C87337">
            <w:pPr>
              <w:jc w:val="center"/>
            </w:pPr>
            <w:r w:rsidRPr="005247E3">
              <w:t>533250.56</w:t>
            </w:r>
          </w:p>
        </w:tc>
        <w:tc>
          <w:tcPr>
            <w:tcW w:w="1843" w:type="dxa"/>
          </w:tcPr>
          <w:p w:rsidR="00C87337" w:rsidRPr="005247E3" w:rsidRDefault="00C87337" w:rsidP="00C87337">
            <w:pPr>
              <w:jc w:val="center"/>
            </w:pPr>
            <w:r w:rsidRPr="005247E3">
              <w:t>2202952.49</w:t>
            </w:r>
          </w:p>
        </w:tc>
      </w:tr>
      <w:tr w:rsidR="00C87337" w:rsidRPr="005247E3" w:rsidTr="00E17294">
        <w:tc>
          <w:tcPr>
            <w:tcW w:w="846" w:type="dxa"/>
          </w:tcPr>
          <w:p w:rsidR="00C87337" w:rsidRPr="005247E3" w:rsidRDefault="00C87337" w:rsidP="00C87337">
            <w:pPr>
              <w:jc w:val="center"/>
            </w:pPr>
            <w:r w:rsidRPr="005247E3">
              <w:t>145</w:t>
            </w:r>
          </w:p>
        </w:tc>
        <w:tc>
          <w:tcPr>
            <w:tcW w:w="1984" w:type="dxa"/>
          </w:tcPr>
          <w:p w:rsidR="00C87337" w:rsidRPr="005247E3" w:rsidRDefault="00C87337" w:rsidP="00C87337">
            <w:pPr>
              <w:jc w:val="center"/>
            </w:pPr>
            <w:r w:rsidRPr="005247E3">
              <w:t>533228.93</w:t>
            </w:r>
          </w:p>
        </w:tc>
        <w:tc>
          <w:tcPr>
            <w:tcW w:w="1843" w:type="dxa"/>
          </w:tcPr>
          <w:p w:rsidR="00C87337" w:rsidRPr="005247E3" w:rsidRDefault="00C87337" w:rsidP="00C87337">
            <w:pPr>
              <w:jc w:val="center"/>
            </w:pPr>
            <w:r w:rsidRPr="005247E3">
              <w:t>2202931.14</w:t>
            </w:r>
          </w:p>
        </w:tc>
      </w:tr>
      <w:tr w:rsidR="00C87337" w:rsidRPr="005247E3" w:rsidTr="00E17294">
        <w:tc>
          <w:tcPr>
            <w:tcW w:w="846" w:type="dxa"/>
          </w:tcPr>
          <w:p w:rsidR="00C87337" w:rsidRPr="005247E3" w:rsidRDefault="00C87337" w:rsidP="00C87337">
            <w:pPr>
              <w:jc w:val="center"/>
            </w:pPr>
            <w:r w:rsidRPr="005247E3">
              <w:t>146</w:t>
            </w:r>
          </w:p>
        </w:tc>
        <w:tc>
          <w:tcPr>
            <w:tcW w:w="1984" w:type="dxa"/>
          </w:tcPr>
          <w:p w:rsidR="00C87337" w:rsidRPr="005247E3" w:rsidRDefault="00C87337" w:rsidP="00C87337">
            <w:pPr>
              <w:jc w:val="center"/>
            </w:pPr>
            <w:r w:rsidRPr="005247E3">
              <w:t>533197.00</w:t>
            </w:r>
          </w:p>
        </w:tc>
        <w:tc>
          <w:tcPr>
            <w:tcW w:w="1843" w:type="dxa"/>
          </w:tcPr>
          <w:p w:rsidR="00C87337" w:rsidRPr="005247E3" w:rsidRDefault="00C87337" w:rsidP="00C87337">
            <w:pPr>
              <w:jc w:val="center"/>
            </w:pPr>
            <w:r w:rsidRPr="005247E3">
              <w:t>2202906.86</w:t>
            </w:r>
          </w:p>
        </w:tc>
      </w:tr>
      <w:tr w:rsidR="00C87337" w:rsidRPr="005247E3" w:rsidTr="00E17294">
        <w:tc>
          <w:tcPr>
            <w:tcW w:w="846" w:type="dxa"/>
          </w:tcPr>
          <w:p w:rsidR="00C87337" w:rsidRPr="005247E3" w:rsidRDefault="00C87337" w:rsidP="00C87337">
            <w:pPr>
              <w:jc w:val="center"/>
            </w:pPr>
            <w:r w:rsidRPr="005247E3">
              <w:t>147</w:t>
            </w:r>
          </w:p>
        </w:tc>
        <w:tc>
          <w:tcPr>
            <w:tcW w:w="1984" w:type="dxa"/>
          </w:tcPr>
          <w:p w:rsidR="00C87337" w:rsidRPr="005247E3" w:rsidRDefault="00C87337" w:rsidP="00C87337">
            <w:pPr>
              <w:jc w:val="center"/>
            </w:pPr>
            <w:r w:rsidRPr="005247E3">
              <w:t>533184.57</w:t>
            </w:r>
          </w:p>
        </w:tc>
        <w:tc>
          <w:tcPr>
            <w:tcW w:w="1843" w:type="dxa"/>
          </w:tcPr>
          <w:p w:rsidR="00C87337" w:rsidRPr="005247E3" w:rsidRDefault="00C87337" w:rsidP="00C87337">
            <w:pPr>
              <w:jc w:val="center"/>
            </w:pPr>
            <w:r w:rsidRPr="005247E3">
              <w:t>2202882.13</w:t>
            </w:r>
          </w:p>
        </w:tc>
      </w:tr>
      <w:tr w:rsidR="00C87337" w:rsidRPr="005247E3" w:rsidTr="00E17294">
        <w:tc>
          <w:tcPr>
            <w:tcW w:w="846" w:type="dxa"/>
          </w:tcPr>
          <w:p w:rsidR="00C87337" w:rsidRPr="005247E3" w:rsidRDefault="00C87337" w:rsidP="00C87337">
            <w:pPr>
              <w:jc w:val="center"/>
            </w:pPr>
            <w:r w:rsidRPr="005247E3">
              <w:t>148</w:t>
            </w:r>
          </w:p>
        </w:tc>
        <w:tc>
          <w:tcPr>
            <w:tcW w:w="1984" w:type="dxa"/>
          </w:tcPr>
          <w:p w:rsidR="00C87337" w:rsidRPr="005247E3" w:rsidRDefault="00C87337" w:rsidP="00C87337">
            <w:pPr>
              <w:jc w:val="center"/>
            </w:pPr>
            <w:r w:rsidRPr="005247E3">
              <w:t>533185.32</w:t>
            </w:r>
          </w:p>
        </w:tc>
        <w:tc>
          <w:tcPr>
            <w:tcW w:w="1843" w:type="dxa"/>
          </w:tcPr>
          <w:p w:rsidR="00C87337" w:rsidRPr="005247E3" w:rsidRDefault="00C87337" w:rsidP="00C87337">
            <w:pPr>
              <w:jc w:val="center"/>
            </w:pPr>
            <w:r w:rsidRPr="005247E3">
              <w:t>2202855.20</w:t>
            </w:r>
          </w:p>
        </w:tc>
      </w:tr>
      <w:tr w:rsidR="00C87337" w:rsidTr="00E17294">
        <w:tc>
          <w:tcPr>
            <w:tcW w:w="846" w:type="dxa"/>
          </w:tcPr>
          <w:p w:rsidR="00C87337" w:rsidRPr="005247E3" w:rsidRDefault="00C87337" w:rsidP="00C87337">
            <w:pPr>
              <w:jc w:val="center"/>
            </w:pPr>
            <w:r w:rsidRPr="005247E3">
              <w:t>149</w:t>
            </w:r>
          </w:p>
        </w:tc>
        <w:tc>
          <w:tcPr>
            <w:tcW w:w="1984" w:type="dxa"/>
          </w:tcPr>
          <w:p w:rsidR="00C87337" w:rsidRPr="005247E3" w:rsidRDefault="00C87337" w:rsidP="00C87337">
            <w:pPr>
              <w:jc w:val="center"/>
            </w:pPr>
            <w:r w:rsidRPr="005247E3">
              <w:t>533199.99</w:t>
            </w:r>
          </w:p>
        </w:tc>
        <w:tc>
          <w:tcPr>
            <w:tcW w:w="1843" w:type="dxa"/>
          </w:tcPr>
          <w:p w:rsidR="00C87337" w:rsidRDefault="00C87337" w:rsidP="00C87337">
            <w:pPr>
              <w:jc w:val="center"/>
            </w:pPr>
            <w:r w:rsidRPr="005247E3">
              <w:t>2202805.44</w:t>
            </w:r>
          </w:p>
        </w:tc>
      </w:tr>
      <w:tr w:rsidR="00C87337" w:rsidRPr="00D52636" w:rsidTr="00E17294">
        <w:tc>
          <w:tcPr>
            <w:tcW w:w="846" w:type="dxa"/>
          </w:tcPr>
          <w:p w:rsidR="00C87337" w:rsidRPr="00D52636" w:rsidRDefault="00C87337" w:rsidP="00C87337">
            <w:pPr>
              <w:jc w:val="center"/>
            </w:pPr>
            <w:r w:rsidRPr="00D52636">
              <w:t>150</w:t>
            </w:r>
          </w:p>
        </w:tc>
        <w:tc>
          <w:tcPr>
            <w:tcW w:w="1984" w:type="dxa"/>
          </w:tcPr>
          <w:p w:rsidR="00C87337" w:rsidRPr="00D52636" w:rsidRDefault="00C87337" w:rsidP="00C87337">
            <w:pPr>
              <w:jc w:val="center"/>
            </w:pPr>
            <w:r w:rsidRPr="00D52636">
              <w:t>533225.06</w:t>
            </w:r>
          </w:p>
        </w:tc>
        <w:tc>
          <w:tcPr>
            <w:tcW w:w="1843" w:type="dxa"/>
          </w:tcPr>
          <w:p w:rsidR="00C87337" w:rsidRPr="00D52636" w:rsidRDefault="00C87337" w:rsidP="00C87337">
            <w:pPr>
              <w:jc w:val="center"/>
            </w:pPr>
            <w:r w:rsidRPr="00D52636">
              <w:t>2202743.72</w:t>
            </w:r>
          </w:p>
        </w:tc>
      </w:tr>
      <w:tr w:rsidR="00C87337" w:rsidRPr="00D52636" w:rsidTr="00E17294">
        <w:tc>
          <w:tcPr>
            <w:tcW w:w="846" w:type="dxa"/>
          </w:tcPr>
          <w:p w:rsidR="00C87337" w:rsidRPr="00D52636" w:rsidRDefault="00C87337" w:rsidP="00C87337">
            <w:pPr>
              <w:jc w:val="center"/>
            </w:pPr>
            <w:r w:rsidRPr="00D52636">
              <w:lastRenderedPageBreak/>
              <w:t>151</w:t>
            </w:r>
          </w:p>
        </w:tc>
        <w:tc>
          <w:tcPr>
            <w:tcW w:w="1984" w:type="dxa"/>
          </w:tcPr>
          <w:p w:rsidR="00C87337" w:rsidRPr="00D52636" w:rsidRDefault="00C87337" w:rsidP="00C87337">
            <w:pPr>
              <w:jc w:val="center"/>
            </w:pPr>
            <w:r w:rsidRPr="00D52636">
              <w:t>533240.68</w:t>
            </w:r>
          </w:p>
        </w:tc>
        <w:tc>
          <w:tcPr>
            <w:tcW w:w="1843" w:type="dxa"/>
          </w:tcPr>
          <w:p w:rsidR="00C87337" w:rsidRPr="00D52636" w:rsidRDefault="00C87337" w:rsidP="00C87337">
            <w:pPr>
              <w:jc w:val="center"/>
            </w:pPr>
            <w:r w:rsidRPr="00D52636">
              <w:t>2202720.33</w:t>
            </w:r>
          </w:p>
        </w:tc>
      </w:tr>
      <w:tr w:rsidR="00C87337" w:rsidRPr="00D52636" w:rsidTr="00E17294">
        <w:tc>
          <w:tcPr>
            <w:tcW w:w="846" w:type="dxa"/>
          </w:tcPr>
          <w:p w:rsidR="00C87337" w:rsidRPr="00D52636" w:rsidRDefault="00C87337" w:rsidP="00C87337">
            <w:pPr>
              <w:jc w:val="center"/>
            </w:pPr>
            <w:r w:rsidRPr="00D52636">
              <w:t>152</w:t>
            </w:r>
          </w:p>
        </w:tc>
        <w:tc>
          <w:tcPr>
            <w:tcW w:w="1984" w:type="dxa"/>
          </w:tcPr>
          <w:p w:rsidR="00C87337" w:rsidRPr="00D52636" w:rsidRDefault="00C87337" w:rsidP="00C87337">
            <w:pPr>
              <w:jc w:val="center"/>
            </w:pPr>
            <w:r w:rsidRPr="00D52636">
              <w:t>533278.12</w:t>
            </w:r>
          </w:p>
        </w:tc>
        <w:tc>
          <w:tcPr>
            <w:tcW w:w="1843" w:type="dxa"/>
          </w:tcPr>
          <w:p w:rsidR="00C87337" w:rsidRPr="00D52636" w:rsidRDefault="00C87337" w:rsidP="00C87337">
            <w:pPr>
              <w:jc w:val="center"/>
            </w:pPr>
            <w:r w:rsidRPr="00D52636">
              <w:t>2202692.51</w:t>
            </w:r>
          </w:p>
        </w:tc>
      </w:tr>
      <w:tr w:rsidR="00C87337" w:rsidRPr="00D52636" w:rsidTr="00E17294">
        <w:tc>
          <w:tcPr>
            <w:tcW w:w="846" w:type="dxa"/>
          </w:tcPr>
          <w:p w:rsidR="00C87337" w:rsidRPr="00D52636" w:rsidRDefault="00C87337" w:rsidP="00C87337">
            <w:pPr>
              <w:jc w:val="center"/>
            </w:pPr>
            <w:r w:rsidRPr="00D52636">
              <w:t>153</w:t>
            </w:r>
          </w:p>
        </w:tc>
        <w:tc>
          <w:tcPr>
            <w:tcW w:w="1984" w:type="dxa"/>
          </w:tcPr>
          <w:p w:rsidR="00C87337" w:rsidRPr="00D52636" w:rsidRDefault="00C87337" w:rsidP="00C87337">
            <w:pPr>
              <w:jc w:val="center"/>
            </w:pPr>
            <w:r w:rsidRPr="00D52636">
              <w:t>533295.90</w:t>
            </w:r>
          </w:p>
        </w:tc>
        <w:tc>
          <w:tcPr>
            <w:tcW w:w="1843" w:type="dxa"/>
          </w:tcPr>
          <w:p w:rsidR="00C87337" w:rsidRPr="00D52636" w:rsidRDefault="00C87337" w:rsidP="00C87337">
            <w:pPr>
              <w:jc w:val="center"/>
            </w:pPr>
            <w:r w:rsidRPr="00D52636">
              <w:t>2202690.91</w:t>
            </w:r>
          </w:p>
        </w:tc>
      </w:tr>
      <w:tr w:rsidR="00C87337" w:rsidRPr="00D52636" w:rsidTr="00E17294">
        <w:tc>
          <w:tcPr>
            <w:tcW w:w="846" w:type="dxa"/>
          </w:tcPr>
          <w:p w:rsidR="00C87337" w:rsidRPr="00D52636" w:rsidRDefault="00C87337" w:rsidP="00C87337">
            <w:pPr>
              <w:jc w:val="center"/>
            </w:pPr>
            <w:r w:rsidRPr="00D52636">
              <w:t>154</w:t>
            </w:r>
          </w:p>
        </w:tc>
        <w:tc>
          <w:tcPr>
            <w:tcW w:w="1984" w:type="dxa"/>
          </w:tcPr>
          <w:p w:rsidR="00C87337" w:rsidRPr="00D52636" w:rsidRDefault="00C87337" w:rsidP="00C87337">
            <w:pPr>
              <w:jc w:val="center"/>
            </w:pPr>
            <w:r w:rsidRPr="00D52636">
              <w:t>533331.94</w:t>
            </w:r>
          </w:p>
        </w:tc>
        <w:tc>
          <w:tcPr>
            <w:tcW w:w="1843" w:type="dxa"/>
          </w:tcPr>
          <w:p w:rsidR="00C87337" w:rsidRPr="00D52636" w:rsidRDefault="00C87337" w:rsidP="00C87337">
            <w:pPr>
              <w:jc w:val="center"/>
            </w:pPr>
            <w:r w:rsidRPr="00D52636">
              <w:t>2202699.18</w:t>
            </w:r>
          </w:p>
        </w:tc>
      </w:tr>
      <w:tr w:rsidR="00C87337" w:rsidRPr="00D52636" w:rsidTr="00E17294">
        <w:tc>
          <w:tcPr>
            <w:tcW w:w="846" w:type="dxa"/>
          </w:tcPr>
          <w:p w:rsidR="00C87337" w:rsidRPr="00D52636" w:rsidRDefault="00C87337" w:rsidP="00C87337">
            <w:pPr>
              <w:jc w:val="center"/>
            </w:pPr>
            <w:r w:rsidRPr="00D52636">
              <w:t>155</w:t>
            </w:r>
          </w:p>
        </w:tc>
        <w:tc>
          <w:tcPr>
            <w:tcW w:w="1984" w:type="dxa"/>
          </w:tcPr>
          <w:p w:rsidR="00C87337" w:rsidRPr="00D52636" w:rsidRDefault="00C87337" w:rsidP="00C87337">
            <w:pPr>
              <w:jc w:val="center"/>
            </w:pPr>
            <w:r w:rsidRPr="00D52636">
              <w:t>533335.97</w:t>
            </w:r>
          </w:p>
        </w:tc>
        <w:tc>
          <w:tcPr>
            <w:tcW w:w="1843" w:type="dxa"/>
          </w:tcPr>
          <w:p w:rsidR="00C87337" w:rsidRPr="00D52636" w:rsidRDefault="00C87337" w:rsidP="00C87337">
            <w:pPr>
              <w:jc w:val="center"/>
            </w:pPr>
            <w:r w:rsidRPr="00D52636">
              <w:t>2202698.06</w:t>
            </w:r>
          </w:p>
        </w:tc>
      </w:tr>
      <w:tr w:rsidR="00C87337" w:rsidRPr="00D52636" w:rsidTr="00E17294">
        <w:tc>
          <w:tcPr>
            <w:tcW w:w="846" w:type="dxa"/>
          </w:tcPr>
          <w:p w:rsidR="00C87337" w:rsidRPr="00D52636" w:rsidRDefault="00C87337" w:rsidP="00C87337">
            <w:pPr>
              <w:jc w:val="center"/>
            </w:pPr>
            <w:r w:rsidRPr="00D52636">
              <w:t>156</w:t>
            </w:r>
          </w:p>
        </w:tc>
        <w:tc>
          <w:tcPr>
            <w:tcW w:w="1984" w:type="dxa"/>
          </w:tcPr>
          <w:p w:rsidR="00C87337" w:rsidRPr="00D52636" w:rsidRDefault="00C87337" w:rsidP="00C87337">
            <w:pPr>
              <w:jc w:val="center"/>
            </w:pPr>
            <w:r w:rsidRPr="00D52636">
              <w:t>533334.29</w:t>
            </w:r>
          </w:p>
        </w:tc>
        <w:tc>
          <w:tcPr>
            <w:tcW w:w="1843" w:type="dxa"/>
          </w:tcPr>
          <w:p w:rsidR="00C87337" w:rsidRPr="00D52636" w:rsidRDefault="00C87337" w:rsidP="00C87337">
            <w:pPr>
              <w:jc w:val="center"/>
            </w:pPr>
            <w:r w:rsidRPr="00D52636">
              <w:t>2202691.74</w:t>
            </w:r>
          </w:p>
        </w:tc>
      </w:tr>
      <w:tr w:rsidR="00C87337" w:rsidRPr="00D52636" w:rsidTr="00E17294">
        <w:tc>
          <w:tcPr>
            <w:tcW w:w="846" w:type="dxa"/>
          </w:tcPr>
          <w:p w:rsidR="00C87337" w:rsidRPr="00D52636" w:rsidRDefault="00C87337" w:rsidP="00C87337">
            <w:pPr>
              <w:jc w:val="center"/>
            </w:pPr>
            <w:r w:rsidRPr="00D52636">
              <w:t>157</w:t>
            </w:r>
          </w:p>
        </w:tc>
        <w:tc>
          <w:tcPr>
            <w:tcW w:w="1984" w:type="dxa"/>
          </w:tcPr>
          <w:p w:rsidR="00C87337" w:rsidRPr="00D52636" w:rsidRDefault="00C87337" w:rsidP="00C87337">
            <w:pPr>
              <w:jc w:val="center"/>
            </w:pPr>
            <w:r w:rsidRPr="00D52636">
              <w:t>533234.94</w:t>
            </w:r>
          </w:p>
        </w:tc>
        <w:tc>
          <w:tcPr>
            <w:tcW w:w="1843" w:type="dxa"/>
          </w:tcPr>
          <w:p w:rsidR="00C87337" w:rsidRPr="00D52636" w:rsidRDefault="00C87337" w:rsidP="00C87337">
            <w:pPr>
              <w:jc w:val="center"/>
            </w:pPr>
            <w:r w:rsidRPr="00D52636">
              <w:t>2202638.34</w:t>
            </w:r>
          </w:p>
        </w:tc>
      </w:tr>
      <w:tr w:rsidR="00C87337" w:rsidRPr="00D52636" w:rsidTr="00E17294">
        <w:tc>
          <w:tcPr>
            <w:tcW w:w="846" w:type="dxa"/>
          </w:tcPr>
          <w:p w:rsidR="00C87337" w:rsidRPr="00D52636" w:rsidRDefault="00C87337" w:rsidP="00C87337">
            <w:pPr>
              <w:jc w:val="center"/>
            </w:pPr>
            <w:r w:rsidRPr="00D52636">
              <w:t>158</w:t>
            </w:r>
          </w:p>
        </w:tc>
        <w:tc>
          <w:tcPr>
            <w:tcW w:w="1984" w:type="dxa"/>
          </w:tcPr>
          <w:p w:rsidR="00C87337" w:rsidRPr="00D52636" w:rsidRDefault="00C87337" w:rsidP="00C87337">
            <w:pPr>
              <w:jc w:val="center"/>
            </w:pPr>
            <w:r w:rsidRPr="00D52636">
              <w:t>533231.57</w:t>
            </w:r>
          </w:p>
        </w:tc>
        <w:tc>
          <w:tcPr>
            <w:tcW w:w="1843" w:type="dxa"/>
          </w:tcPr>
          <w:p w:rsidR="00C87337" w:rsidRPr="00D52636" w:rsidRDefault="00C87337" w:rsidP="00C87337">
            <w:pPr>
              <w:jc w:val="center"/>
            </w:pPr>
            <w:r w:rsidRPr="00D52636">
              <w:t>2202629.15</w:t>
            </w:r>
          </w:p>
        </w:tc>
      </w:tr>
      <w:tr w:rsidR="00C87337" w:rsidRPr="00D52636" w:rsidTr="00E17294">
        <w:tc>
          <w:tcPr>
            <w:tcW w:w="846" w:type="dxa"/>
          </w:tcPr>
          <w:p w:rsidR="00C87337" w:rsidRPr="00D52636" w:rsidRDefault="00C87337" w:rsidP="00C87337">
            <w:pPr>
              <w:jc w:val="center"/>
            </w:pPr>
            <w:r w:rsidRPr="00D52636">
              <w:t>159</w:t>
            </w:r>
          </w:p>
        </w:tc>
        <w:tc>
          <w:tcPr>
            <w:tcW w:w="1984" w:type="dxa"/>
          </w:tcPr>
          <w:p w:rsidR="00C87337" w:rsidRPr="00D52636" w:rsidRDefault="00C87337" w:rsidP="00C87337">
            <w:pPr>
              <w:jc w:val="center"/>
            </w:pPr>
            <w:r w:rsidRPr="00D52636">
              <w:t>533240.60</w:t>
            </w:r>
          </w:p>
        </w:tc>
        <w:tc>
          <w:tcPr>
            <w:tcW w:w="1843" w:type="dxa"/>
          </w:tcPr>
          <w:p w:rsidR="00C87337" w:rsidRPr="00D52636" w:rsidRDefault="00C87337" w:rsidP="00C87337">
            <w:pPr>
              <w:jc w:val="center"/>
            </w:pPr>
            <w:r w:rsidRPr="00D52636">
              <w:t>2202565.60</w:t>
            </w:r>
          </w:p>
        </w:tc>
      </w:tr>
      <w:tr w:rsidR="00C87337" w:rsidRPr="00D52636" w:rsidTr="00E17294">
        <w:tc>
          <w:tcPr>
            <w:tcW w:w="846" w:type="dxa"/>
          </w:tcPr>
          <w:p w:rsidR="00C87337" w:rsidRPr="00D52636" w:rsidRDefault="00C87337" w:rsidP="00C87337">
            <w:pPr>
              <w:jc w:val="center"/>
            </w:pPr>
            <w:r w:rsidRPr="00D52636">
              <w:t>160</w:t>
            </w:r>
          </w:p>
        </w:tc>
        <w:tc>
          <w:tcPr>
            <w:tcW w:w="1984" w:type="dxa"/>
          </w:tcPr>
          <w:p w:rsidR="00C87337" w:rsidRPr="00D52636" w:rsidRDefault="00C87337" w:rsidP="00C87337">
            <w:pPr>
              <w:jc w:val="center"/>
            </w:pPr>
            <w:r w:rsidRPr="00D52636">
              <w:t>533267.06</w:t>
            </w:r>
          </w:p>
        </w:tc>
        <w:tc>
          <w:tcPr>
            <w:tcW w:w="1843" w:type="dxa"/>
          </w:tcPr>
          <w:p w:rsidR="00C87337" w:rsidRPr="00D52636" w:rsidRDefault="00C87337" w:rsidP="00C87337">
            <w:pPr>
              <w:jc w:val="center"/>
            </w:pPr>
            <w:r w:rsidRPr="00D52636">
              <w:t>2202466.63</w:t>
            </w:r>
          </w:p>
        </w:tc>
      </w:tr>
      <w:tr w:rsidR="00C87337" w:rsidRPr="00D52636" w:rsidTr="00E17294">
        <w:tc>
          <w:tcPr>
            <w:tcW w:w="846" w:type="dxa"/>
          </w:tcPr>
          <w:p w:rsidR="00C87337" w:rsidRPr="00D52636" w:rsidRDefault="00C87337" w:rsidP="00C87337">
            <w:pPr>
              <w:jc w:val="center"/>
            </w:pPr>
            <w:r w:rsidRPr="00D52636">
              <w:t>161</w:t>
            </w:r>
          </w:p>
        </w:tc>
        <w:tc>
          <w:tcPr>
            <w:tcW w:w="1984" w:type="dxa"/>
          </w:tcPr>
          <w:p w:rsidR="00C87337" w:rsidRPr="00D52636" w:rsidRDefault="00C87337" w:rsidP="00C87337">
            <w:pPr>
              <w:jc w:val="center"/>
            </w:pPr>
            <w:r w:rsidRPr="00D52636">
              <w:t>533297.49</w:t>
            </w:r>
          </w:p>
        </w:tc>
        <w:tc>
          <w:tcPr>
            <w:tcW w:w="1843" w:type="dxa"/>
          </w:tcPr>
          <w:p w:rsidR="00C87337" w:rsidRPr="00D52636" w:rsidRDefault="00C87337" w:rsidP="00C87337">
            <w:pPr>
              <w:jc w:val="center"/>
            </w:pPr>
            <w:r w:rsidRPr="00D52636">
              <w:t>2202376.29</w:t>
            </w:r>
          </w:p>
        </w:tc>
      </w:tr>
      <w:tr w:rsidR="00C87337" w:rsidRPr="00D52636" w:rsidTr="00E17294">
        <w:tc>
          <w:tcPr>
            <w:tcW w:w="846" w:type="dxa"/>
          </w:tcPr>
          <w:p w:rsidR="00C87337" w:rsidRPr="00D52636" w:rsidRDefault="00C87337" w:rsidP="00C87337">
            <w:pPr>
              <w:jc w:val="center"/>
            </w:pPr>
            <w:r w:rsidRPr="00D52636">
              <w:t>162</w:t>
            </w:r>
          </w:p>
        </w:tc>
        <w:tc>
          <w:tcPr>
            <w:tcW w:w="1984" w:type="dxa"/>
          </w:tcPr>
          <w:p w:rsidR="00C87337" w:rsidRPr="00D52636" w:rsidRDefault="00C87337" w:rsidP="00C87337">
            <w:pPr>
              <w:jc w:val="center"/>
            </w:pPr>
            <w:r w:rsidRPr="00D52636">
              <w:t>533323.14</w:t>
            </w:r>
          </w:p>
        </w:tc>
        <w:tc>
          <w:tcPr>
            <w:tcW w:w="1843" w:type="dxa"/>
          </w:tcPr>
          <w:p w:rsidR="00C87337" w:rsidRPr="00D52636" w:rsidRDefault="00C87337" w:rsidP="00C87337">
            <w:pPr>
              <w:jc w:val="center"/>
            </w:pPr>
            <w:r w:rsidRPr="00D52636">
              <w:t>2202311.14</w:t>
            </w:r>
          </w:p>
        </w:tc>
      </w:tr>
      <w:tr w:rsidR="00C87337" w:rsidRPr="00D52636" w:rsidTr="00E17294">
        <w:tc>
          <w:tcPr>
            <w:tcW w:w="846" w:type="dxa"/>
          </w:tcPr>
          <w:p w:rsidR="00C87337" w:rsidRPr="00D52636" w:rsidRDefault="00C87337" w:rsidP="00C87337">
            <w:pPr>
              <w:jc w:val="center"/>
            </w:pPr>
            <w:r w:rsidRPr="00D52636">
              <w:t>163</w:t>
            </w:r>
          </w:p>
        </w:tc>
        <w:tc>
          <w:tcPr>
            <w:tcW w:w="1984" w:type="dxa"/>
          </w:tcPr>
          <w:p w:rsidR="00C87337" w:rsidRPr="00D52636" w:rsidRDefault="00C87337" w:rsidP="00C87337">
            <w:pPr>
              <w:jc w:val="center"/>
            </w:pPr>
            <w:r w:rsidRPr="00D52636">
              <w:t>533323.00</w:t>
            </w:r>
          </w:p>
        </w:tc>
        <w:tc>
          <w:tcPr>
            <w:tcW w:w="1843" w:type="dxa"/>
          </w:tcPr>
          <w:p w:rsidR="00C87337" w:rsidRPr="00D52636" w:rsidRDefault="00C87337" w:rsidP="00C87337">
            <w:pPr>
              <w:jc w:val="center"/>
            </w:pPr>
            <w:r w:rsidRPr="00D52636">
              <w:t>2202248.68</w:t>
            </w:r>
          </w:p>
        </w:tc>
      </w:tr>
      <w:tr w:rsidR="00C87337" w:rsidRPr="00D52636" w:rsidTr="00E17294">
        <w:tc>
          <w:tcPr>
            <w:tcW w:w="846" w:type="dxa"/>
          </w:tcPr>
          <w:p w:rsidR="00C87337" w:rsidRPr="00D52636" w:rsidRDefault="00C87337" w:rsidP="00C87337">
            <w:pPr>
              <w:jc w:val="center"/>
            </w:pPr>
            <w:r w:rsidRPr="00D52636">
              <w:t>164</w:t>
            </w:r>
          </w:p>
        </w:tc>
        <w:tc>
          <w:tcPr>
            <w:tcW w:w="1984" w:type="dxa"/>
          </w:tcPr>
          <w:p w:rsidR="00C87337" w:rsidRPr="00D52636" w:rsidRDefault="00C87337" w:rsidP="00C87337">
            <w:pPr>
              <w:jc w:val="center"/>
            </w:pPr>
            <w:r w:rsidRPr="00D52636">
              <w:t>533334.39</w:t>
            </w:r>
          </w:p>
        </w:tc>
        <w:tc>
          <w:tcPr>
            <w:tcW w:w="1843" w:type="dxa"/>
          </w:tcPr>
          <w:p w:rsidR="00C87337" w:rsidRPr="00D52636" w:rsidRDefault="00C87337" w:rsidP="00C87337">
            <w:pPr>
              <w:jc w:val="center"/>
            </w:pPr>
            <w:r w:rsidRPr="00D52636">
              <w:t>2202173.68</w:t>
            </w:r>
          </w:p>
        </w:tc>
      </w:tr>
      <w:tr w:rsidR="00C87337" w:rsidRPr="00D52636" w:rsidTr="00E17294">
        <w:tc>
          <w:tcPr>
            <w:tcW w:w="846" w:type="dxa"/>
          </w:tcPr>
          <w:p w:rsidR="00C87337" w:rsidRPr="00D52636" w:rsidRDefault="00C87337" w:rsidP="00C87337">
            <w:pPr>
              <w:jc w:val="center"/>
            </w:pPr>
            <w:r w:rsidRPr="00D52636">
              <w:t>165</w:t>
            </w:r>
          </w:p>
        </w:tc>
        <w:tc>
          <w:tcPr>
            <w:tcW w:w="1984" w:type="dxa"/>
          </w:tcPr>
          <w:p w:rsidR="00C87337" w:rsidRPr="00D52636" w:rsidRDefault="00C87337" w:rsidP="00C87337">
            <w:pPr>
              <w:jc w:val="center"/>
            </w:pPr>
            <w:r w:rsidRPr="00D52636">
              <w:t>533346.78</w:t>
            </w:r>
          </w:p>
        </w:tc>
        <w:tc>
          <w:tcPr>
            <w:tcW w:w="1843" w:type="dxa"/>
          </w:tcPr>
          <w:p w:rsidR="00C87337" w:rsidRPr="00D52636" w:rsidRDefault="00C87337" w:rsidP="00C87337">
            <w:pPr>
              <w:jc w:val="center"/>
            </w:pPr>
            <w:r w:rsidRPr="00D52636">
              <w:t>2202133.89</w:t>
            </w:r>
          </w:p>
        </w:tc>
      </w:tr>
      <w:tr w:rsidR="00C87337" w:rsidRPr="00D52636" w:rsidTr="00E17294">
        <w:tc>
          <w:tcPr>
            <w:tcW w:w="846" w:type="dxa"/>
          </w:tcPr>
          <w:p w:rsidR="00C87337" w:rsidRPr="00D52636" w:rsidRDefault="00C87337" w:rsidP="00C87337">
            <w:pPr>
              <w:jc w:val="center"/>
            </w:pPr>
            <w:r w:rsidRPr="00D52636">
              <w:t>166</w:t>
            </w:r>
          </w:p>
        </w:tc>
        <w:tc>
          <w:tcPr>
            <w:tcW w:w="1984" w:type="dxa"/>
          </w:tcPr>
          <w:p w:rsidR="00C87337" w:rsidRPr="00D52636" w:rsidRDefault="00C87337" w:rsidP="00C87337">
            <w:pPr>
              <w:jc w:val="center"/>
            </w:pPr>
            <w:r w:rsidRPr="00D52636">
              <w:t>533348.00</w:t>
            </w:r>
          </w:p>
        </w:tc>
        <w:tc>
          <w:tcPr>
            <w:tcW w:w="1843" w:type="dxa"/>
          </w:tcPr>
          <w:p w:rsidR="00C87337" w:rsidRPr="00D52636" w:rsidRDefault="00C87337" w:rsidP="00C87337">
            <w:pPr>
              <w:jc w:val="center"/>
            </w:pPr>
            <w:r w:rsidRPr="00D52636">
              <w:t>2201978.24</w:t>
            </w:r>
          </w:p>
        </w:tc>
      </w:tr>
      <w:tr w:rsidR="00C87337" w:rsidRPr="00D52636" w:rsidTr="00E17294">
        <w:tc>
          <w:tcPr>
            <w:tcW w:w="846" w:type="dxa"/>
          </w:tcPr>
          <w:p w:rsidR="00C87337" w:rsidRPr="00D52636" w:rsidRDefault="00C87337" w:rsidP="00C87337">
            <w:pPr>
              <w:jc w:val="center"/>
            </w:pPr>
            <w:r w:rsidRPr="00D52636">
              <w:t>167</w:t>
            </w:r>
          </w:p>
        </w:tc>
        <w:tc>
          <w:tcPr>
            <w:tcW w:w="1984" w:type="dxa"/>
          </w:tcPr>
          <w:p w:rsidR="00C87337" w:rsidRPr="00D52636" w:rsidRDefault="00C87337" w:rsidP="00C87337">
            <w:pPr>
              <w:jc w:val="center"/>
            </w:pPr>
            <w:r w:rsidRPr="00D52636">
              <w:t>533212.24</w:t>
            </w:r>
          </w:p>
        </w:tc>
        <w:tc>
          <w:tcPr>
            <w:tcW w:w="1843" w:type="dxa"/>
          </w:tcPr>
          <w:p w:rsidR="00C87337" w:rsidRPr="00D52636" w:rsidRDefault="00C87337" w:rsidP="00C87337">
            <w:pPr>
              <w:jc w:val="center"/>
            </w:pPr>
            <w:r w:rsidRPr="00D52636">
              <w:t>2201897.37</w:t>
            </w:r>
          </w:p>
        </w:tc>
      </w:tr>
      <w:tr w:rsidR="00C87337" w:rsidRPr="00D52636" w:rsidTr="00E17294">
        <w:tc>
          <w:tcPr>
            <w:tcW w:w="846" w:type="dxa"/>
          </w:tcPr>
          <w:p w:rsidR="00C87337" w:rsidRPr="00D52636" w:rsidRDefault="00C87337" w:rsidP="00C87337">
            <w:pPr>
              <w:jc w:val="center"/>
            </w:pPr>
            <w:r w:rsidRPr="00D52636">
              <w:t>168</w:t>
            </w:r>
          </w:p>
        </w:tc>
        <w:tc>
          <w:tcPr>
            <w:tcW w:w="1984" w:type="dxa"/>
          </w:tcPr>
          <w:p w:rsidR="00C87337" w:rsidRPr="00D52636" w:rsidRDefault="00C87337" w:rsidP="00C87337">
            <w:pPr>
              <w:jc w:val="center"/>
            </w:pPr>
            <w:r w:rsidRPr="00D52636">
              <w:t>533153.28</w:t>
            </w:r>
          </w:p>
        </w:tc>
        <w:tc>
          <w:tcPr>
            <w:tcW w:w="1843" w:type="dxa"/>
          </w:tcPr>
          <w:p w:rsidR="00C87337" w:rsidRPr="00D52636" w:rsidRDefault="00C87337" w:rsidP="00C87337">
            <w:pPr>
              <w:jc w:val="center"/>
            </w:pPr>
            <w:r w:rsidRPr="00D52636">
              <w:t>2201881.33</w:t>
            </w:r>
          </w:p>
        </w:tc>
      </w:tr>
      <w:tr w:rsidR="00C87337" w:rsidRPr="00D52636" w:rsidTr="00E17294">
        <w:tc>
          <w:tcPr>
            <w:tcW w:w="846" w:type="dxa"/>
          </w:tcPr>
          <w:p w:rsidR="00C87337" w:rsidRPr="00D52636" w:rsidRDefault="00C87337" w:rsidP="00C87337">
            <w:pPr>
              <w:jc w:val="center"/>
            </w:pPr>
            <w:r w:rsidRPr="00D52636">
              <w:t>169</w:t>
            </w:r>
          </w:p>
        </w:tc>
        <w:tc>
          <w:tcPr>
            <w:tcW w:w="1984" w:type="dxa"/>
          </w:tcPr>
          <w:p w:rsidR="00C87337" w:rsidRPr="00D52636" w:rsidRDefault="00C87337" w:rsidP="00C87337">
            <w:pPr>
              <w:jc w:val="center"/>
            </w:pPr>
            <w:r w:rsidRPr="00D52636">
              <w:t>533099.51</w:t>
            </w:r>
          </w:p>
        </w:tc>
        <w:tc>
          <w:tcPr>
            <w:tcW w:w="1843" w:type="dxa"/>
          </w:tcPr>
          <w:p w:rsidR="00C87337" w:rsidRPr="00D52636" w:rsidRDefault="00C87337" w:rsidP="00C87337">
            <w:pPr>
              <w:jc w:val="center"/>
            </w:pPr>
            <w:r w:rsidRPr="00D52636">
              <w:t>2201859.02</w:t>
            </w:r>
          </w:p>
        </w:tc>
      </w:tr>
      <w:tr w:rsidR="00C87337" w:rsidRPr="00D52636" w:rsidTr="00E17294">
        <w:tc>
          <w:tcPr>
            <w:tcW w:w="846" w:type="dxa"/>
          </w:tcPr>
          <w:p w:rsidR="00C87337" w:rsidRPr="00D52636" w:rsidRDefault="00C87337" w:rsidP="00C87337">
            <w:pPr>
              <w:jc w:val="center"/>
            </w:pPr>
            <w:r w:rsidRPr="00D52636">
              <w:t>170</w:t>
            </w:r>
          </w:p>
        </w:tc>
        <w:tc>
          <w:tcPr>
            <w:tcW w:w="1984" w:type="dxa"/>
          </w:tcPr>
          <w:p w:rsidR="00C87337" w:rsidRPr="00D52636" w:rsidRDefault="00C87337" w:rsidP="00C87337">
            <w:pPr>
              <w:jc w:val="center"/>
            </w:pPr>
            <w:r w:rsidRPr="00D52636">
              <w:t>533068.21</w:t>
            </w:r>
          </w:p>
        </w:tc>
        <w:tc>
          <w:tcPr>
            <w:tcW w:w="1843" w:type="dxa"/>
          </w:tcPr>
          <w:p w:rsidR="00C87337" w:rsidRPr="00D52636" w:rsidRDefault="00C87337" w:rsidP="00C87337">
            <w:pPr>
              <w:jc w:val="center"/>
            </w:pPr>
            <w:r w:rsidRPr="00D52636">
              <w:t>2201850.85</w:t>
            </w:r>
          </w:p>
        </w:tc>
      </w:tr>
      <w:tr w:rsidR="00C87337" w:rsidRPr="00D52636" w:rsidTr="00E17294">
        <w:tc>
          <w:tcPr>
            <w:tcW w:w="846" w:type="dxa"/>
          </w:tcPr>
          <w:p w:rsidR="00C87337" w:rsidRPr="00D52636" w:rsidRDefault="00C87337" w:rsidP="00C87337">
            <w:pPr>
              <w:jc w:val="center"/>
            </w:pPr>
            <w:r w:rsidRPr="00D52636">
              <w:t>171</w:t>
            </w:r>
          </w:p>
        </w:tc>
        <w:tc>
          <w:tcPr>
            <w:tcW w:w="1984" w:type="dxa"/>
          </w:tcPr>
          <w:p w:rsidR="00C87337" w:rsidRPr="00D52636" w:rsidRDefault="00C87337" w:rsidP="00C87337">
            <w:pPr>
              <w:jc w:val="center"/>
            </w:pPr>
            <w:r w:rsidRPr="00D52636">
              <w:t>533012.14</w:t>
            </w:r>
          </w:p>
        </w:tc>
        <w:tc>
          <w:tcPr>
            <w:tcW w:w="1843" w:type="dxa"/>
          </w:tcPr>
          <w:p w:rsidR="00C87337" w:rsidRPr="00D52636" w:rsidRDefault="00C87337" w:rsidP="00C87337">
            <w:pPr>
              <w:jc w:val="center"/>
            </w:pPr>
            <w:r w:rsidRPr="00D52636">
              <w:t>2201842.93</w:t>
            </w:r>
          </w:p>
        </w:tc>
      </w:tr>
      <w:tr w:rsidR="00C87337" w:rsidRPr="00D52636" w:rsidTr="00E17294">
        <w:tc>
          <w:tcPr>
            <w:tcW w:w="846" w:type="dxa"/>
          </w:tcPr>
          <w:p w:rsidR="00C87337" w:rsidRPr="00D52636" w:rsidRDefault="00C87337" w:rsidP="00C87337">
            <w:pPr>
              <w:jc w:val="center"/>
            </w:pPr>
            <w:r w:rsidRPr="00D52636">
              <w:t>172</w:t>
            </w:r>
          </w:p>
        </w:tc>
        <w:tc>
          <w:tcPr>
            <w:tcW w:w="1984" w:type="dxa"/>
          </w:tcPr>
          <w:p w:rsidR="00C87337" w:rsidRPr="00D52636" w:rsidRDefault="00C87337" w:rsidP="00C87337">
            <w:pPr>
              <w:jc w:val="center"/>
            </w:pPr>
            <w:r w:rsidRPr="00D52636">
              <w:t>532910.67</w:t>
            </w:r>
          </w:p>
        </w:tc>
        <w:tc>
          <w:tcPr>
            <w:tcW w:w="1843" w:type="dxa"/>
          </w:tcPr>
          <w:p w:rsidR="00C87337" w:rsidRPr="00D52636" w:rsidRDefault="00C87337" w:rsidP="00C87337">
            <w:pPr>
              <w:jc w:val="center"/>
            </w:pPr>
            <w:r w:rsidRPr="00D52636">
              <w:t>2201794.55</w:t>
            </w:r>
          </w:p>
        </w:tc>
      </w:tr>
      <w:tr w:rsidR="00C87337" w:rsidRPr="00D52636" w:rsidTr="00E17294">
        <w:tc>
          <w:tcPr>
            <w:tcW w:w="846" w:type="dxa"/>
          </w:tcPr>
          <w:p w:rsidR="00C87337" w:rsidRPr="00D52636" w:rsidRDefault="00C87337" w:rsidP="00C87337">
            <w:pPr>
              <w:jc w:val="center"/>
            </w:pPr>
            <w:r w:rsidRPr="00D52636">
              <w:t>173</w:t>
            </w:r>
          </w:p>
        </w:tc>
        <w:tc>
          <w:tcPr>
            <w:tcW w:w="1984" w:type="dxa"/>
          </w:tcPr>
          <w:p w:rsidR="00C87337" w:rsidRPr="00D52636" w:rsidRDefault="00C87337" w:rsidP="00C87337">
            <w:pPr>
              <w:jc w:val="center"/>
            </w:pPr>
            <w:r w:rsidRPr="00D52636">
              <w:t>532858.78</w:t>
            </w:r>
          </w:p>
        </w:tc>
        <w:tc>
          <w:tcPr>
            <w:tcW w:w="1843" w:type="dxa"/>
          </w:tcPr>
          <w:p w:rsidR="00C87337" w:rsidRPr="00D52636" w:rsidRDefault="00C87337" w:rsidP="00C87337">
            <w:pPr>
              <w:jc w:val="center"/>
            </w:pPr>
            <w:r w:rsidRPr="00D52636">
              <w:t>2201743.40</w:t>
            </w:r>
          </w:p>
        </w:tc>
      </w:tr>
      <w:tr w:rsidR="00C87337" w:rsidRPr="00D52636" w:rsidTr="00E17294">
        <w:tc>
          <w:tcPr>
            <w:tcW w:w="846" w:type="dxa"/>
          </w:tcPr>
          <w:p w:rsidR="00C87337" w:rsidRPr="00D52636" w:rsidRDefault="00C87337" w:rsidP="00C87337">
            <w:pPr>
              <w:jc w:val="center"/>
            </w:pPr>
            <w:r w:rsidRPr="00D52636">
              <w:t>174</w:t>
            </w:r>
          </w:p>
        </w:tc>
        <w:tc>
          <w:tcPr>
            <w:tcW w:w="1984" w:type="dxa"/>
          </w:tcPr>
          <w:p w:rsidR="00C87337" w:rsidRPr="00D52636" w:rsidRDefault="00C87337" w:rsidP="00C87337">
            <w:pPr>
              <w:jc w:val="center"/>
            </w:pPr>
            <w:r w:rsidRPr="00D52636">
              <w:t>532797.49</w:t>
            </w:r>
          </w:p>
        </w:tc>
        <w:tc>
          <w:tcPr>
            <w:tcW w:w="1843" w:type="dxa"/>
          </w:tcPr>
          <w:p w:rsidR="00C87337" w:rsidRPr="00D52636" w:rsidRDefault="00C87337" w:rsidP="00C87337">
            <w:pPr>
              <w:jc w:val="center"/>
            </w:pPr>
            <w:r w:rsidRPr="00D52636">
              <w:t>2201577.98</w:t>
            </w:r>
          </w:p>
        </w:tc>
      </w:tr>
      <w:tr w:rsidR="00C87337" w:rsidRPr="00D52636" w:rsidTr="00E17294">
        <w:tc>
          <w:tcPr>
            <w:tcW w:w="846" w:type="dxa"/>
          </w:tcPr>
          <w:p w:rsidR="00C87337" w:rsidRPr="00D52636" w:rsidRDefault="00C87337" w:rsidP="00C87337">
            <w:pPr>
              <w:jc w:val="center"/>
            </w:pPr>
            <w:r w:rsidRPr="00D52636">
              <w:t>175</w:t>
            </w:r>
          </w:p>
        </w:tc>
        <w:tc>
          <w:tcPr>
            <w:tcW w:w="1984" w:type="dxa"/>
          </w:tcPr>
          <w:p w:rsidR="00C87337" w:rsidRPr="00D52636" w:rsidRDefault="00C87337" w:rsidP="00C87337">
            <w:pPr>
              <w:jc w:val="center"/>
            </w:pPr>
            <w:r w:rsidRPr="00D52636">
              <w:t>532768.90</w:t>
            </w:r>
          </w:p>
        </w:tc>
        <w:tc>
          <w:tcPr>
            <w:tcW w:w="1843" w:type="dxa"/>
          </w:tcPr>
          <w:p w:rsidR="00C87337" w:rsidRPr="00D52636" w:rsidRDefault="00C87337" w:rsidP="00C87337">
            <w:pPr>
              <w:jc w:val="center"/>
            </w:pPr>
            <w:r w:rsidRPr="00D52636">
              <w:t>2201457.94</w:t>
            </w:r>
          </w:p>
        </w:tc>
      </w:tr>
      <w:tr w:rsidR="00C87337" w:rsidRPr="00D52636" w:rsidTr="00E17294">
        <w:tc>
          <w:tcPr>
            <w:tcW w:w="846" w:type="dxa"/>
          </w:tcPr>
          <w:p w:rsidR="00C87337" w:rsidRPr="00D52636" w:rsidRDefault="00C87337" w:rsidP="00C87337">
            <w:pPr>
              <w:jc w:val="center"/>
            </w:pPr>
            <w:r w:rsidRPr="00D52636">
              <w:t>176</w:t>
            </w:r>
          </w:p>
        </w:tc>
        <w:tc>
          <w:tcPr>
            <w:tcW w:w="1984" w:type="dxa"/>
          </w:tcPr>
          <w:p w:rsidR="00C87337" w:rsidRPr="00D52636" w:rsidRDefault="00C87337" w:rsidP="00C87337">
            <w:pPr>
              <w:jc w:val="center"/>
            </w:pPr>
            <w:r w:rsidRPr="00D52636">
              <w:t>532745.39</w:t>
            </w:r>
          </w:p>
        </w:tc>
        <w:tc>
          <w:tcPr>
            <w:tcW w:w="1843" w:type="dxa"/>
          </w:tcPr>
          <w:p w:rsidR="00C87337" w:rsidRPr="00D52636" w:rsidRDefault="00C87337" w:rsidP="00C87337">
            <w:pPr>
              <w:jc w:val="center"/>
            </w:pPr>
            <w:r w:rsidRPr="00D52636">
              <w:t>2201351.98</w:t>
            </w:r>
          </w:p>
        </w:tc>
      </w:tr>
      <w:tr w:rsidR="00C87337" w:rsidRPr="00D52636" w:rsidTr="00E17294">
        <w:tc>
          <w:tcPr>
            <w:tcW w:w="846" w:type="dxa"/>
          </w:tcPr>
          <w:p w:rsidR="00C87337" w:rsidRPr="00D52636" w:rsidRDefault="00C87337" w:rsidP="00C87337">
            <w:pPr>
              <w:jc w:val="center"/>
            </w:pPr>
            <w:r w:rsidRPr="00D52636">
              <w:t>177</w:t>
            </w:r>
          </w:p>
        </w:tc>
        <w:tc>
          <w:tcPr>
            <w:tcW w:w="1984" w:type="dxa"/>
          </w:tcPr>
          <w:p w:rsidR="00C87337" w:rsidRPr="00D52636" w:rsidRDefault="00C87337" w:rsidP="00C87337">
            <w:pPr>
              <w:jc w:val="center"/>
            </w:pPr>
            <w:r w:rsidRPr="00D52636">
              <w:t>532766.25</w:t>
            </w:r>
          </w:p>
        </w:tc>
        <w:tc>
          <w:tcPr>
            <w:tcW w:w="1843" w:type="dxa"/>
          </w:tcPr>
          <w:p w:rsidR="00C87337" w:rsidRPr="00D52636" w:rsidRDefault="00C87337" w:rsidP="00C87337">
            <w:pPr>
              <w:jc w:val="center"/>
            </w:pPr>
            <w:r w:rsidRPr="00D52636">
              <w:t>2201216.54</w:t>
            </w:r>
          </w:p>
        </w:tc>
      </w:tr>
      <w:tr w:rsidR="00C87337" w:rsidRPr="00D52636" w:rsidTr="00E17294">
        <w:tc>
          <w:tcPr>
            <w:tcW w:w="846" w:type="dxa"/>
          </w:tcPr>
          <w:p w:rsidR="00C87337" w:rsidRPr="00D52636" w:rsidRDefault="00C87337" w:rsidP="00C87337">
            <w:pPr>
              <w:jc w:val="center"/>
            </w:pPr>
            <w:r w:rsidRPr="00D52636">
              <w:t>178</w:t>
            </w:r>
          </w:p>
        </w:tc>
        <w:tc>
          <w:tcPr>
            <w:tcW w:w="1984" w:type="dxa"/>
          </w:tcPr>
          <w:p w:rsidR="00C87337" w:rsidRPr="00D52636" w:rsidRDefault="00C87337" w:rsidP="00C87337">
            <w:pPr>
              <w:jc w:val="center"/>
            </w:pPr>
            <w:r w:rsidRPr="00D52636">
              <w:t>532725.27</w:t>
            </w:r>
          </w:p>
        </w:tc>
        <w:tc>
          <w:tcPr>
            <w:tcW w:w="1843" w:type="dxa"/>
          </w:tcPr>
          <w:p w:rsidR="00C87337" w:rsidRPr="00D52636" w:rsidRDefault="00C87337" w:rsidP="00C87337">
            <w:pPr>
              <w:jc w:val="center"/>
            </w:pPr>
            <w:r w:rsidRPr="00D52636">
              <w:t>2201174.72</w:t>
            </w:r>
          </w:p>
        </w:tc>
      </w:tr>
      <w:tr w:rsidR="00C87337" w:rsidRPr="00D52636" w:rsidTr="00E17294">
        <w:tc>
          <w:tcPr>
            <w:tcW w:w="846" w:type="dxa"/>
          </w:tcPr>
          <w:p w:rsidR="00C87337" w:rsidRPr="00D52636" w:rsidRDefault="00C87337" w:rsidP="00C87337">
            <w:pPr>
              <w:jc w:val="center"/>
            </w:pPr>
            <w:r w:rsidRPr="00D52636">
              <w:t>179</w:t>
            </w:r>
          </w:p>
        </w:tc>
        <w:tc>
          <w:tcPr>
            <w:tcW w:w="1984" w:type="dxa"/>
          </w:tcPr>
          <w:p w:rsidR="00C87337" w:rsidRPr="00D52636" w:rsidRDefault="00C87337" w:rsidP="00C87337">
            <w:pPr>
              <w:jc w:val="center"/>
            </w:pPr>
            <w:r w:rsidRPr="00D52636">
              <w:t>532678.80</w:t>
            </w:r>
          </w:p>
        </w:tc>
        <w:tc>
          <w:tcPr>
            <w:tcW w:w="1843" w:type="dxa"/>
          </w:tcPr>
          <w:p w:rsidR="00C87337" w:rsidRPr="00D52636" w:rsidRDefault="00C87337" w:rsidP="00C87337">
            <w:pPr>
              <w:jc w:val="center"/>
            </w:pPr>
            <w:r w:rsidRPr="00D52636">
              <w:t>2201161.62</w:t>
            </w:r>
          </w:p>
        </w:tc>
      </w:tr>
      <w:tr w:rsidR="00C87337" w:rsidRPr="00D52636" w:rsidTr="00E17294">
        <w:tc>
          <w:tcPr>
            <w:tcW w:w="846" w:type="dxa"/>
          </w:tcPr>
          <w:p w:rsidR="00C87337" w:rsidRPr="00D52636" w:rsidRDefault="00C87337" w:rsidP="00C87337">
            <w:pPr>
              <w:jc w:val="center"/>
            </w:pPr>
            <w:r w:rsidRPr="00D52636">
              <w:t>180</w:t>
            </w:r>
          </w:p>
        </w:tc>
        <w:tc>
          <w:tcPr>
            <w:tcW w:w="1984" w:type="dxa"/>
          </w:tcPr>
          <w:p w:rsidR="00C87337" w:rsidRPr="00D52636" w:rsidRDefault="00C87337" w:rsidP="00C87337">
            <w:pPr>
              <w:jc w:val="center"/>
            </w:pPr>
            <w:r w:rsidRPr="00D52636">
              <w:t>532602.55</w:t>
            </w:r>
          </w:p>
        </w:tc>
        <w:tc>
          <w:tcPr>
            <w:tcW w:w="1843" w:type="dxa"/>
          </w:tcPr>
          <w:p w:rsidR="00C87337" w:rsidRPr="00D52636" w:rsidRDefault="00C87337" w:rsidP="00C87337">
            <w:pPr>
              <w:jc w:val="center"/>
            </w:pPr>
            <w:r w:rsidRPr="00D52636">
              <w:t>2201162.81</w:t>
            </w:r>
          </w:p>
        </w:tc>
      </w:tr>
      <w:tr w:rsidR="00C87337" w:rsidRPr="00D52636" w:rsidTr="00E17294">
        <w:tc>
          <w:tcPr>
            <w:tcW w:w="846" w:type="dxa"/>
          </w:tcPr>
          <w:p w:rsidR="00C87337" w:rsidRPr="00D52636" w:rsidRDefault="00C87337" w:rsidP="00C87337">
            <w:pPr>
              <w:jc w:val="center"/>
            </w:pPr>
            <w:r w:rsidRPr="00D52636">
              <w:t>181</w:t>
            </w:r>
          </w:p>
        </w:tc>
        <w:tc>
          <w:tcPr>
            <w:tcW w:w="1984" w:type="dxa"/>
          </w:tcPr>
          <w:p w:rsidR="00C87337" w:rsidRPr="00D52636" w:rsidRDefault="00C87337" w:rsidP="00C87337">
            <w:pPr>
              <w:jc w:val="center"/>
            </w:pPr>
            <w:r w:rsidRPr="00D52636">
              <w:t>532525.09</w:t>
            </w:r>
          </w:p>
        </w:tc>
        <w:tc>
          <w:tcPr>
            <w:tcW w:w="1843" w:type="dxa"/>
          </w:tcPr>
          <w:p w:rsidR="00C87337" w:rsidRPr="00D52636" w:rsidRDefault="00C87337" w:rsidP="00C87337">
            <w:pPr>
              <w:jc w:val="center"/>
            </w:pPr>
            <w:r w:rsidRPr="00D52636">
              <w:t>2201200.94</w:t>
            </w:r>
          </w:p>
        </w:tc>
      </w:tr>
      <w:tr w:rsidR="00C87337" w:rsidRPr="00D52636" w:rsidTr="00E17294">
        <w:tc>
          <w:tcPr>
            <w:tcW w:w="846" w:type="dxa"/>
          </w:tcPr>
          <w:p w:rsidR="00C87337" w:rsidRPr="00D52636" w:rsidRDefault="00C87337" w:rsidP="00C87337">
            <w:pPr>
              <w:jc w:val="center"/>
            </w:pPr>
            <w:r w:rsidRPr="00D52636">
              <w:t>182</w:t>
            </w:r>
          </w:p>
        </w:tc>
        <w:tc>
          <w:tcPr>
            <w:tcW w:w="1984" w:type="dxa"/>
          </w:tcPr>
          <w:p w:rsidR="00C87337" w:rsidRPr="00D52636" w:rsidRDefault="00C87337" w:rsidP="00C87337">
            <w:pPr>
              <w:jc w:val="center"/>
            </w:pPr>
            <w:r w:rsidRPr="00D52636">
              <w:t>532472.67</w:t>
            </w:r>
          </w:p>
        </w:tc>
        <w:tc>
          <w:tcPr>
            <w:tcW w:w="1843" w:type="dxa"/>
          </w:tcPr>
          <w:p w:rsidR="00C87337" w:rsidRPr="00D52636" w:rsidRDefault="00C87337" w:rsidP="00C87337">
            <w:pPr>
              <w:jc w:val="center"/>
            </w:pPr>
            <w:r w:rsidRPr="00D52636">
              <w:t>2201230.72</w:t>
            </w:r>
          </w:p>
        </w:tc>
      </w:tr>
      <w:tr w:rsidR="00C87337" w:rsidRPr="00D52636" w:rsidTr="00E17294">
        <w:tc>
          <w:tcPr>
            <w:tcW w:w="846" w:type="dxa"/>
          </w:tcPr>
          <w:p w:rsidR="00C87337" w:rsidRPr="00D52636" w:rsidRDefault="00C87337" w:rsidP="00C87337">
            <w:pPr>
              <w:jc w:val="center"/>
            </w:pPr>
            <w:r w:rsidRPr="00D52636">
              <w:t>183</w:t>
            </w:r>
          </w:p>
        </w:tc>
        <w:tc>
          <w:tcPr>
            <w:tcW w:w="1984" w:type="dxa"/>
          </w:tcPr>
          <w:p w:rsidR="00C87337" w:rsidRPr="00D52636" w:rsidRDefault="00C87337" w:rsidP="00C87337">
            <w:pPr>
              <w:jc w:val="center"/>
            </w:pPr>
            <w:r w:rsidRPr="00D52636">
              <w:t>532434.53</w:t>
            </w:r>
          </w:p>
        </w:tc>
        <w:tc>
          <w:tcPr>
            <w:tcW w:w="1843" w:type="dxa"/>
          </w:tcPr>
          <w:p w:rsidR="00C87337" w:rsidRPr="00D52636" w:rsidRDefault="00C87337" w:rsidP="00C87337">
            <w:pPr>
              <w:jc w:val="center"/>
            </w:pPr>
            <w:r w:rsidRPr="00D52636">
              <w:t>2201399.92</w:t>
            </w:r>
          </w:p>
        </w:tc>
      </w:tr>
      <w:tr w:rsidR="00C87337" w:rsidRPr="00D52636" w:rsidTr="00E17294">
        <w:tc>
          <w:tcPr>
            <w:tcW w:w="846" w:type="dxa"/>
          </w:tcPr>
          <w:p w:rsidR="00C87337" w:rsidRPr="00D52636" w:rsidRDefault="00C87337" w:rsidP="00C87337">
            <w:pPr>
              <w:jc w:val="center"/>
            </w:pPr>
            <w:r w:rsidRPr="00D52636">
              <w:t>184</w:t>
            </w:r>
          </w:p>
        </w:tc>
        <w:tc>
          <w:tcPr>
            <w:tcW w:w="1984" w:type="dxa"/>
          </w:tcPr>
          <w:p w:rsidR="00C87337" w:rsidRPr="00D52636" w:rsidRDefault="00C87337" w:rsidP="00C87337">
            <w:pPr>
              <w:jc w:val="center"/>
            </w:pPr>
            <w:r w:rsidRPr="00D52636">
              <w:t>531372.25</w:t>
            </w:r>
          </w:p>
        </w:tc>
        <w:tc>
          <w:tcPr>
            <w:tcW w:w="1843" w:type="dxa"/>
          </w:tcPr>
          <w:p w:rsidR="00C87337" w:rsidRPr="00D52636" w:rsidRDefault="00C87337" w:rsidP="00C87337">
            <w:pPr>
              <w:jc w:val="center"/>
            </w:pPr>
            <w:r w:rsidRPr="00D52636">
              <w:t>2200640.14</w:t>
            </w:r>
          </w:p>
        </w:tc>
      </w:tr>
      <w:tr w:rsidR="00C87337" w:rsidRPr="00D52636" w:rsidTr="00E17294">
        <w:tc>
          <w:tcPr>
            <w:tcW w:w="846" w:type="dxa"/>
          </w:tcPr>
          <w:p w:rsidR="00C87337" w:rsidRPr="00D52636" w:rsidRDefault="00C87337" w:rsidP="00C87337">
            <w:pPr>
              <w:jc w:val="center"/>
            </w:pPr>
            <w:r w:rsidRPr="00D52636">
              <w:t>185</w:t>
            </w:r>
          </w:p>
        </w:tc>
        <w:tc>
          <w:tcPr>
            <w:tcW w:w="1984" w:type="dxa"/>
          </w:tcPr>
          <w:p w:rsidR="00C87337" w:rsidRPr="00D52636" w:rsidRDefault="00C87337" w:rsidP="00C87337">
            <w:pPr>
              <w:jc w:val="center"/>
            </w:pPr>
            <w:r w:rsidRPr="00D52636">
              <w:t>531324.34</w:t>
            </w:r>
          </w:p>
        </w:tc>
        <w:tc>
          <w:tcPr>
            <w:tcW w:w="1843" w:type="dxa"/>
          </w:tcPr>
          <w:p w:rsidR="00C87337" w:rsidRPr="00D52636" w:rsidRDefault="00C87337" w:rsidP="00C87337">
            <w:pPr>
              <w:jc w:val="center"/>
            </w:pPr>
            <w:r w:rsidRPr="00D52636">
              <w:t>2200721.53</w:t>
            </w:r>
          </w:p>
        </w:tc>
      </w:tr>
      <w:tr w:rsidR="00C87337" w:rsidRPr="00D52636" w:rsidTr="00E17294">
        <w:tc>
          <w:tcPr>
            <w:tcW w:w="846" w:type="dxa"/>
          </w:tcPr>
          <w:p w:rsidR="00C87337" w:rsidRPr="00D52636" w:rsidRDefault="00C87337" w:rsidP="00C87337">
            <w:pPr>
              <w:jc w:val="center"/>
            </w:pPr>
            <w:r w:rsidRPr="00D52636">
              <w:t>186</w:t>
            </w:r>
          </w:p>
        </w:tc>
        <w:tc>
          <w:tcPr>
            <w:tcW w:w="1984" w:type="dxa"/>
          </w:tcPr>
          <w:p w:rsidR="00C87337" w:rsidRPr="00D52636" w:rsidRDefault="00C87337" w:rsidP="00C87337">
            <w:pPr>
              <w:jc w:val="center"/>
            </w:pPr>
            <w:r w:rsidRPr="00D52636">
              <w:t>531271.27</w:t>
            </w:r>
          </w:p>
        </w:tc>
        <w:tc>
          <w:tcPr>
            <w:tcW w:w="1843" w:type="dxa"/>
          </w:tcPr>
          <w:p w:rsidR="00C87337" w:rsidRPr="00D52636" w:rsidRDefault="00C87337" w:rsidP="00C87337">
            <w:pPr>
              <w:jc w:val="center"/>
            </w:pPr>
            <w:r w:rsidRPr="00D52636">
              <w:t>2200821.83</w:t>
            </w:r>
          </w:p>
        </w:tc>
      </w:tr>
      <w:tr w:rsidR="00C87337" w:rsidRPr="00D52636" w:rsidTr="00E17294">
        <w:tc>
          <w:tcPr>
            <w:tcW w:w="846" w:type="dxa"/>
          </w:tcPr>
          <w:p w:rsidR="00C87337" w:rsidRPr="00D52636" w:rsidRDefault="00C87337" w:rsidP="00C87337">
            <w:pPr>
              <w:jc w:val="center"/>
            </w:pPr>
            <w:r w:rsidRPr="00D52636">
              <w:t>187</w:t>
            </w:r>
          </w:p>
        </w:tc>
        <w:tc>
          <w:tcPr>
            <w:tcW w:w="1984" w:type="dxa"/>
          </w:tcPr>
          <w:p w:rsidR="00C87337" w:rsidRPr="00D52636" w:rsidRDefault="00C87337" w:rsidP="00C87337">
            <w:pPr>
              <w:jc w:val="center"/>
            </w:pPr>
            <w:r w:rsidRPr="00D52636">
              <w:t>531138.93</w:t>
            </w:r>
          </w:p>
        </w:tc>
        <w:tc>
          <w:tcPr>
            <w:tcW w:w="1843" w:type="dxa"/>
          </w:tcPr>
          <w:p w:rsidR="00C87337" w:rsidRPr="00D52636" w:rsidRDefault="00C87337" w:rsidP="00C87337">
            <w:pPr>
              <w:jc w:val="center"/>
            </w:pPr>
            <w:r w:rsidRPr="00D52636">
              <w:t>2200963.46</w:t>
            </w:r>
          </w:p>
        </w:tc>
      </w:tr>
      <w:tr w:rsidR="00C87337" w:rsidRPr="00D52636" w:rsidTr="00E17294">
        <w:tc>
          <w:tcPr>
            <w:tcW w:w="846" w:type="dxa"/>
          </w:tcPr>
          <w:p w:rsidR="00C87337" w:rsidRPr="00D52636" w:rsidRDefault="00C87337" w:rsidP="00C87337">
            <w:pPr>
              <w:jc w:val="center"/>
            </w:pPr>
            <w:r w:rsidRPr="00D52636">
              <w:t>188</w:t>
            </w:r>
          </w:p>
        </w:tc>
        <w:tc>
          <w:tcPr>
            <w:tcW w:w="1984" w:type="dxa"/>
          </w:tcPr>
          <w:p w:rsidR="00C87337" w:rsidRPr="00D52636" w:rsidRDefault="00C87337" w:rsidP="00C87337">
            <w:pPr>
              <w:jc w:val="center"/>
            </w:pPr>
            <w:r w:rsidRPr="00D52636">
              <w:t>531138.57</w:t>
            </w:r>
          </w:p>
        </w:tc>
        <w:tc>
          <w:tcPr>
            <w:tcW w:w="1843" w:type="dxa"/>
          </w:tcPr>
          <w:p w:rsidR="00C87337" w:rsidRPr="00D52636" w:rsidRDefault="00C87337" w:rsidP="00C87337">
            <w:pPr>
              <w:jc w:val="center"/>
            </w:pPr>
            <w:r w:rsidRPr="00D52636">
              <w:t>2200970.99</w:t>
            </w:r>
          </w:p>
        </w:tc>
      </w:tr>
      <w:tr w:rsidR="00C87337" w:rsidRPr="00D52636" w:rsidTr="00E17294">
        <w:tc>
          <w:tcPr>
            <w:tcW w:w="846" w:type="dxa"/>
          </w:tcPr>
          <w:p w:rsidR="00C87337" w:rsidRPr="00D52636" w:rsidRDefault="00C87337" w:rsidP="00C87337">
            <w:pPr>
              <w:jc w:val="center"/>
            </w:pPr>
            <w:r w:rsidRPr="00D52636">
              <w:t>189</w:t>
            </w:r>
          </w:p>
        </w:tc>
        <w:tc>
          <w:tcPr>
            <w:tcW w:w="1984" w:type="dxa"/>
          </w:tcPr>
          <w:p w:rsidR="00C87337" w:rsidRPr="00D52636" w:rsidRDefault="00C87337" w:rsidP="00C87337">
            <w:pPr>
              <w:jc w:val="center"/>
            </w:pPr>
            <w:r w:rsidRPr="00D52636">
              <w:t>531119.29</w:t>
            </w:r>
          </w:p>
        </w:tc>
        <w:tc>
          <w:tcPr>
            <w:tcW w:w="1843" w:type="dxa"/>
          </w:tcPr>
          <w:p w:rsidR="00C87337" w:rsidRPr="00D52636" w:rsidRDefault="00C87337" w:rsidP="00C87337">
            <w:pPr>
              <w:jc w:val="center"/>
            </w:pPr>
            <w:r w:rsidRPr="00D52636">
              <w:t>2201037.46</w:t>
            </w:r>
          </w:p>
        </w:tc>
      </w:tr>
      <w:tr w:rsidR="00C87337" w:rsidRPr="00D52636" w:rsidTr="00E17294">
        <w:tc>
          <w:tcPr>
            <w:tcW w:w="846" w:type="dxa"/>
          </w:tcPr>
          <w:p w:rsidR="00C87337" w:rsidRPr="00D52636" w:rsidRDefault="00C87337" w:rsidP="00C87337">
            <w:pPr>
              <w:jc w:val="center"/>
            </w:pPr>
            <w:r w:rsidRPr="00D52636">
              <w:t>190</w:t>
            </w:r>
          </w:p>
        </w:tc>
        <w:tc>
          <w:tcPr>
            <w:tcW w:w="1984" w:type="dxa"/>
          </w:tcPr>
          <w:p w:rsidR="00C87337" w:rsidRPr="00D52636" w:rsidRDefault="00C87337" w:rsidP="00C87337">
            <w:pPr>
              <w:jc w:val="center"/>
            </w:pPr>
            <w:r w:rsidRPr="00D52636">
              <w:t>531086.33</w:t>
            </w:r>
          </w:p>
        </w:tc>
        <w:tc>
          <w:tcPr>
            <w:tcW w:w="1843" w:type="dxa"/>
          </w:tcPr>
          <w:p w:rsidR="00C87337" w:rsidRPr="00D52636" w:rsidRDefault="00C87337" w:rsidP="00C87337">
            <w:pPr>
              <w:jc w:val="center"/>
            </w:pPr>
            <w:r w:rsidRPr="00D52636">
              <w:t>2201113.03</w:t>
            </w:r>
          </w:p>
        </w:tc>
      </w:tr>
      <w:tr w:rsidR="00C87337" w:rsidRPr="00D52636" w:rsidTr="00E17294">
        <w:tc>
          <w:tcPr>
            <w:tcW w:w="846" w:type="dxa"/>
          </w:tcPr>
          <w:p w:rsidR="00C87337" w:rsidRPr="00D52636" w:rsidRDefault="00C87337" w:rsidP="00C87337">
            <w:pPr>
              <w:jc w:val="center"/>
            </w:pPr>
            <w:r w:rsidRPr="00D52636">
              <w:t>191</w:t>
            </w:r>
          </w:p>
        </w:tc>
        <w:tc>
          <w:tcPr>
            <w:tcW w:w="1984" w:type="dxa"/>
          </w:tcPr>
          <w:p w:rsidR="00C87337" w:rsidRPr="00D52636" w:rsidRDefault="00C87337" w:rsidP="00C87337">
            <w:pPr>
              <w:jc w:val="center"/>
            </w:pPr>
            <w:r w:rsidRPr="00D52636">
              <w:t>531080.97</w:t>
            </w:r>
          </w:p>
        </w:tc>
        <w:tc>
          <w:tcPr>
            <w:tcW w:w="1843" w:type="dxa"/>
          </w:tcPr>
          <w:p w:rsidR="00C87337" w:rsidRPr="00D52636" w:rsidRDefault="00C87337" w:rsidP="00C87337">
            <w:pPr>
              <w:jc w:val="center"/>
            </w:pPr>
            <w:r w:rsidRPr="00D52636">
              <w:t>2201134.91</w:t>
            </w:r>
          </w:p>
        </w:tc>
      </w:tr>
      <w:tr w:rsidR="00C87337" w:rsidRPr="00D52636" w:rsidTr="00E17294">
        <w:tc>
          <w:tcPr>
            <w:tcW w:w="846" w:type="dxa"/>
          </w:tcPr>
          <w:p w:rsidR="00C87337" w:rsidRPr="00D52636" w:rsidRDefault="00C87337" w:rsidP="00C87337">
            <w:pPr>
              <w:jc w:val="center"/>
            </w:pPr>
            <w:r w:rsidRPr="00D52636">
              <w:t>192</w:t>
            </w:r>
          </w:p>
        </w:tc>
        <w:tc>
          <w:tcPr>
            <w:tcW w:w="1984" w:type="dxa"/>
          </w:tcPr>
          <w:p w:rsidR="00C87337" w:rsidRPr="00D52636" w:rsidRDefault="00C87337" w:rsidP="00C87337">
            <w:pPr>
              <w:jc w:val="center"/>
            </w:pPr>
            <w:r w:rsidRPr="00D52636">
              <w:t>531082.10</w:t>
            </w:r>
          </w:p>
        </w:tc>
        <w:tc>
          <w:tcPr>
            <w:tcW w:w="1843" w:type="dxa"/>
          </w:tcPr>
          <w:p w:rsidR="00C87337" w:rsidRPr="00D52636" w:rsidRDefault="00C87337" w:rsidP="00C87337">
            <w:pPr>
              <w:jc w:val="center"/>
            </w:pPr>
            <w:r w:rsidRPr="00D52636">
              <w:t>2201161.71</w:t>
            </w:r>
          </w:p>
        </w:tc>
      </w:tr>
      <w:tr w:rsidR="00C87337" w:rsidRPr="00D52636" w:rsidTr="00E17294">
        <w:tc>
          <w:tcPr>
            <w:tcW w:w="846" w:type="dxa"/>
          </w:tcPr>
          <w:p w:rsidR="00C87337" w:rsidRPr="00D52636" w:rsidRDefault="00C87337" w:rsidP="00C87337">
            <w:pPr>
              <w:jc w:val="center"/>
            </w:pPr>
            <w:r w:rsidRPr="00D52636">
              <w:t>193</w:t>
            </w:r>
          </w:p>
        </w:tc>
        <w:tc>
          <w:tcPr>
            <w:tcW w:w="1984" w:type="dxa"/>
          </w:tcPr>
          <w:p w:rsidR="00C87337" w:rsidRPr="00D52636" w:rsidRDefault="00C87337" w:rsidP="00C87337">
            <w:pPr>
              <w:jc w:val="center"/>
            </w:pPr>
            <w:r w:rsidRPr="00D52636">
              <w:t>531035.18</w:t>
            </w:r>
          </w:p>
        </w:tc>
        <w:tc>
          <w:tcPr>
            <w:tcW w:w="1843" w:type="dxa"/>
          </w:tcPr>
          <w:p w:rsidR="00C87337" w:rsidRPr="00D52636" w:rsidRDefault="00C87337" w:rsidP="00C87337">
            <w:pPr>
              <w:jc w:val="center"/>
            </w:pPr>
            <w:r w:rsidRPr="00D52636">
              <w:t>2201282.34</w:t>
            </w:r>
          </w:p>
        </w:tc>
      </w:tr>
      <w:tr w:rsidR="00C87337" w:rsidRPr="00D52636" w:rsidTr="00E17294">
        <w:tc>
          <w:tcPr>
            <w:tcW w:w="846" w:type="dxa"/>
          </w:tcPr>
          <w:p w:rsidR="00C87337" w:rsidRPr="00D52636" w:rsidRDefault="00C87337" w:rsidP="00C87337">
            <w:pPr>
              <w:jc w:val="center"/>
            </w:pPr>
            <w:r w:rsidRPr="00D52636">
              <w:t>194</w:t>
            </w:r>
          </w:p>
        </w:tc>
        <w:tc>
          <w:tcPr>
            <w:tcW w:w="1984" w:type="dxa"/>
          </w:tcPr>
          <w:p w:rsidR="00C87337" w:rsidRPr="00D52636" w:rsidRDefault="00C87337" w:rsidP="00C87337">
            <w:pPr>
              <w:jc w:val="center"/>
            </w:pPr>
            <w:r w:rsidRPr="00D52636">
              <w:t>531031.11</w:t>
            </w:r>
          </w:p>
        </w:tc>
        <w:tc>
          <w:tcPr>
            <w:tcW w:w="1843" w:type="dxa"/>
          </w:tcPr>
          <w:p w:rsidR="00C87337" w:rsidRPr="00D52636" w:rsidRDefault="00C87337" w:rsidP="00C87337">
            <w:pPr>
              <w:jc w:val="center"/>
            </w:pPr>
            <w:r w:rsidRPr="00D52636">
              <w:t>2201397.09</w:t>
            </w:r>
          </w:p>
        </w:tc>
      </w:tr>
      <w:tr w:rsidR="00C87337" w:rsidRPr="00D52636" w:rsidTr="00E17294">
        <w:tc>
          <w:tcPr>
            <w:tcW w:w="846" w:type="dxa"/>
          </w:tcPr>
          <w:p w:rsidR="00C87337" w:rsidRPr="00D52636" w:rsidRDefault="00C87337" w:rsidP="00C87337">
            <w:pPr>
              <w:jc w:val="center"/>
            </w:pPr>
            <w:r w:rsidRPr="00D52636">
              <w:t>195</w:t>
            </w:r>
          </w:p>
        </w:tc>
        <w:tc>
          <w:tcPr>
            <w:tcW w:w="1984" w:type="dxa"/>
          </w:tcPr>
          <w:p w:rsidR="00C87337" w:rsidRPr="00D52636" w:rsidRDefault="00C87337" w:rsidP="00C87337">
            <w:pPr>
              <w:jc w:val="center"/>
            </w:pPr>
            <w:r w:rsidRPr="00D52636">
              <w:t>530889.25</w:t>
            </w:r>
          </w:p>
        </w:tc>
        <w:tc>
          <w:tcPr>
            <w:tcW w:w="1843" w:type="dxa"/>
          </w:tcPr>
          <w:p w:rsidR="00C87337" w:rsidRPr="00D52636" w:rsidRDefault="00C87337" w:rsidP="00C87337">
            <w:pPr>
              <w:jc w:val="center"/>
            </w:pPr>
            <w:r w:rsidRPr="00D52636">
              <w:t>2201704.77</w:t>
            </w:r>
          </w:p>
        </w:tc>
      </w:tr>
      <w:tr w:rsidR="00C87337" w:rsidRPr="00D52636" w:rsidTr="00E17294">
        <w:tc>
          <w:tcPr>
            <w:tcW w:w="846" w:type="dxa"/>
          </w:tcPr>
          <w:p w:rsidR="00C87337" w:rsidRPr="00D52636" w:rsidRDefault="00C87337" w:rsidP="00C87337">
            <w:pPr>
              <w:jc w:val="center"/>
            </w:pPr>
            <w:r w:rsidRPr="00D52636">
              <w:t>196</w:t>
            </w:r>
          </w:p>
        </w:tc>
        <w:tc>
          <w:tcPr>
            <w:tcW w:w="1984" w:type="dxa"/>
          </w:tcPr>
          <w:p w:rsidR="00C87337" w:rsidRPr="00D52636" w:rsidRDefault="00C87337" w:rsidP="00C87337">
            <w:pPr>
              <w:jc w:val="center"/>
            </w:pPr>
            <w:r w:rsidRPr="00D52636">
              <w:t>530772.05</w:t>
            </w:r>
          </w:p>
        </w:tc>
        <w:tc>
          <w:tcPr>
            <w:tcW w:w="1843" w:type="dxa"/>
          </w:tcPr>
          <w:p w:rsidR="00C87337" w:rsidRPr="00D52636" w:rsidRDefault="00C87337" w:rsidP="00C87337">
            <w:pPr>
              <w:jc w:val="center"/>
            </w:pPr>
            <w:r w:rsidRPr="00D52636">
              <w:t>2201894.54</w:t>
            </w:r>
          </w:p>
        </w:tc>
      </w:tr>
      <w:tr w:rsidR="00C87337" w:rsidRPr="00D52636" w:rsidTr="00E17294">
        <w:tc>
          <w:tcPr>
            <w:tcW w:w="846" w:type="dxa"/>
          </w:tcPr>
          <w:p w:rsidR="00C87337" w:rsidRPr="00D52636" w:rsidRDefault="00C87337" w:rsidP="00C87337">
            <w:pPr>
              <w:jc w:val="center"/>
            </w:pPr>
            <w:r w:rsidRPr="00D52636">
              <w:t>197</w:t>
            </w:r>
          </w:p>
        </w:tc>
        <w:tc>
          <w:tcPr>
            <w:tcW w:w="1984" w:type="dxa"/>
          </w:tcPr>
          <w:p w:rsidR="00C87337" w:rsidRPr="00D52636" w:rsidRDefault="00C87337" w:rsidP="00C87337">
            <w:pPr>
              <w:jc w:val="center"/>
            </w:pPr>
            <w:r w:rsidRPr="00D52636">
              <w:t>530715.02</w:t>
            </w:r>
          </w:p>
        </w:tc>
        <w:tc>
          <w:tcPr>
            <w:tcW w:w="1843" w:type="dxa"/>
          </w:tcPr>
          <w:p w:rsidR="00C87337" w:rsidRPr="00D52636" w:rsidRDefault="00C87337" w:rsidP="00C87337">
            <w:pPr>
              <w:jc w:val="center"/>
            </w:pPr>
            <w:r w:rsidRPr="00D52636">
              <w:t>2202044.26</w:t>
            </w:r>
          </w:p>
        </w:tc>
      </w:tr>
      <w:tr w:rsidR="00C87337" w:rsidRPr="00D52636" w:rsidTr="00E17294">
        <w:tc>
          <w:tcPr>
            <w:tcW w:w="846" w:type="dxa"/>
          </w:tcPr>
          <w:p w:rsidR="00C87337" w:rsidRPr="00D52636" w:rsidRDefault="00C87337" w:rsidP="00C87337">
            <w:pPr>
              <w:jc w:val="center"/>
            </w:pPr>
            <w:r w:rsidRPr="00D52636">
              <w:t>198</w:t>
            </w:r>
          </w:p>
        </w:tc>
        <w:tc>
          <w:tcPr>
            <w:tcW w:w="1984" w:type="dxa"/>
          </w:tcPr>
          <w:p w:rsidR="00C87337" w:rsidRPr="00D52636" w:rsidRDefault="00C87337" w:rsidP="00C87337">
            <w:pPr>
              <w:jc w:val="center"/>
            </w:pPr>
            <w:r w:rsidRPr="00D52636">
              <w:t>530688.15</w:t>
            </w:r>
          </w:p>
        </w:tc>
        <w:tc>
          <w:tcPr>
            <w:tcW w:w="1843" w:type="dxa"/>
          </w:tcPr>
          <w:p w:rsidR="00C87337" w:rsidRPr="00D52636" w:rsidRDefault="00C87337" w:rsidP="00C87337">
            <w:pPr>
              <w:jc w:val="center"/>
            </w:pPr>
            <w:r w:rsidRPr="00D52636">
              <w:t>2202133.58</w:t>
            </w:r>
          </w:p>
        </w:tc>
      </w:tr>
      <w:tr w:rsidR="00C87337" w:rsidRPr="00D52636" w:rsidTr="00E17294">
        <w:tc>
          <w:tcPr>
            <w:tcW w:w="846" w:type="dxa"/>
          </w:tcPr>
          <w:p w:rsidR="00C87337" w:rsidRPr="00D52636" w:rsidRDefault="00C87337" w:rsidP="00C87337">
            <w:pPr>
              <w:jc w:val="center"/>
            </w:pPr>
            <w:r w:rsidRPr="00D52636">
              <w:t>199</w:t>
            </w:r>
          </w:p>
        </w:tc>
        <w:tc>
          <w:tcPr>
            <w:tcW w:w="1984" w:type="dxa"/>
          </w:tcPr>
          <w:p w:rsidR="00C87337" w:rsidRPr="00D52636" w:rsidRDefault="00C87337" w:rsidP="00C87337">
            <w:pPr>
              <w:jc w:val="center"/>
            </w:pPr>
            <w:r w:rsidRPr="00D52636">
              <w:t>530627.43</w:t>
            </w:r>
          </w:p>
        </w:tc>
        <w:tc>
          <w:tcPr>
            <w:tcW w:w="1843" w:type="dxa"/>
          </w:tcPr>
          <w:p w:rsidR="00C87337" w:rsidRPr="00D52636" w:rsidRDefault="00C87337" w:rsidP="00C87337">
            <w:pPr>
              <w:jc w:val="center"/>
            </w:pPr>
            <w:r w:rsidRPr="00D52636">
              <w:t>2202114.41</w:t>
            </w:r>
          </w:p>
        </w:tc>
      </w:tr>
      <w:tr w:rsidR="00C87337" w:rsidRPr="00D52636" w:rsidTr="00E17294">
        <w:tc>
          <w:tcPr>
            <w:tcW w:w="846" w:type="dxa"/>
          </w:tcPr>
          <w:p w:rsidR="00C87337" w:rsidRPr="00D52636" w:rsidRDefault="00C87337" w:rsidP="00C87337">
            <w:pPr>
              <w:jc w:val="center"/>
            </w:pPr>
            <w:r w:rsidRPr="00D52636">
              <w:lastRenderedPageBreak/>
              <w:t>200</w:t>
            </w:r>
          </w:p>
        </w:tc>
        <w:tc>
          <w:tcPr>
            <w:tcW w:w="1984" w:type="dxa"/>
          </w:tcPr>
          <w:p w:rsidR="00C87337" w:rsidRPr="00D52636" w:rsidRDefault="00C87337" w:rsidP="00C87337">
            <w:pPr>
              <w:jc w:val="center"/>
            </w:pPr>
            <w:r w:rsidRPr="00D52636">
              <w:t>530518.43</w:t>
            </w:r>
          </w:p>
        </w:tc>
        <w:tc>
          <w:tcPr>
            <w:tcW w:w="1843" w:type="dxa"/>
          </w:tcPr>
          <w:p w:rsidR="00C87337" w:rsidRPr="00D52636" w:rsidRDefault="00C87337" w:rsidP="00C87337">
            <w:pPr>
              <w:jc w:val="center"/>
            </w:pPr>
            <w:r w:rsidRPr="00D52636">
              <w:t>2202096.66</w:t>
            </w:r>
          </w:p>
        </w:tc>
      </w:tr>
      <w:tr w:rsidR="00C87337" w:rsidRPr="00686EFE" w:rsidTr="00E17294">
        <w:tc>
          <w:tcPr>
            <w:tcW w:w="846" w:type="dxa"/>
          </w:tcPr>
          <w:p w:rsidR="00C87337" w:rsidRPr="00686EFE" w:rsidRDefault="00C87337" w:rsidP="00C87337">
            <w:pPr>
              <w:jc w:val="center"/>
            </w:pPr>
            <w:r w:rsidRPr="00686EFE">
              <w:t>201</w:t>
            </w:r>
          </w:p>
        </w:tc>
        <w:tc>
          <w:tcPr>
            <w:tcW w:w="1984" w:type="dxa"/>
          </w:tcPr>
          <w:p w:rsidR="00C87337" w:rsidRPr="00686EFE" w:rsidRDefault="00C87337" w:rsidP="00C87337">
            <w:pPr>
              <w:jc w:val="center"/>
            </w:pPr>
            <w:r w:rsidRPr="00686EFE">
              <w:t>530509.08</w:t>
            </w:r>
          </w:p>
        </w:tc>
        <w:tc>
          <w:tcPr>
            <w:tcW w:w="1843" w:type="dxa"/>
          </w:tcPr>
          <w:p w:rsidR="00C87337" w:rsidRPr="00686EFE" w:rsidRDefault="00C87337" w:rsidP="00C87337">
            <w:pPr>
              <w:jc w:val="center"/>
            </w:pPr>
            <w:r w:rsidRPr="00686EFE">
              <w:t>2202087.58</w:t>
            </w:r>
          </w:p>
        </w:tc>
      </w:tr>
      <w:tr w:rsidR="00C87337" w:rsidRPr="00686EFE" w:rsidTr="00E17294">
        <w:tc>
          <w:tcPr>
            <w:tcW w:w="846" w:type="dxa"/>
          </w:tcPr>
          <w:p w:rsidR="00C87337" w:rsidRPr="00686EFE" w:rsidRDefault="00C87337" w:rsidP="00C87337">
            <w:pPr>
              <w:jc w:val="center"/>
            </w:pPr>
            <w:r w:rsidRPr="00686EFE">
              <w:t>202</w:t>
            </w:r>
          </w:p>
        </w:tc>
        <w:tc>
          <w:tcPr>
            <w:tcW w:w="1984" w:type="dxa"/>
          </w:tcPr>
          <w:p w:rsidR="00C87337" w:rsidRPr="00686EFE" w:rsidRDefault="00C87337" w:rsidP="00C87337">
            <w:pPr>
              <w:jc w:val="center"/>
            </w:pPr>
            <w:r w:rsidRPr="00686EFE">
              <w:t>530508.60</w:t>
            </w:r>
          </w:p>
        </w:tc>
        <w:tc>
          <w:tcPr>
            <w:tcW w:w="1843" w:type="dxa"/>
          </w:tcPr>
          <w:p w:rsidR="00C87337" w:rsidRPr="00686EFE" w:rsidRDefault="00C87337" w:rsidP="00C87337">
            <w:pPr>
              <w:jc w:val="center"/>
            </w:pPr>
            <w:r w:rsidRPr="00686EFE">
              <w:t>2202087.36</w:t>
            </w:r>
          </w:p>
        </w:tc>
      </w:tr>
      <w:tr w:rsidR="00C87337" w:rsidRPr="00686EFE" w:rsidTr="00E17294">
        <w:tc>
          <w:tcPr>
            <w:tcW w:w="846" w:type="dxa"/>
          </w:tcPr>
          <w:p w:rsidR="00C87337" w:rsidRPr="00686EFE" w:rsidRDefault="00C87337" w:rsidP="00C87337">
            <w:pPr>
              <w:jc w:val="center"/>
            </w:pPr>
            <w:r w:rsidRPr="00686EFE">
              <w:t>203</w:t>
            </w:r>
          </w:p>
        </w:tc>
        <w:tc>
          <w:tcPr>
            <w:tcW w:w="1984" w:type="dxa"/>
          </w:tcPr>
          <w:p w:rsidR="00C87337" w:rsidRPr="00686EFE" w:rsidRDefault="00C87337" w:rsidP="00C87337">
            <w:pPr>
              <w:jc w:val="center"/>
            </w:pPr>
            <w:r w:rsidRPr="00686EFE">
              <w:t>530502.96</w:t>
            </w:r>
          </w:p>
        </w:tc>
        <w:tc>
          <w:tcPr>
            <w:tcW w:w="1843" w:type="dxa"/>
          </w:tcPr>
          <w:p w:rsidR="00C87337" w:rsidRPr="00686EFE" w:rsidRDefault="00C87337" w:rsidP="00C87337">
            <w:pPr>
              <w:jc w:val="center"/>
            </w:pPr>
            <w:r w:rsidRPr="00686EFE">
              <w:t>2202084.81</w:t>
            </w:r>
          </w:p>
        </w:tc>
      </w:tr>
      <w:tr w:rsidR="00C87337" w:rsidRPr="00686EFE" w:rsidTr="00E17294">
        <w:tc>
          <w:tcPr>
            <w:tcW w:w="846" w:type="dxa"/>
          </w:tcPr>
          <w:p w:rsidR="00C87337" w:rsidRPr="00686EFE" w:rsidRDefault="00C87337" w:rsidP="00C87337">
            <w:pPr>
              <w:jc w:val="center"/>
            </w:pPr>
            <w:r w:rsidRPr="00686EFE">
              <w:t>204</w:t>
            </w:r>
          </w:p>
        </w:tc>
        <w:tc>
          <w:tcPr>
            <w:tcW w:w="1984" w:type="dxa"/>
          </w:tcPr>
          <w:p w:rsidR="00C87337" w:rsidRPr="00686EFE" w:rsidRDefault="00C87337" w:rsidP="00C87337">
            <w:pPr>
              <w:jc w:val="center"/>
            </w:pPr>
            <w:r w:rsidRPr="00686EFE">
              <w:t>530505.28</w:t>
            </w:r>
          </w:p>
        </w:tc>
        <w:tc>
          <w:tcPr>
            <w:tcW w:w="1843" w:type="dxa"/>
          </w:tcPr>
          <w:p w:rsidR="00C87337" w:rsidRPr="00686EFE" w:rsidRDefault="00C87337" w:rsidP="00C87337">
            <w:pPr>
              <w:jc w:val="center"/>
            </w:pPr>
            <w:r w:rsidRPr="00686EFE">
              <w:t>2202057.31</w:t>
            </w:r>
          </w:p>
        </w:tc>
      </w:tr>
      <w:tr w:rsidR="00C87337" w:rsidRPr="00686EFE" w:rsidTr="00E17294">
        <w:tc>
          <w:tcPr>
            <w:tcW w:w="846" w:type="dxa"/>
          </w:tcPr>
          <w:p w:rsidR="00C87337" w:rsidRPr="00686EFE" w:rsidRDefault="00C87337" w:rsidP="00C87337">
            <w:pPr>
              <w:jc w:val="center"/>
            </w:pPr>
            <w:r w:rsidRPr="00686EFE">
              <w:t>205</w:t>
            </w:r>
          </w:p>
        </w:tc>
        <w:tc>
          <w:tcPr>
            <w:tcW w:w="1984" w:type="dxa"/>
          </w:tcPr>
          <w:p w:rsidR="00C87337" w:rsidRPr="00686EFE" w:rsidRDefault="00C87337" w:rsidP="00C87337">
            <w:pPr>
              <w:jc w:val="center"/>
            </w:pPr>
            <w:r w:rsidRPr="00686EFE">
              <w:t>530490.73</w:t>
            </w:r>
          </w:p>
        </w:tc>
        <w:tc>
          <w:tcPr>
            <w:tcW w:w="1843" w:type="dxa"/>
          </w:tcPr>
          <w:p w:rsidR="00C87337" w:rsidRPr="00686EFE" w:rsidRDefault="00C87337" w:rsidP="00C87337">
            <w:pPr>
              <w:jc w:val="center"/>
            </w:pPr>
            <w:r w:rsidRPr="00686EFE">
              <w:t>2202052.47</w:t>
            </w:r>
          </w:p>
        </w:tc>
      </w:tr>
      <w:tr w:rsidR="00C87337" w:rsidRPr="00686EFE" w:rsidTr="00E17294">
        <w:tc>
          <w:tcPr>
            <w:tcW w:w="846" w:type="dxa"/>
          </w:tcPr>
          <w:p w:rsidR="00C87337" w:rsidRPr="00686EFE" w:rsidRDefault="00C87337" w:rsidP="00C87337">
            <w:pPr>
              <w:jc w:val="center"/>
            </w:pPr>
            <w:r w:rsidRPr="00686EFE">
              <w:t>206</w:t>
            </w:r>
          </w:p>
        </w:tc>
        <w:tc>
          <w:tcPr>
            <w:tcW w:w="1984" w:type="dxa"/>
          </w:tcPr>
          <w:p w:rsidR="00C87337" w:rsidRPr="00686EFE" w:rsidRDefault="00C87337" w:rsidP="00C87337">
            <w:pPr>
              <w:jc w:val="center"/>
            </w:pPr>
            <w:r w:rsidRPr="00686EFE">
              <w:t>530488.48</w:t>
            </w:r>
          </w:p>
        </w:tc>
        <w:tc>
          <w:tcPr>
            <w:tcW w:w="1843" w:type="dxa"/>
          </w:tcPr>
          <w:p w:rsidR="00C87337" w:rsidRPr="00686EFE" w:rsidRDefault="00C87337" w:rsidP="00C87337">
            <w:pPr>
              <w:jc w:val="center"/>
            </w:pPr>
            <w:r w:rsidRPr="00686EFE">
              <w:t>2202051.94</w:t>
            </w:r>
          </w:p>
        </w:tc>
      </w:tr>
      <w:tr w:rsidR="00C87337" w:rsidRPr="00686EFE" w:rsidTr="00E17294">
        <w:tc>
          <w:tcPr>
            <w:tcW w:w="846" w:type="dxa"/>
          </w:tcPr>
          <w:p w:rsidR="00C87337" w:rsidRPr="00686EFE" w:rsidRDefault="00C87337" w:rsidP="00C87337">
            <w:pPr>
              <w:jc w:val="center"/>
            </w:pPr>
            <w:r w:rsidRPr="00686EFE">
              <w:t>207</w:t>
            </w:r>
          </w:p>
        </w:tc>
        <w:tc>
          <w:tcPr>
            <w:tcW w:w="1984" w:type="dxa"/>
          </w:tcPr>
          <w:p w:rsidR="00C87337" w:rsidRPr="00686EFE" w:rsidRDefault="00C87337" w:rsidP="00C87337">
            <w:pPr>
              <w:jc w:val="center"/>
            </w:pPr>
            <w:r w:rsidRPr="00686EFE">
              <w:t>530426.65</w:t>
            </w:r>
          </w:p>
        </w:tc>
        <w:tc>
          <w:tcPr>
            <w:tcW w:w="1843" w:type="dxa"/>
          </w:tcPr>
          <w:p w:rsidR="00C87337" w:rsidRPr="00686EFE" w:rsidRDefault="00C87337" w:rsidP="00C87337">
            <w:pPr>
              <w:jc w:val="center"/>
            </w:pPr>
            <w:r w:rsidRPr="00686EFE">
              <w:t>2202037.51</w:t>
            </w:r>
          </w:p>
        </w:tc>
      </w:tr>
      <w:tr w:rsidR="00C87337" w:rsidRPr="00686EFE" w:rsidTr="00E17294">
        <w:tc>
          <w:tcPr>
            <w:tcW w:w="846" w:type="dxa"/>
          </w:tcPr>
          <w:p w:rsidR="00C87337" w:rsidRPr="00686EFE" w:rsidRDefault="00C87337" w:rsidP="00C87337">
            <w:pPr>
              <w:jc w:val="center"/>
            </w:pPr>
            <w:r w:rsidRPr="00686EFE">
              <w:t>208</w:t>
            </w:r>
          </w:p>
        </w:tc>
        <w:tc>
          <w:tcPr>
            <w:tcW w:w="1984" w:type="dxa"/>
          </w:tcPr>
          <w:p w:rsidR="00C87337" w:rsidRPr="00686EFE" w:rsidRDefault="00C87337" w:rsidP="00C87337">
            <w:pPr>
              <w:jc w:val="center"/>
            </w:pPr>
            <w:r w:rsidRPr="00686EFE">
              <w:t>530383.45</w:t>
            </w:r>
          </w:p>
        </w:tc>
        <w:tc>
          <w:tcPr>
            <w:tcW w:w="1843" w:type="dxa"/>
          </w:tcPr>
          <w:p w:rsidR="00C87337" w:rsidRPr="00686EFE" w:rsidRDefault="00C87337" w:rsidP="00C87337">
            <w:pPr>
              <w:jc w:val="center"/>
            </w:pPr>
            <w:r w:rsidRPr="00686EFE">
              <w:t>2202024.94</w:t>
            </w:r>
          </w:p>
        </w:tc>
      </w:tr>
      <w:tr w:rsidR="00C87337" w:rsidRPr="00686EFE" w:rsidTr="00E17294">
        <w:tc>
          <w:tcPr>
            <w:tcW w:w="846" w:type="dxa"/>
          </w:tcPr>
          <w:p w:rsidR="00C87337" w:rsidRPr="00686EFE" w:rsidRDefault="00C87337" w:rsidP="00C87337">
            <w:pPr>
              <w:jc w:val="center"/>
            </w:pPr>
            <w:r w:rsidRPr="00686EFE">
              <w:t>209</w:t>
            </w:r>
          </w:p>
        </w:tc>
        <w:tc>
          <w:tcPr>
            <w:tcW w:w="1984" w:type="dxa"/>
          </w:tcPr>
          <w:p w:rsidR="00C87337" w:rsidRPr="00686EFE" w:rsidRDefault="00C87337" w:rsidP="00C87337">
            <w:pPr>
              <w:jc w:val="center"/>
            </w:pPr>
            <w:r w:rsidRPr="00686EFE">
              <w:t>530373.72</w:t>
            </w:r>
          </w:p>
        </w:tc>
        <w:tc>
          <w:tcPr>
            <w:tcW w:w="1843" w:type="dxa"/>
          </w:tcPr>
          <w:p w:rsidR="00C87337" w:rsidRPr="00686EFE" w:rsidRDefault="00C87337" w:rsidP="00C87337">
            <w:pPr>
              <w:jc w:val="center"/>
            </w:pPr>
            <w:r w:rsidRPr="00686EFE">
              <w:t>2202029.20</w:t>
            </w:r>
          </w:p>
        </w:tc>
      </w:tr>
      <w:tr w:rsidR="00C87337" w:rsidRPr="00686EFE" w:rsidTr="00E17294">
        <w:tc>
          <w:tcPr>
            <w:tcW w:w="846" w:type="dxa"/>
          </w:tcPr>
          <w:p w:rsidR="00C87337" w:rsidRPr="00686EFE" w:rsidRDefault="00C87337" w:rsidP="00C87337">
            <w:pPr>
              <w:jc w:val="center"/>
            </w:pPr>
            <w:r w:rsidRPr="00686EFE">
              <w:t>210</w:t>
            </w:r>
          </w:p>
        </w:tc>
        <w:tc>
          <w:tcPr>
            <w:tcW w:w="1984" w:type="dxa"/>
          </w:tcPr>
          <w:p w:rsidR="00C87337" w:rsidRPr="00686EFE" w:rsidRDefault="00C87337" w:rsidP="00C87337">
            <w:pPr>
              <w:jc w:val="center"/>
            </w:pPr>
            <w:r w:rsidRPr="00686EFE">
              <w:t>530350.94</w:t>
            </w:r>
          </w:p>
        </w:tc>
        <w:tc>
          <w:tcPr>
            <w:tcW w:w="1843" w:type="dxa"/>
          </w:tcPr>
          <w:p w:rsidR="00C87337" w:rsidRPr="00686EFE" w:rsidRDefault="00C87337" w:rsidP="00C87337">
            <w:pPr>
              <w:jc w:val="center"/>
            </w:pPr>
            <w:r w:rsidRPr="00686EFE">
              <w:t>2202091.63</w:t>
            </w:r>
          </w:p>
        </w:tc>
      </w:tr>
      <w:tr w:rsidR="00C87337" w:rsidRPr="00686EFE" w:rsidTr="00E17294">
        <w:tc>
          <w:tcPr>
            <w:tcW w:w="846" w:type="dxa"/>
          </w:tcPr>
          <w:p w:rsidR="00C87337" w:rsidRPr="00686EFE" w:rsidRDefault="00C87337" w:rsidP="00C87337">
            <w:pPr>
              <w:jc w:val="center"/>
            </w:pPr>
            <w:r w:rsidRPr="00686EFE">
              <w:t>211</w:t>
            </w:r>
          </w:p>
        </w:tc>
        <w:tc>
          <w:tcPr>
            <w:tcW w:w="1984" w:type="dxa"/>
          </w:tcPr>
          <w:p w:rsidR="00C87337" w:rsidRPr="00686EFE" w:rsidRDefault="00C87337" w:rsidP="00C87337">
            <w:pPr>
              <w:jc w:val="center"/>
            </w:pPr>
            <w:r w:rsidRPr="00686EFE">
              <w:t>530129.60</w:t>
            </w:r>
          </w:p>
        </w:tc>
        <w:tc>
          <w:tcPr>
            <w:tcW w:w="1843" w:type="dxa"/>
          </w:tcPr>
          <w:p w:rsidR="00C87337" w:rsidRPr="00686EFE" w:rsidRDefault="00C87337" w:rsidP="00C87337">
            <w:pPr>
              <w:jc w:val="center"/>
            </w:pPr>
            <w:r w:rsidRPr="00686EFE">
              <w:t>2202066.06</w:t>
            </w:r>
          </w:p>
        </w:tc>
      </w:tr>
      <w:tr w:rsidR="00C87337" w:rsidRPr="00686EFE" w:rsidTr="00E17294">
        <w:tc>
          <w:tcPr>
            <w:tcW w:w="846" w:type="dxa"/>
          </w:tcPr>
          <w:p w:rsidR="00C87337" w:rsidRPr="00686EFE" w:rsidRDefault="00C87337" w:rsidP="00C87337">
            <w:pPr>
              <w:jc w:val="center"/>
            </w:pPr>
            <w:r w:rsidRPr="00686EFE">
              <w:t>212</w:t>
            </w:r>
          </w:p>
        </w:tc>
        <w:tc>
          <w:tcPr>
            <w:tcW w:w="1984" w:type="dxa"/>
          </w:tcPr>
          <w:p w:rsidR="00C87337" w:rsidRPr="00686EFE" w:rsidRDefault="00C87337" w:rsidP="00C87337">
            <w:pPr>
              <w:jc w:val="center"/>
            </w:pPr>
            <w:r w:rsidRPr="00686EFE">
              <w:t>530042.43</w:t>
            </w:r>
          </w:p>
        </w:tc>
        <w:tc>
          <w:tcPr>
            <w:tcW w:w="1843" w:type="dxa"/>
          </w:tcPr>
          <w:p w:rsidR="00C87337" w:rsidRPr="00686EFE" w:rsidRDefault="00C87337" w:rsidP="00C87337">
            <w:pPr>
              <w:jc w:val="center"/>
            </w:pPr>
            <w:r w:rsidRPr="00686EFE">
              <w:t>2202335.63</w:t>
            </w:r>
          </w:p>
        </w:tc>
      </w:tr>
      <w:tr w:rsidR="00C87337" w:rsidRPr="00686EFE" w:rsidTr="00E17294">
        <w:tc>
          <w:tcPr>
            <w:tcW w:w="846" w:type="dxa"/>
          </w:tcPr>
          <w:p w:rsidR="00C87337" w:rsidRPr="00686EFE" w:rsidRDefault="00C87337" w:rsidP="00C87337">
            <w:pPr>
              <w:jc w:val="center"/>
            </w:pPr>
            <w:r w:rsidRPr="00686EFE">
              <w:t>213</w:t>
            </w:r>
          </w:p>
        </w:tc>
        <w:tc>
          <w:tcPr>
            <w:tcW w:w="1984" w:type="dxa"/>
          </w:tcPr>
          <w:p w:rsidR="00C87337" w:rsidRPr="00686EFE" w:rsidRDefault="00C87337" w:rsidP="00C87337">
            <w:pPr>
              <w:jc w:val="center"/>
            </w:pPr>
            <w:r w:rsidRPr="00686EFE">
              <w:t>530003.45</w:t>
            </w:r>
          </w:p>
        </w:tc>
        <w:tc>
          <w:tcPr>
            <w:tcW w:w="1843" w:type="dxa"/>
          </w:tcPr>
          <w:p w:rsidR="00C87337" w:rsidRPr="00686EFE" w:rsidRDefault="00C87337" w:rsidP="00C87337">
            <w:pPr>
              <w:jc w:val="center"/>
            </w:pPr>
            <w:r w:rsidRPr="00686EFE">
              <w:t>2202323.99</w:t>
            </w:r>
          </w:p>
        </w:tc>
      </w:tr>
      <w:tr w:rsidR="00C87337" w:rsidRPr="00686EFE" w:rsidTr="00E17294">
        <w:tc>
          <w:tcPr>
            <w:tcW w:w="846" w:type="dxa"/>
          </w:tcPr>
          <w:p w:rsidR="00C87337" w:rsidRPr="00686EFE" w:rsidRDefault="00C87337" w:rsidP="00C87337">
            <w:pPr>
              <w:jc w:val="center"/>
            </w:pPr>
            <w:r w:rsidRPr="00686EFE">
              <w:t>214</w:t>
            </w:r>
          </w:p>
        </w:tc>
        <w:tc>
          <w:tcPr>
            <w:tcW w:w="1984" w:type="dxa"/>
          </w:tcPr>
          <w:p w:rsidR="00C87337" w:rsidRPr="00686EFE" w:rsidRDefault="00C87337" w:rsidP="00C87337">
            <w:pPr>
              <w:jc w:val="center"/>
            </w:pPr>
            <w:r w:rsidRPr="00686EFE">
              <w:t>529944.48</w:t>
            </w:r>
          </w:p>
        </w:tc>
        <w:tc>
          <w:tcPr>
            <w:tcW w:w="1843" w:type="dxa"/>
          </w:tcPr>
          <w:p w:rsidR="00C87337" w:rsidRPr="00686EFE" w:rsidRDefault="00C87337" w:rsidP="00C87337">
            <w:pPr>
              <w:jc w:val="center"/>
            </w:pPr>
            <w:r w:rsidRPr="00686EFE">
              <w:t>2202286.90</w:t>
            </w:r>
          </w:p>
        </w:tc>
      </w:tr>
      <w:tr w:rsidR="00C87337" w:rsidRPr="00686EFE" w:rsidTr="00E17294">
        <w:tc>
          <w:tcPr>
            <w:tcW w:w="846" w:type="dxa"/>
          </w:tcPr>
          <w:p w:rsidR="00C87337" w:rsidRPr="00686EFE" w:rsidRDefault="00C87337" w:rsidP="00C87337">
            <w:pPr>
              <w:jc w:val="center"/>
            </w:pPr>
            <w:r w:rsidRPr="00686EFE">
              <w:t>215</w:t>
            </w:r>
          </w:p>
        </w:tc>
        <w:tc>
          <w:tcPr>
            <w:tcW w:w="1984" w:type="dxa"/>
          </w:tcPr>
          <w:p w:rsidR="00C87337" w:rsidRPr="00686EFE" w:rsidRDefault="00C87337" w:rsidP="00C87337">
            <w:pPr>
              <w:jc w:val="center"/>
            </w:pPr>
            <w:r w:rsidRPr="00686EFE">
              <w:t>529866.15</w:t>
            </w:r>
          </w:p>
        </w:tc>
        <w:tc>
          <w:tcPr>
            <w:tcW w:w="1843" w:type="dxa"/>
          </w:tcPr>
          <w:p w:rsidR="00C87337" w:rsidRPr="00686EFE" w:rsidRDefault="00C87337" w:rsidP="00C87337">
            <w:pPr>
              <w:jc w:val="center"/>
            </w:pPr>
            <w:r w:rsidRPr="00686EFE">
              <w:t>2202243.39</w:t>
            </w:r>
          </w:p>
        </w:tc>
      </w:tr>
      <w:tr w:rsidR="00C87337" w:rsidRPr="00686EFE" w:rsidTr="00E17294">
        <w:tc>
          <w:tcPr>
            <w:tcW w:w="846" w:type="dxa"/>
          </w:tcPr>
          <w:p w:rsidR="00C87337" w:rsidRPr="00686EFE" w:rsidRDefault="00C87337" w:rsidP="00C87337">
            <w:pPr>
              <w:jc w:val="center"/>
            </w:pPr>
            <w:r w:rsidRPr="00686EFE">
              <w:t>216</w:t>
            </w:r>
          </w:p>
        </w:tc>
        <w:tc>
          <w:tcPr>
            <w:tcW w:w="1984" w:type="dxa"/>
          </w:tcPr>
          <w:p w:rsidR="00C87337" w:rsidRPr="00686EFE" w:rsidRDefault="00C87337" w:rsidP="00C87337">
            <w:pPr>
              <w:jc w:val="center"/>
            </w:pPr>
            <w:r w:rsidRPr="00686EFE">
              <w:t>529857.92</w:t>
            </w:r>
          </w:p>
        </w:tc>
        <w:tc>
          <w:tcPr>
            <w:tcW w:w="1843" w:type="dxa"/>
          </w:tcPr>
          <w:p w:rsidR="00C87337" w:rsidRPr="00686EFE" w:rsidRDefault="00C87337" w:rsidP="00C87337">
            <w:pPr>
              <w:jc w:val="center"/>
            </w:pPr>
            <w:r w:rsidRPr="00686EFE">
              <w:t>2202222.37</w:t>
            </w:r>
          </w:p>
        </w:tc>
      </w:tr>
      <w:tr w:rsidR="00C87337" w:rsidRPr="00686EFE" w:rsidTr="00E17294">
        <w:tc>
          <w:tcPr>
            <w:tcW w:w="846" w:type="dxa"/>
          </w:tcPr>
          <w:p w:rsidR="00C87337" w:rsidRPr="00686EFE" w:rsidRDefault="00C87337" w:rsidP="00C87337">
            <w:pPr>
              <w:jc w:val="center"/>
            </w:pPr>
            <w:r w:rsidRPr="00686EFE">
              <w:t>217</w:t>
            </w:r>
          </w:p>
        </w:tc>
        <w:tc>
          <w:tcPr>
            <w:tcW w:w="1984" w:type="dxa"/>
          </w:tcPr>
          <w:p w:rsidR="00C87337" w:rsidRPr="00686EFE" w:rsidRDefault="00C87337" w:rsidP="00C87337">
            <w:pPr>
              <w:jc w:val="center"/>
            </w:pPr>
            <w:r w:rsidRPr="00686EFE">
              <w:t>529839.20</w:t>
            </w:r>
          </w:p>
        </w:tc>
        <w:tc>
          <w:tcPr>
            <w:tcW w:w="1843" w:type="dxa"/>
          </w:tcPr>
          <w:p w:rsidR="00C87337" w:rsidRPr="00686EFE" w:rsidRDefault="00C87337" w:rsidP="00C87337">
            <w:pPr>
              <w:jc w:val="center"/>
            </w:pPr>
            <w:r w:rsidRPr="00686EFE">
              <w:t>2201970.13</w:t>
            </w:r>
          </w:p>
        </w:tc>
      </w:tr>
      <w:tr w:rsidR="00C87337" w:rsidRPr="00686EFE" w:rsidTr="00E17294">
        <w:tc>
          <w:tcPr>
            <w:tcW w:w="846" w:type="dxa"/>
          </w:tcPr>
          <w:p w:rsidR="00C87337" w:rsidRPr="00686EFE" w:rsidRDefault="00C87337" w:rsidP="00C87337">
            <w:pPr>
              <w:jc w:val="center"/>
            </w:pPr>
            <w:r w:rsidRPr="00686EFE">
              <w:t>218</w:t>
            </w:r>
          </w:p>
        </w:tc>
        <w:tc>
          <w:tcPr>
            <w:tcW w:w="1984" w:type="dxa"/>
          </w:tcPr>
          <w:p w:rsidR="00C87337" w:rsidRPr="00686EFE" w:rsidRDefault="00C87337" w:rsidP="00C87337">
            <w:pPr>
              <w:jc w:val="center"/>
            </w:pPr>
            <w:r w:rsidRPr="00686EFE">
              <w:t>529894.05</w:t>
            </w:r>
          </w:p>
        </w:tc>
        <w:tc>
          <w:tcPr>
            <w:tcW w:w="1843" w:type="dxa"/>
          </w:tcPr>
          <w:p w:rsidR="00C87337" w:rsidRPr="00686EFE" w:rsidRDefault="00C87337" w:rsidP="00C87337">
            <w:pPr>
              <w:jc w:val="center"/>
            </w:pPr>
            <w:r w:rsidRPr="00686EFE">
              <w:t>2201767.16</w:t>
            </w:r>
          </w:p>
        </w:tc>
      </w:tr>
      <w:tr w:rsidR="00C87337" w:rsidRPr="00686EFE" w:rsidTr="00E17294">
        <w:tc>
          <w:tcPr>
            <w:tcW w:w="846" w:type="dxa"/>
          </w:tcPr>
          <w:p w:rsidR="00C87337" w:rsidRPr="00686EFE" w:rsidRDefault="00C87337" w:rsidP="00C87337">
            <w:pPr>
              <w:jc w:val="center"/>
            </w:pPr>
            <w:r w:rsidRPr="00686EFE">
              <w:t>219</w:t>
            </w:r>
          </w:p>
        </w:tc>
        <w:tc>
          <w:tcPr>
            <w:tcW w:w="1984" w:type="dxa"/>
          </w:tcPr>
          <w:p w:rsidR="00C87337" w:rsidRPr="00686EFE" w:rsidRDefault="00C87337" w:rsidP="00C87337">
            <w:pPr>
              <w:jc w:val="center"/>
            </w:pPr>
            <w:r w:rsidRPr="00686EFE">
              <w:t>530005.59</w:t>
            </w:r>
          </w:p>
        </w:tc>
        <w:tc>
          <w:tcPr>
            <w:tcW w:w="1843" w:type="dxa"/>
          </w:tcPr>
          <w:p w:rsidR="00C87337" w:rsidRPr="00686EFE" w:rsidRDefault="00C87337" w:rsidP="00C87337">
            <w:pPr>
              <w:jc w:val="center"/>
            </w:pPr>
            <w:r w:rsidRPr="00686EFE">
              <w:t>2201376.33</w:t>
            </w:r>
          </w:p>
        </w:tc>
      </w:tr>
      <w:tr w:rsidR="00C87337" w:rsidRPr="00686EFE" w:rsidTr="00E17294">
        <w:tc>
          <w:tcPr>
            <w:tcW w:w="846" w:type="dxa"/>
          </w:tcPr>
          <w:p w:rsidR="00C87337" w:rsidRPr="00686EFE" w:rsidRDefault="00C87337" w:rsidP="00C87337">
            <w:pPr>
              <w:jc w:val="center"/>
            </w:pPr>
            <w:r w:rsidRPr="00686EFE">
              <w:t>220</w:t>
            </w:r>
          </w:p>
        </w:tc>
        <w:tc>
          <w:tcPr>
            <w:tcW w:w="1984" w:type="dxa"/>
          </w:tcPr>
          <w:p w:rsidR="00C87337" w:rsidRPr="00686EFE" w:rsidRDefault="00C87337" w:rsidP="00C87337">
            <w:pPr>
              <w:jc w:val="center"/>
            </w:pPr>
            <w:r w:rsidRPr="00686EFE">
              <w:t>530005.74</w:t>
            </w:r>
          </w:p>
        </w:tc>
        <w:tc>
          <w:tcPr>
            <w:tcW w:w="1843" w:type="dxa"/>
          </w:tcPr>
          <w:p w:rsidR="00C87337" w:rsidRPr="00686EFE" w:rsidRDefault="00C87337" w:rsidP="00C87337">
            <w:pPr>
              <w:jc w:val="center"/>
            </w:pPr>
            <w:r w:rsidRPr="00686EFE">
              <w:t>2201375.88</w:t>
            </w:r>
          </w:p>
        </w:tc>
      </w:tr>
      <w:tr w:rsidR="00C87337" w:rsidRPr="00686EFE" w:rsidTr="00E17294">
        <w:tc>
          <w:tcPr>
            <w:tcW w:w="846" w:type="dxa"/>
          </w:tcPr>
          <w:p w:rsidR="00C87337" w:rsidRPr="00686EFE" w:rsidRDefault="00C87337" w:rsidP="00C87337">
            <w:pPr>
              <w:jc w:val="center"/>
            </w:pPr>
            <w:r w:rsidRPr="00686EFE">
              <w:t>221</w:t>
            </w:r>
          </w:p>
        </w:tc>
        <w:tc>
          <w:tcPr>
            <w:tcW w:w="1984" w:type="dxa"/>
          </w:tcPr>
          <w:p w:rsidR="00C87337" w:rsidRPr="00686EFE" w:rsidRDefault="00C87337" w:rsidP="00C87337">
            <w:pPr>
              <w:jc w:val="center"/>
            </w:pPr>
            <w:r w:rsidRPr="00686EFE">
              <w:t>529984.89</w:t>
            </w:r>
          </w:p>
        </w:tc>
        <w:tc>
          <w:tcPr>
            <w:tcW w:w="1843" w:type="dxa"/>
          </w:tcPr>
          <w:p w:rsidR="00C87337" w:rsidRPr="00686EFE" w:rsidRDefault="00C87337" w:rsidP="00C87337">
            <w:pPr>
              <w:jc w:val="center"/>
            </w:pPr>
            <w:r w:rsidRPr="00686EFE">
              <w:t>2201343.24</w:t>
            </w:r>
          </w:p>
        </w:tc>
      </w:tr>
      <w:tr w:rsidR="00C87337" w:rsidRPr="00686EFE" w:rsidTr="00E17294">
        <w:tc>
          <w:tcPr>
            <w:tcW w:w="846" w:type="dxa"/>
          </w:tcPr>
          <w:p w:rsidR="00C87337" w:rsidRPr="00686EFE" w:rsidRDefault="00C87337" w:rsidP="00C87337">
            <w:pPr>
              <w:jc w:val="center"/>
            </w:pPr>
            <w:r w:rsidRPr="00686EFE">
              <w:t>222</w:t>
            </w:r>
          </w:p>
        </w:tc>
        <w:tc>
          <w:tcPr>
            <w:tcW w:w="1984" w:type="dxa"/>
          </w:tcPr>
          <w:p w:rsidR="00C87337" w:rsidRPr="00686EFE" w:rsidRDefault="00C87337" w:rsidP="00C87337">
            <w:pPr>
              <w:jc w:val="center"/>
            </w:pPr>
            <w:r w:rsidRPr="00686EFE">
              <w:t>530042.36</w:t>
            </w:r>
          </w:p>
        </w:tc>
        <w:tc>
          <w:tcPr>
            <w:tcW w:w="1843" w:type="dxa"/>
          </w:tcPr>
          <w:p w:rsidR="00C87337" w:rsidRPr="00686EFE" w:rsidRDefault="00C87337" w:rsidP="00C87337">
            <w:pPr>
              <w:jc w:val="center"/>
            </w:pPr>
            <w:r w:rsidRPr="00686EFE">
              <w:t>2201132.93</w:t>
            </w:r>
          </w:p>
        </w:tc>
      </w:tr>
      <w:tr w:rsidR="00C87337" w:rsidRPr="00686EFE" w:rsidTr="00E17294">
        <w:tc>
          <w:tcPr>
            <w:tcW w:w="846" w:type="dxa"/>
          </w:tcPr>
          <w:p w:rsidR="00C87337" w:rsidRPr="00686EFE" w:rsidRDefault="00C87337" w:rsidP="00C87337">
            <w:pPr>
              <w:jc w:val="center"/>
            </w:pPr>
            <w:r w:rsidRPr="00686EFE">
              <w:t>223</w:t>
            </w:r>
          </w:p>
        </w:tc>
        <w:tc>
          <w:tcPr>
            <w:tcW w:w="1984" w:type="dxa"/>
          </w:tcPr>
          <w:p w:rsidR="00C87337" w:rsidRPr="00686EFE" w:rsidRDefault="00C87337" w:rsidP="00C87337">
            <w:pPr>
              <w:jc w:val="center"/>
            </w:pPr>
            <w:r w:rsidRPr="00686EFE">
              <w:t>530074.15</w:t>
            </w:r>
          </w:p>
        </w:tc>
        <w:tc>
          <w:tcPr>
            <w:tcW w:w="1843" w:type="dxa"/>
          </w:tcPr>
          <w:p w:rsidR="00C87337" w:rsidRPr="00686EFE" w:rsidRDefault="00C87337" w:rsidP="00C87337">
            <w:pPr>
              <w:jc w:val="center"/>
            </w:pPr>
            <w:r w:rsidRPr="00686EFE">
              <w:t>2201029.90</w:t>
            </w:r>
          </w:p>
        </w:tc>
      </w:tr>
      <w:tr w:rsidR="00C87337" w:rsidRPr="00686EFE" w:rsidTr="00E17294">
        <w:tc>
          <w:tcPr>
            <w:tcW w:w="846" w:type="dxa"/>
          </w:tcPr>
          <w:p w:rsidR="00C87337" w:rsidRPr="00686EFE" w:rsidRDefault="00C87337" w:rsidP="00C87337">
            <w:pPr>
              <w:jc w:val="center"/>
            </w:pPr>
            <w:r w:rsidRPr="00686EFE">
              <w:t>224</w:t>
            </w:r>
          </w:p>
        </w:tc>
        <w:tc>
          <w:tcPr>
            <w:tcW w:w="1984" w:type="dxa"/>
          </w:tcPr>
          <w:p w:rsidR="00C87337" w:rsidRPr="00686EFE" w:rsidRDefault="00C87337" w:rsidP="00C87337">
            <w:pPr>
              <w:jc w:val="center"/>
            </w:pPr>
            <w:r w:rsidRPr="00686EFE">
              <w:t>530083.34</w:t>
            </w:r>
          </w:p>
        </w:tc>
        <w:tc>
          <w:tcPr>
            <w:tcW w:w="1843" w:type="dxa"/>
          </w:tcPr>
          <w:p w:rsidR="00C87337" w:rsidRPr="00686EFE" w:rsidRDefault="00C87337" w:rsidP="00C87337">
            <w:pPr>
              <w:jc w:val="center"/>
            </w:pPr>
            <w:r w:rsidRPr="00686EFE">
              <w:t>2201002.30</w:t>
            </w:r>
          </w:p>
        </w:tc>
      </w:tr>
      <w:tr w:rsidR="00C87337" w:rsidRPr="00686EFE" w:rsidTr="00E17294">
        <w:tc>
          <w:tcPr>
            <w:tcW w:w="846" w:type="dxa"/>
          </w:tcPr>
          <w:p w:rsidR="00C87337" w:rsidRPr="00686EFE" w:rsidRDefault="00C87337" w:rsidP="00C87337">
            <w:pPr>
              <w:jc w:val="center"/>
            </w:pPr>
            <w:r w:rsidRPr="00686EFE">
              <w:t>225</w:t>
            </w:r>
          </w:p>
        </w:tc>
        <w:tc>
          <w:tcPr>
            <w:tcW w:w="1984" w:type="dxa"/>
          </w:tcPr>
          <w:p w:rsidR="00C87337" w:rsidRPr="00686EFE" w:rsidRDefault="00C87337" w:rsidP="00C87337">
            <w:pPr>
              <w:jc w:val="center"/>
            </w:pPr>
            <w:r w:rsidRPr="00686EFE">
              <w:t>529889.98</w:t>
            </w:r>
          </w:p>
        </w:tc>
        <w:tc>
          <w:tcPr>
            <w:tcW w:w="1843" w:type="dxa"/>
          </w:tcPr>
          <w:p w:rsidR="00C87337" w:rsidRPr="00686EFE" w:rsidRDefault="00C87337" w:rsidP="00C87337">
            <w:pPr>
              <w:jc w:val="center"/>
            </w:pPr>
            <w:r w:rsidRPr="00686EFE">
              <w:t>2200796.27</w:t>
            </w:r>
          </w:p>
        </w:tc>
      </w:tr>
      <w:tr w:rsidR="00C87337" w:rsidRPr="00686EFE" w:rsidTr="00E17294">
        <w:tc>
          <w:tcPr>
            <w:tcW w:w="846" w:type="dxa"/>
          </w:tcPr>
          <w:p w:rsidR="00C87337" w:rsidRPr="00686EFE" w:rsidRDefault="00C87337" w:rsidP="00C87337">
            <w:pPr>
              <w:jc w:val="center"/>
            </w:pPr>
            <w:r w:rsidRPr="00686EFE">
              <w:t>226</w:t>
            </w:r>
          </w:p>
        </w:tc>
        <w:tc>
          <w:tcPr>
            <w:tcW w:w="1984" w:type="dxa"/>
          </w:tcPr>
          <w:p w:rsidR="00C87337" w:rsidRPr="00686EFE" w:rsidRDefault="00C87337" w:rsidP="00C87337">
            <w:pPr>
              <w:jc w:val="center"/>
            </w:pPr>
            <w:r w:rsidRPr="00686EFE">
              <w:t>529878.19</w:t>
            </w:r>
          </w:p>
        </w:tc>
        <w:tc>
          <w:tcPr>
            <w:tcW w:w="1843" w:type="dxa"/>
          </w:tcPr>
          <w:p w:rsidR="00C87337" w:rsidRPr="00686EFE" w:rsidRDefault="00C87337" w:rsidP="00C87337">
            <w:pPr>
              <w:jc w:val="center"/>
            </w:pPr>
            <w:r w:rsidRPr="00686EFE">
              <w:t>2200783.43</w:t>
            </w:r>
          </w:p>
        </w:tc>
      </w:tr>
      <w:tr w:rsidR="00C87337" w:rsidRPr="00686EFE" w:rsidTr="00E17294">
        <w:tc>
          <w:tcPr>
            <w:tcW w:w="846" w:type="dxa"/>
          </w:tcPr>
          <w:p w:rsidR="00C87337" w:rsidRPr="00686EFE" w:rsidRDefault="00C87337" w:rsidP="00C87337">
            <w:pPr>
              <w:jc w:val="center"/>
            </w:pPr>
            <w:r w:rsidRPr="00686EFE">
              <w:t>227</w:t>
            </w:r>
          </w:p>
        </w:tc>
        <w:tc>
          <w:tcPr>
            <w:tcW w:w="1984" w:type="dxa"/>
          </w:tcPr>
          <w:p w:rsidR="00C87337" w:rsidRPr="00686EFE" w:rsidRDefault="00C87337" w:rsidP="00C87337">
            <w:pPr>
              <w:jc w:val="center"/>
            </w:pPr>
            <w:r w:rsidRPr="00686EFE">
              <w:t>529752.51</w:t>
            </w:r>
          </w:p>
        </w:tc>
        <w:tc>
          <w:tcPr>
            <w:tcW w:w="1843" w:type="dxa"/>
          </w:tcPr>
          <w:p w:rsidR="00C87337" w:rsidRPr="00686EFE" w:rsidRDefault="00C87337" w:rsidP="00C87337">
            <w:pPr>
              <w:jc w:val="center"/>
            </w:pPr>
            <w:r w:rsidRPr="00686EFE">
              <w:t>2200640.64</w:t>
            </w:r>
          </w:p>
        </w:tc>
      </w:tr>
      <w:tr w:rsidR="00C87337" w:rsidRPr="00686EFE" w:rsidTr="00E17294">
        <w:tc>
          <w:tcPr>
            <w:tcW w:w="846" w:type="dxa"/>
          </w:tcPr>
          <w:p w:rsidR="00C87337" w:rsidRPr="00686EFE" w:rsidRDefault="00C87337" w:rsidP="00C87337">
            <w:pPr>
              <w:jc w:val="center"/>
            </w:pPr>
            <w:r w:rsidRPr="00686EFE">
              <w:t>228</w:t>
            </w:r>
          </w:p>
        </w:tc>
        <w:tc>
          <w:tcPr>
            <w:tcW w:w="1984" w:type="dxa"/>
          </w:tcPr>
          <w:p w:rsidR="00C87337" w:rsidRPr="00686EFE" w:rsidRDefault="00C87337" w:rsidP="00C87337">
            <w:pPr>
              <w:jc w:val="center"/>
            </w:pPr>
            <w:r w:rsidRPr="00686EFE">
              <w:t>529543.35</w:t>
            </w:r>
          </w:p>
        </w:tc>
        <w:tc>
          <w:tcPr>
            <w:tcW w:w="1843" w:type="dxa"/>
          </w:tcPr>
          <w:p w:rsidR="00C87337" w:rsidRPr="00686EFE" w:rsidRDefault="00C87337" w:rsidP="00C87337">
            <w:pPr>
              <w:jc w:val="center"/>
            </w:pPr>
            <w:r w:rsidRPr="00686EFE">
              <w:t>2200415.79</w:t>
            </w:r>
          </w:p>
        </w:tc>
      </w:tr>
      <w:tr w:rsidR="00C87337" w:rsidRPr="00686EFE" w:rsidTr="00E17294">
        <w:tc>
          <w:tcPr>
            <w:tcW w:w="846" w:type="dxa"/>
          </w:tcPr>
          <w:p w:rsidR="00C87337" w:rsidRPr="00686EFE" w:rsidRDefault="00C87337" w:rsidP="00C87337">
            <w:pPr>
              <w:jc w:val="center"/>
            </w:pPr>
            <w:r w:rsidRPr="00686EFE">
              <w:t>229</w:t>
            </w:r>
          </w:p>
        </w:tc>
        <w:tc>
          <w:tcPr>
            <w:tcW w:w="1984" w:type="dxa"/>
          </w:tcPr>
          <w:p w:rsidR="00C87337" w:rsidRPr="00686EFE" w:rsidRDefault="00C87337" w:rsidP="00C87337">
            <w:pPr>
              <w:jc w:val="center"/>
            </w:pPr>
            <w:r w:rsidRPr="00686EFE">
              <w:t>529502.34</w:t>
            </w:r>
          </w:p>
        </w:tc>
        <w:tc>
          <w:tcPr>
            <w:tcW w:w="1843" w:type="dxa"/>
          </w:tcPr>
          <w:p w:rsidR="00C87337" w:rsidRPr="00686EFE" w:rsidRDefault="00C87337" w:rsidP="00C87337">
            <w:pPr>
              <w:jc w:val="center"/>
            </w:pPr>
            <w:r w:rsidRPr="00686EFE">
              <w:t>2200399.09</w:t>
            </w:r>
          </w:p>
        </w:tc>
      </w:tr>
      <w:tr w:rsidR="00C87337" w:rsidRPr="00686EFE" w:rsidTr="00E17294">
        <w:tc>
          <w:tcPr>
            <w:tcW w:w="846" w:type="dxa"/>
          </w:tcPr>
          <w:p w:rsidR="00C87337" w:rsidRPr="00686EFE" w:rsidRDefault="00C87337" w:rsidP="00C87337">
            <w:pPr>
              <w:jc w:val="center"/>
            </w:pPr>
            <w:r w:rsidRPr="00686EFE">
              <w:t>230</w:t>
            </w:r>
          </w:p>
        </w:tc>
        <w:tc>
          <w:tcPr>
            <w:tcW w:w="1984" w:type="dxa"/>
          </w:tcPr>
          <w:p w:rsidR="00C87337" w:rsidRPr="00686EFE" w:rsidRDefault="00C87337" w:rsidP="00C87337">
            <w:pPr>
              <w:jc w:val="center"/>
            </w:pPr>
            <w:r w:rsidRPr="00686EFE">
              <w:t>529362.53</w:t>
            </w:r>
          </w:p>
        </w:tc>
        <w:tc>
          <w:tcPr>
            <w:tcW w:w="1843" w:type="dxa"/>
          </w:tcPr>
          <w:p w:rsidR="00C87337" w:rsidRPr="00686EFE" w:rsidRDefault="00C87337" w:rsidP="00C87337">
            <w:pPr>
              <w:jc w:val="center"/>
            </w:pPr>
            <w:r w:rsidRPr="00686EFE">
              <w:t>2200338.92</w:t>
            </w:r>
          </w:p>
        </w:tc>
      </w:tr>
      <w:tr w:rsidR="00C87337" w:rsidRPr="00686EFE" w:rsidTr="00E17294">
        <w:tc>
          <w:tcPr>
            <w:tcW w:w="846" w:type="dxa"/>
          </w:tcPr>
          <w:p w:rsidR="00C87337" w:rsidRPr="00686EFE" w:rsidRDefault="00C87337" w:rsidP="00C87337">
            <w:pPr>
              <w:jc w:val="center"/>
            </w:pPr>
            <w:r w:rsidRPr="00686EFE">
              <w:t>231</w:t>
            </w:r>
          </w:p>
        </w:tc>
        <w:tc>
          <w:tcPr>
            <w:tcW w:w="1984" w:type="dxa"/>
          </w:tcPr>
          <w:p w:rsidR="00C87337" w:rsidRPr="00686EFE" w:rsidRDefault="00C87337" w:rsidP="00C87337">
            <w:pPr>
              <w:jc w:val="center"/>
            </w:pPr>
            <w:r w:rsidRPr="00686EFE">
              <w:t>529304.88</w:t>
            </w:r>
          </w:p>
        </w:tc>
        <w:tc>
          <w:tcPr>
            <w:tcW w:w="1843" w:type="dxa"/>
          </w:tcPr>
          <w:p w:rsidR="00C87337" w:rsidRPr="00686EFE" w:rsidRDefault="00C87337" w:rsidP="00C87337">
            <w:pPr>
              <w:jc w:val="center"/>
            </w:pPr>
            <w:r w:rsidRPr="00686EFE">
              <w:t>2200320.76</w:t>
            </w:r>
          </w:p>
        </w:tc>
      </w:tr>
      <w:tr w:rsidR="00C87337" w:rsidRPr="00686EFE" w:rsidTr="00E17294">
        <w:tc>
          <w:tcPr>
            <w:tcW w:w="846" w:type="dxa"/>
          </w:tcPr>
          <w:p w:rsidR="00C87337" w:rsidRPr="00686EFE" w:rsidRDefault="00C87337" w:rsidP="00C87337">
            <w:pPr>
              <w:jc w:val="center"/>
            </w:pPr>
            <w:r w:rsidRPr="00686EFE">
              <w:t>232</w:t>
            </w:r>
          </w:p>
        </w:tc>
        <w:tc>
          <w:tcPr>
            <w:tcW w:w="1984" w:type="dxa"/>
          </w:tcPr>
          <w:p w:rsidR="00C87337" w:rsidRPr="00686EFE" w:rsidRDefault="00C87337" w:rsidP="00C87337">
            <w:pPr>
              <w:jc w:val="center"/>
            </w:pPr>
            <w:r w:rsidRPr="00686EFE">
              <w:t>529257.66</w:t>
            </w:r>
          </w:p>
        </w:tc>
        <w:tc>
          <w:tcPr>
            <w:tcW w:w="1843" w:type="dxa"/>
          </w:tcPr>
          <w:p w:rsidR="00C87337" w:rsidRPr="00686EFE" w:rsidRDefault="00C87337" w:rsidP="00C87337">
            <w:pPr>
              <w:jc w:val="center"/>
            </w:pPr>
            <w:r w:rsidRPr="00686EFE">
              <w:t>2200308.46</w:t>
            </w:r>
          </w:p>
        </w:tc>
      </w:tr>
      <w:tr w:rsidR="00C87337" w:rsidRPr="00686EFE" w:rsidTr="00E17294">
        <w:tc>
          <w:tcPr>
            <w:tcW w:w="846" w:type="dxa"/>
          </w:tcPr>
          <w:p w:rsidR="00C87337" w:rsidRPr="00686EFE" w:rsidRDefault="00C87337" w:rsidP="00C87337">
            <w:pPr>
              <w:jc w:val="center"/>
            </w:pPr>
            <w:r w:rsidRPr="00686EFE">
              <w:t>233</w:t>
            </w:r>
          </w:p>
        </w:tc>
        <w:tc>
          <w:tcPr>
            <w:tcW w:w="1984" w:type="dxa"/>
          </w:tcPr>
          <w:p w:rsidR="00C87337" w:rsidRPr="00686EFE" w:rsidRDefault="00C87337" w:rsidP="00C87337">
            <w:pPr>
              <w:jc w:val="center"/>
            </w:pPr>
            <w:r w:rsidRPr="00686EFE">
              <w:t>529128.30</w:t>
            </w:r>
          </w:p>
        </w:tc>
        <w:tc>
          <w:tcPr>
            <w:tcW w:w="1843" w:type="dxa"/>
          </w:tcPr>
          <w:p w:rsidR="00C87337" w:rsidRPr="00686EFE" w:rsidRDefault="00C87337" w:rsidP="00C87337">
            <w:pPr>
              <w:jc w:val="center"/>
            </w:pPr>
            <w:r w:rsidRPr="00686EFE">
              <w:t>2200277.08</w:t>
            </w:r>
          </w:p>
        </w:tc>
      </w:tr>
      <w:tr w:rsidR="00C87337" w:rsidRPr="00686EFE" w:rsidTr="00E17294">
        <w:tc>
          <w:tcPr>
            <w:tcW w:w="846" w:type="dxa"/>
          </w:tcPr>
          <w:p w:rsidR="00C87337" w:rsidRPr="00686EFE" w:rsidRDefault="00C87337" w:rsidP="00C87337">
            <w:pPr>
              <w:jc w:val="center"/>
            </w:pPr>
            <w:r w:rsidRPr="00686EFE">
              <w:t>234</w:t>
            </w:r>
          </w:p>
        </w:tc>
        <w:tc>
          <w:tcPr>
            <w:tcW w:w="1984" w:type="dxa"/>
          </w:tcPr>
          <w:p w:rsidR="00C87337" w:rsidRPr="00686EFE" w:rsidRDefault="00C87337" w:rsidP="00C87337">
            <w:pPr>
              <w:jc w:val="center"/>
            </w:pPr>
            <w:r w:rsidRPr="00686EFE">
              <w:t>529042.10</w:t>
            </w:r>
          </w:p>
        </w:tc>
        <w:tc>
          <w:tcPr>
            <w:tcW w:w="1843" w:type="dxa"/>
          </w:tcPr>
          <w:p w:rsidR="00C87337" w:rsidRPr="00686EFE" w:rsidRDefault="00C87337" w:rsidP="00C87337">
            <w:pPr>
              <w:jc w:val="center"/>
            </w:pPr>
            <w:r w:rsidRPr="00686EFE">
              <w:t>2200263.95</w:t>
            </w:r>
          </w:p>
        </w:tc>
      </w:tr>
      <w:tr w:rsidR="00C87337" w:rsidRPr="00686EFE" w:rsidTr="00E17294">
        <w:tc>
          <w:tcPr>
            <w:tcW w:w="846" w:type="dxa"/>
          </w:tcPr>
          <w:p w:rsidR="00C87337" w:rsidRPr="00686EFE" w:rsidRDefault="00C87337" w:rsidP="00C87337">
            <w:pPr>
              <w:jc w:val="center"/>
            </w:pPr>
            <w:r w:rsidRPr="00686EFE">
              <w:t>235</w:t>
            </w:r>
          </w:p>
        </w:tc>
        <w:tc>
          <w:tcPr>
            <w:tcW w:w="1984" w:type="dxa"/>
          </w:tcPr>
          <w:p w:rsidR="00C87337" w:rsidRPr="00686EFE" w:rsidRDefault="00C87337" w:rsidP="00C87337">
            <w:pPr>
              <w:jc w:val="center"/>
            </w:pPr>
            <w:r w:rsidRPr="00686EFE">
              <w:t>528999.10</w:t>
            </w:r>
          </w:p>
        </w:tc>
        <w:tc>
          <w:tcPr>
            <w:tcW w:w="1843" w:type="dxa"/>
          </w:tcPr>
          <w:p w:rsidR="00C87337" w:rsidRPr="00686EFE" w:rsidRDefault="00C87337" w:rsidP="00C87337">
            <w:pPr>
              <w:jc w:val="center"/>
            </w:pPr>
            <w:r w:rsidRPr="00686EFE">
              <w:t>2200264.48</w:t>
            </w:r>
          </w:p>
        </w:tc>
      </w:tr>
      <w:tr w:rsidR="00C87337" w:rsidRPr="00686EFE" w:rsidTr="00E17294">
        <w:tc>
          <w:tcPr>
            <w:tcW w:w="846" w:type="dxa"/>
          </w:tcPr>
          <w:p w:rsidR="00C87337" w:rsidRPr="00686EFE" w:rsidRDefault="00C87337" w:rsidP="00C87337">
            <w:pPr>
              <w:jc w:val="center"/>
            </w:pPr>
            <w:r w:rsidRPr="00686EFE">
              <w:t>236</w:t>
            </w:r>
          </w:p>
        </w:tc>
        <w:tc>
          <w:tcPr>
            <w:tcW w:w="1984" w:type="dxa"/>
          </w:tcPr>
          <w:p w:rsidR="00C87337" w:rsidRPr="00686EFE" w:rsidRDefault="00C87337" w:rsidP="00C87337">
            <w:pPr>
              <w:jc w:val="center"/>
            </w:pPr>
            <w:r w:rsidRPr="00686EFE">
              <w:t>528805.33</w:t>
            </w:r>
          </w:p>
        </w:tc>
        <w:tc>
          <w:tcPr>
            <w:tcW w:w="1843" w:type="dxa"/>
          </w:tcPr>
          <w:p w:rsidR="00C87337" w:rsidRPr="00686EFE" w:rsidRDefault="00C87337" w:rsidP="00C87337">
            <w:pPr>
              <w:jc w:val="center"/>
            </w:pPr>
            <w:r w:rsidRPr="00686EFE">
              <w:t>2200275.21</w:t>
            </w:r>
          </w:p>
        </w:tc>
      </w:tr>
      <w:tr w:rsidR="00C87337" w:rsidRPr="00686EFE" w:rsidTr="00E17294">
        <w:tc>
          <w:tcPr>
            <w:tcW w:w="846" w:type="dxa"/>
          </w:tcPr>
          <w:p w:rsidR="00C87337" w:rsidRPr="00686EFE" w:rsidRDefault="00C87337" w:rsidP="00C87337">
            <w:pPr>
              <w:jc w:val="center"/>
            </w:pPr>
            <w:r w:rsidRPr="00686EFE">
              <w:t>237</w:t>
            </w:r>
          </w:p>
        </w:tc>
        <w:tc>
          <w:tcPr>
            <w:tcW w:w="1984" w:type="dxa"/>
          </w:tcPr>
          <w:p w:rsidR="00C87337" w:rsidRPr="00686EFE" w:rsidRDefault="00C87337" w:rsidP="00C87337">
            <w:pPr>
              <w:jc w:val="center"/>
            </w:pPr>
            <w:r w:rsidRPr="00686EFE">
              <w:t>528805.41</w:t>
            </w:r>
          </w:p>
        </w:tc>
        <w:tc>
          <w:tcPr>
            <w:tcW w:w="1843" w:type="dxa"/>
          </w:tcPr>
          <w:p w:rsidR="00C87337" w:rsidRPr="00686EFE" w:rsidRDefault="00C87337" w:rsidP="00C87337">
            <w:pPr>
              <w:jc w:val="center"/>
            </w:pPr>
            <w:r w:rsidRPr="00686EFE">
              <w:t>2200257.10</w:t>
            </w:r>
          </w:p>
        </w:tc>
      </w:tr>
      <w:tr w:rsidR="00C87337" w:rsidRPr="00686EFE" w:rsidTr="00E17294">
        <w:tc>
          <w:tcPr>
            <w:tcW w:w="846" w:type="dxa"/>
          </w:tcPr>
          <w:p w:rsidR="00C87337" w:rsidRPr="00686EFE" w:rsidRDefault="00C87337" w:rsidP="00C87337">
            <w:pPr>
              <w:jc w:val="center"/>
            </w:pPr>
            <w:r w:rsidRPr="00686EFE">
              <w:t>238</w:t>
            </w:r>
          </w:p>
        </w:tc>
        <w:tc>
          <w:tcPr>
            <w:tcW w:w="1984" w:type="dxa"/>
          </w:tcPr>
          <w:p w:rsidR="00C87337" w:rsidRPr="00686EFE" w:rsidRDefault="00C87337" w:rsidP="00C87337">
            <w:pPr>
              <w:jc w:val="center"/>
            </w:pPr>
            <w:r w:rsidRPr="00686EFE">
              <w:t>528805.59</w:t>
            </w:r>
          </w:p>
        </w:tc>
        <w:tc>
          <w:tcPr>
            <w:tcW w:w="1843" w:type="dxa"/>
          </w:tcPr>
          <w:p w:rsidR="00C87337" w:rsidRPr="00686EFE" w:rsidRDefault="00C87337" w:rsidP="00C87337">
            <w:pPr>
              <w:jc w:val="center"/>
            </w:pPr>
            <w:r w:rsidRPr="00686EFE">
              <w:t>2200239.36</w:t>
            </w:r>
          </w:p>
        </w:tc>
      </w:tr>
      <w:tr w:rsidR="00C87337" w:rsidRPr="00686EFE" w:rsidTr="00E17294">
        <w:tc>
          <w:tcPr>
            <w:tcW w:w="846" w:type="dxa"/>
          </w:tcPr>
          <w:p w:rsidR="00C87337" w:rsidRPr="00686EFE" w:rsidRDefault="00C87337" w:rsidP="00C87337">
            <w:pPr>
              <w:jc w:val="center"/>
            </w:pPr>
            <w:r w:rsidRPr="00686EFE">
              <w:t>239</w:t>
            </w:r>
          </w:p>
        </w:tc>
        <w:tc>
          <w:tcPr>
            <w:tcW w:w="1984" w:type="dxa"/>
          </w:tcPr>
          <w:p w:rsidR="00C87337" w:rsidRPr="00686EFE" w:rsidRDefault="00C87337" w:rsidP="00C87337">
            <w:pPr>
              <w:jc w:val="center"/>
            </w:pPr>
            <w:r w:rsidRPr="00686EFE">
              <w:t>528805.56</w:t>
            </w:r>
          </w:p>
        </w:tc>
        <w:tc>
          <w:tcPr>
            <w:tcW w:w="1843" w:type="dxa"/>
          </w:tcPr>
          <w:p w:rsidR="00C87337" w:rsidRPr="00686EFE" w:rsidRDefault="00C87337" w:rsidP="00C87337">
            <w:pPr>
              <w:jc w:val="center"/>
            </w:pPr>
            <w:r w:rsidRPr="00686EFE">
              <w:t>2200224.47</w:t>
            </w:r>
          </w:p>
        </w:tc>
      </w:tr>
      <w:tr w:rsidR="00C87337" w:rsidRPr="00686EFE" w:rsidTr="00E17294">
        <w:tc>
          <w:tcPr>
            <w:tcW w:w="846" w:type="dxa"/>
          </w:tcPr>
          <w:p w:rsidR="00C87337" w:rsidRPr="00686EFE" w:rsidRDefault="00C87337" w:rsidP="00C87337">
            <w:pPr>
              <w:jc w:val="center"/>
            </w:pPr>
            <w:r w:rsidRPr="00686EFE">
              <w:t>240</w:t>
            </w:r>
          </w:p>
        </w:tc>
        <w:tc>
          <w:tcPr>
            <w:tcW w:w="1984" w:type="dxa"/>
          </w:tcPr>
          <w:p w:rsidR="00C87337" w:rsidRPr="00686EFE" w:rsidRDefault="00C87337" w:rsidP="00C87337">
            <w:pPr>
              <w:jc w:val="center"/>
            </w:pPr>
            <w:r w:rsidRPr="00686EFE">
              <w:t>528806.07</w:t>
            </w:r>
          </w:p>
        </w:tc>
        <w:tc>
          <w:tcPr>
            <w:tcW w:w="1843" w:type="dxa"/>
          </w:tcPr>
          <w:p w:rsidR="00C87337" w:rsidRPr="00686EFE" w:rsidRDefault="00C87337" w:rsidP="00C87337">
            <w:pPr>
              <w:jc w:val="center"/>
            </w:pPr>
            <w:r w:rsidRPr="00686EFE">
              <w:t>2200194.93</w:t>
            </w:r>
          </w:p>
        </w:tc>
      </w:tr>
      <w:tr w:rsidR="00C87337" w:rsidRPr="00686EFE" w:rsidTr="00E17294">
        <w:tc>
          <w:tcPr>
            <w:tcW w:w="846" w:type="dxa"/>
          </w:tcPr>
          <w:p w:rsidR="00C87337" w:rsidRPr="00686EFE" w:rsidRDefault="00C87337" w:rsidP="00C87337">
            <w:pPr>
              <w:jc w:val="center"/>
            </w:pPr>
            <w:r w:rsidRPr="00686EFE">
              <w:t>241</w:t>
            </w:r>
          </w:p>
        </w:tc>
        <w:tc>
          <w:tcPr>
            <w:tcW w:w="1984" w:type="dxa"/>
          </w:tcPr>
          <w:p w:rsidR="00C87337" w:rsidRPr="00686EFE" w:rsidRDefault="00C87337" w:rsidP="00C87337">
            <w:pPr>
              <w:jc w:val="center"/>
            </w:pPr>
            <w:r w:rsidRPr="00686EFE">
              <w:t>528814.82</w:t>
            </w:r>
          </w:p>
        </w:tc>
        <w:tc>
          <w:tcPr>
            <w:tcW w:w="1843" w:type="dxa"/>
          </w:tcPr>
          <w:p w:rsidR="00C87337" w:rsidRPr="00686EFE" w:rsidRDefault="00C87337" w:rsidP="00C87337">
            <w:pPr>
              <w:jc w:val="center"/>
            </w:pPr>
            <w:r w:rsidRPr="00686EFE">
              <w:t>2199352.50</w:t>
            </w:r>
          </w:p>
        </w:tc>
      </w:tr>
      <w:tr w:rsidR="00C87337" w:rsidRPr="00686EFE" w:rsidTr="00E17294">
        <w:tc>
          <w:tcPr>
            <w:tcW w:w="846" w:type="dxa"/>
          </w:tcPr>
          <w:p w:rsidR="00C87337" w:rsidRPr="00686EFE" w:rsidRDefault="00C87337" w:rsidP="00C87337">
            <w:pPr>
              <w:jc w:val="center"/>
            </w:pPr>
            <w:r w:rsidRPr="00686EFE">
              <w:t>242</w:t>
            </w:r>
          </w:p>
        </w:tc>
        <w:tc>
          <w:tcPr>
            <w:tcW w:w="1984" w:type="dxa"/>
          </w:tcPr>
          <w:p w:rsidR="00C87337" w:rsidRPr="00686EFE" w:rsidRDefault="00C87337" w:rsidP="00C87337">
            <w:pPr>
              <w:jc w:val="center"/>
            </w:pPr>
            <w:r w:rsidRPr="00686EFE">
              <w:t>528826.59</w:t>
            </w:r>
          </w:p>
        </w:tc>
        <w:tc>
          <w:tcPr>
            <w:tcW w:w="1843" w:type="dxa"/>
          </w:tcPr>
          <w:p w:rsidR="00C87337" w:rsidRPr="00686EFE" w:rsidRDefault="00C87337" w:rsidP="00C87337">
            <w:pPr>
              <w:jc w:val="center"/>
            </w:pPr>
            <w:r w:rsidRPr="00686EFE">
              <w:t>2199072.84</w:t>
            </w:r>
          </w:p>
        </w:tc>
      </w:tr>
      <w:tr w:rsidR="00C87337" w:rsidRPr="00686EFE" w:rsidTr="00E17294">
        <w:tc>
          <w:tcPr>
            <w:tcW w:w="846" w:type="dxa"/>
          </w:tcPr>
          <w:p w:rsidR="00C87337" w:rsidRPr="00686EFE" w:rsidRDefault="00C87337" w:rsidP="00C87337">
            <w:pPr>
              <w:jc w:val="center"/>
            </w:pPr>
            <w:r w:rsidRPr="00686EFE">
              <w:t>243</w:t>
            </w:r>
          </w:p>
        </w:tc>
        <w:tc>
          <w:tcPr>
            <w:tcW w:w="1984" w:type="dxa"/>
          </w:tcPr>
          <w:p w:rsidR="00C87337" w:rsidRPr="00686EFE" w:rsidRDefault="00C87337" w:rsidP="00C87337">
            <w:pPr>
              <w:jc w:val="center"/>
            </w:pPr>
            <w:r w:rsidRPr="00686EFE">
              <w:t>528829.21</w:t>
            </w:r>
          </w:p>
        </w:tc>
        <w:tc>
          <w:tcPr>
            <w:tcW w:w="1843" w:type="dxa"/>
          </w:tcPr>
          <w:p w:rsidR="00C87337" w:rsidRPr="00686EFE" w:rsidRDefault="00C87337" w:rsidP="00C87337">
            <w:pPr>
              <w:jc w:val="center"/>
            </w:pPr>
            <w:r w:rsidRPr="00686EFE">
              <w:t>2199060.38</w:t>
            </w:r>
          </w:p>
        </w:tc>
      </w:tr>
      <w:tr w:rsidR="00C87337" w:rsidRPr="00686EFE" w:rsidTr="00E17294">
        <w:tc>
          <w:tcPr>
            <w:tcW w:w="846" w:type="dxa"/>
          </w:tcPr>
          <w:p w:rsidR="00C87337" w:rsidRPr="00686EFE" w:rsidRDefault="00C87337" w:rsidP="00C87337">
            <w:pPr>
              <w:jc w:val="center"/>
            </w:pPr>
            <w:r w:rsidRPr="00686EFE">
              <w:t>244</w:t>
            </w:r>
          </w:p>
        </w:tc>
        <w:tc>
          <w:tcPr>
            <w:tcW w:w="1984" w:type="dxa"/>
          </w:tcPr>
          <w:p w:rsidR="00C87337" w:rsidRPr="00686EFE" w:rsidRDefault="00C87337" w:rsidP="00C87337">
            <w:pPr>
              <w:jc w:val="center"/>
            </w:pPr>
            <w:r w:rsidRPr="00686EFE">
              <w:t>528760.43</w:t>
            </w:r>
          </w:p>
        </w:tc>
        <w:tc>
          <w:tcPr>
            <w:tcW w:w="1843" w:type="dxa"/>
          </w:tcPr>
          <w:p w:rsidR="00C87337" w:rsidRPr="00686EFE" w:rsidRDefault="00C87337" w:rsidP="00C87337">
            <w:pPr>
              <w:jc w:val="center"/>
            </w:pPr>
            <w:r w:rsidRPr="00686EFE">
              <w:t>2198993.38</w:t>
            </w:r>
          </w:p>
        </w:tc>
      </w:tr>
      <w:tr w:rsidR="00C87337" w:rsidRPr="00686EFE" w:rsidTr="00E17294">
        <w:tc>
          <w:tcPr>
            <w:tcW w:w="846" w:type="dxa"/>
          </w:tcPr>
          <w:p w:rsidR="00C87337" w:rsidRPr="00686EFE" w:rsidRDefault="00C87337" w:rsidP="00C87337">
            <w:pPr>
              <w:jc w:val="center"/>
            </w:pPr>
            <w:r w:rsidRPr="00686EFE">
              <w:t>245</w:t>
            </w:r>
          </w:p>
        </w:tc>
        <w:tc>
          <w:tcPr>
            <w:tcW w:w="1984" w:type="dxa"/>
          </w:tcPr>
          <w:p w:rsidR="00C87337" w:rsidRPr="00686EFE" w:rsidRDefault="00C87337" w:rsidP="00C87337">
            <w:pPr>
              <w:jc w:val="center"/>
            </w:pPr>
            <w:r w:rsidRPr="00686EFE">
              <w:t>528562.27</w:t>
            </w:r>
          </w:p>
        </w:tc>
        <w:tc>
          <w:tcPr>
            <w:tcW w:w="1843" w:type="dxa"/>
          </w:tcPr>
          <w:p w:rsidR="00C87337" w:rsidRPr="00686EFE" w:rsidRDefault="00C87337" w:rsidP="00C87337">
            <w:pPr>
              <w:jc w:val="center"/>
            </w:pPr>
            <w:r w:rsidRPr="00686EFE">
              <w:t>2198810.72</w:t>
            </w:r>
          </w:p>
        </w:tc>
      </w:tr>
      <w:tr w:rsidR="00C87337" w:rsidRPr="00686EFE" w:rsidTr="00E17294">
        <w:tc>
          <w:tcPr>
            <w:tcW w:w="846" w:type="dxa"/>
          </w:tcPr>
          <w:p w:rsidR="00C87337" w:rsidRPr="00686EFE" w:rsidRDefault="00C87337" w:rsidP="00C87337">
            <w:pPr>
              <w:jc w:val="center"/>
            </w:pPr>
            <w:r w:rsidRPr="00686EFE">
              <w:t>246</w:t>
            </w:r>
          </w:p>
        </w:tc>
        <w:tc>
          <w:tcPr>
            <w:tcW w:w="1984" w:type="dxa"/>
          </w:tcPr>
          <w:p w:rsidR="00C87337" w:rsidRPr="00686EFE" w:rsidRDefault="00C87337" w:rsidP="00C87337">
            <w:pPr>
              <w:jc w:val="center"/>
            </w:pPr>
            <w:r w:rsidRPr="00686EFE">
              <w:t>528717.28</w:t>
            </w:r>
          </w:p>
        </w:tc>
        <w:tc>
          <w:tcPr>
            <w:tcW w:w="1843" w:type="dxa"/>
          </w:tcPr>
          <w:p w:rsidR="00C87337" w:rsidRPr="00686EFE" w:rsidRDefault="00C87337" w:rsidP="00C87337">
            <w:pPr>
              <w:jc w:val="center"/>
            </w:pPr>
            <w:r w:rsidRPr="00686EFE">
              <w:t>2198714.35</w:t>
            </w:r>
          </w:p>
        </w:tc>
      </w:tr>
      <w:tr w:rsidR="00C87337" w:rsidRPr="00686EFE" w:rsidTr="00E17294">
        <w:tc>
          <w:tcPr>
            <w:tcW w:w="846" w:type="dxa"/>
          </w:tcPr>
          <w:p w:rsidR="00C87337" w:rsidRPr="00686EFE" w:rsidRDefault="00C87337" w:rsidP="00C87337">
            <w:pPr>
              <w:jc w:val="center"/>
            </w:pPr>
            <w:r w:rsidRPr="00686EFE">
              <w:t>247</w:t>
            </w:r>
          </w:p>
        </w:tc>
        <w:tc>
          <w:tcPr>
            <w:tcW w:w="1984" w:type="dxa"/>
          </w:tcPr>
          <w:p w:rsidR="00C87337" w:rsidRPr="00686EFE" w:rsidRDefault="00C87337" w:rsidP="00C87337">
            <w:pPr>
              <w:jc w:val="center"/>
            </w:pPr>
            <w:r w:rsidRPr="00686EFE">
              <w:t>528906.44</w:t>
            </w:r>
          </w:p>
        </w:tc>
        <w:tc>
          <w:tcPr>
            <w:tcW w:w="1843" w:type="dxa"/>
          </w:tcPr>
          <w:p w:rsidR="00C87337" w:rsidRPr="00686EFE" w:rsidRDefault="00C87337" w:rsidP="00C87337">
            <w:pPr>
              <w:jc w:val="center"/>
            </w:pPr>
            <w:r w:rsidRPr="00686EFE">
              <w:t>2198473.15</w:t>
            </w:r>
          </w:p>
        </w:tc>
      </w:tr>
      <w:tr w:rsidR="00C87337" w:rsidRPr="00686EFE" w:rsidTr="00E17294">
        <w:tc>
          <w:tcPr>
            <w:tcW w:w="846" w:type="dxa"/>
          </w:tcPr>
          <w:p w:rsidR="00C87337" w:rsidRPr="00686EFE" w:rsidRDefault="00C87337" w:rsidP="00C87337">
            <w:pPr>
              <w:jc w:val="center"/>
            </w:pPr>
            <w:r w:rsidRPr="00686EFE">
              <w:t>248</w:t>
            </w:r>
          </w:p>
        </w:tc>
        <w:tc>
          <w:tcPr>
            <w:tcW w:w="1984" w:type="dxa"/>
          </w:tcPr>
          <w:p w:rsidR="00C87337" w:rsidRPr="00686EFE" w:rsidRDefault="00C87337" w:rsidP="00C87337">
            <w:pPr>
              <w:jc w:val="center"/>
            </w:pPr>
            <w:r w:rsidRPr="00686EFE">
              <w:t>528910.67</w:t>
            </w:r>
          </w:p>
        </w:tc>
        <w:tc>
          <w:tcPr>
            <w:tcW w:w="1843" w:type="dxa"/>
          </w:tcPr>
          <w:p w:rsidR="00C87337" w:rsidRPr="00686EFE" w:rsidRDefault="00C87337" w:rsidP="00C87337">
            <w:pPr>
              <w:jc w:val="center"/>
            </w:pPr>
            <w:r w:rsidRPr="00686EFE">
              <w:t>2198467.76</w:t>
            </w:r>
          </w:p>
        </w:tc>
      </w:tr>
      <w:tr w:rsidR="00C87337" w:rsidRPr="00686EFE" w:rsidTr="00E17294">
        <w:tc>
          <w:tcPr>
            <w:tcW w:w="846" w:type="dxa"/>
          </w:tcPr>
          <w:p w:rsidR="00C87337" w:rsidRPr="00686EFE" w:rsidRDefault="00C87337" w:rsidP="00C87337">
            <w:pPr>
              <w:jc w:val="center"/>
            </w:pPr>
            <w:r w:rsidRPr="00686EFE">
              <w:lastRenderedPageBreak/>
              <w:t>249</w:t>
            </w:r>
          </w:p>
        </w:tc>
        <w:tc>
          <w:tcPr>
            <w:tcW w:w="1984" w:type="dxa"/>
          </w:tcPr>
          <w:p w:rsidR="00C87337" w:rsidRPr="00686EFE" w:rsidRDefault="00C87337" w:rsidP="00C87337">
            <w:pPr>
              <w:jc w:val="center"/>
            </w:pPr>
            <w:r w:rsidRPr="00686EFE">
              <w:t>528906.44</w:t>
            </w:r>
          </w:p>
        </w:tc>
        <w:tc>
          <w:tcPr>
            <w:tcW w:w="1843" w:type="dxa"/>
          </w:tcPr>
          <w:p w:rsidR="00C87337" w:rsidRPr="00686EFE" w:rsidRDefault="00C87337" w:rsidP="00C87337">
            <w:pPr>
              <w:jc w:val="center"/>
            </w:pPr>
            <w:r w:rsidRPr="00686EFE">
              <w:t>2198464.53</w:t>
            </w:r>
          </w:p>
        </w:tc>
      </w:tr>
      <w:tr w:rsidR="00C87337" w:rsidRPr="00686EFE" w:rsidTr="00E17294">
        <w:tc>
          <w:tcPr>
            <w:tcW w:w="846" w:type="dxa"/>
          </w:tcPr>
          <w:p w:rsidR="00C87337" w:rsidRPr="00686EFE" w:rsidRDefault="00C87337" w:rsidP="00C87337">
            <w:pPr>
              <w:jc w:val="center"/>
            </w:pPr>
            <w:r w:rsidRPr="00686EFE">
              <w:t>250</w:t>
            </w:r>
          </w:p>
        </w:tc>
        <w:tc>
          <w:tcPr>
            <w:tcW w:w="1984" w:type="dxa"/>
          </w:tcPr>
          <w:p w:rsidR="00C87337" w:rsidRPr="00686EFE" w:rsidRDefault="00C87337" w:rsidP="00C87337">
            <w:pPr>
              <w:jc w:val="center"/>
            </w:pPr>
            <w:r w:rsidRPr="00686EFE">
              <w:t>528836.10</w:t>
            </w:r>
          </w:p>
        </w:tc>
        <w:tc>
          <w:tcPr>
            <w:tcW w:w="1843" w:type="dxa"/>
          </w:tcPr>
          <w:p w:rsidR="00C87337" w:rsidRPr="00686EFE" w:rsidRDefault="00C87337" w:rsidP="00C87337">
            <w:pPr>
              <w:jc w:val="center"/>
            </w:pPr>
            <w:r w:rsidRPr="00686EFE">
              <w:t>2198410.60</w:t>
            </w:r>
          </w:p>
        </w:tc>
      </w:tr>
      <w:tr w:rsidR="00C87337" w:rsidRPr="00686EFE" w:rsidTr="00E17294">
        <w:tc>
          <w:tcPr>
            <w:tcW w:w="846" w:type="dxa"/>
          </w:tcPr>
          <w:p w:rsidR="00C87337" w:rsidRPr="00686EFE" w:rsidRDefault="00C87337" w:rsidP="00C87337">
            <w:pPr>
              <w:jc w:val="center"/>
            </w:pPr>
            <w:r w:rsidRPr="00686EFE">
              <w:t>251</w:t>
            </w:r>
          </w:p>
        </w:tc>
        <w:tc>
          <w:tcPr>
            <w:tcW w:w="1984" w:type="dxa"/>
          </w:tcPr>
          <w:p w:rsidR="00C87337" w:rsidRPr="00686EFE" w:rsidRDefault="00C87337" w:rsidP="00C87337">
            <w:pPr>
              <w:jc w:val="center"/>
            </w:pPr>
            <w:r w:rsidRPr="00686EFE">
              <w:t>528763.81</w:t>
            </w:r>
          </w:p>
        </w:tc>
        <w:tc>
          <w:tcPr>
            <w:tcW w:w="1843" w:type="dxa"/>
          </w:tcPr>
          <w:p w:rsidR="00C87337" w:rsidRPr="00686EFE" w:rsidRDefault="00C87337" w:rsidP="00C87337">
            <w:pPr>
              <w:jc w:val="center"/>
            </w:pPr>
            <w:r w:rsidRPr="00686EFE">
              <w:t>2198345.18</w:t>
            </w:r>
          </w:p>
        </w:tc>
      </w:tr>
      <w:tr w:rsidR="00C87337" w:rsidRPr="00686EFE" w:rsidTr="00E17294">
        <w:tc>
          <w:tcPr>
            <w:tcW w:w="846" w:type="dxa"/>
          </w:tcPr>
          <w:p w:rsidR="00C87337" w:rsidRPr="00686EFE" w:rsidRDefault="00C87337" w:rsidP="00C87337">
            <w:pPr>
              <w:jc w:val="center"/>
            </w:pPr>
            <w:r w:rsidRPr="00686EFE">
              <w:t>252</w:t>
            </w:r>
          </w:p>
        </w:tc>
        <w:tc>
          <w:tcPr>
            <w:tcW w:w="1984" w:type="dxa"/>
          </w:tcPr>
          <w:p w:rsidR="00C87337" w:rsidRPr="00686EFE" w:rsidRDefault="00C87337" w:rsidP="00C87337">
            <w:pPr>
              <w:jc w:val="center"/>
            </w:pPr>
            <w:r w:rsidRPr="00686EFE">
              <w:t>528495.26</w:t>
            </w:r>
          </w:p>
        </w:tc>
        <w:tc>
          <w:tcPr>
            <w:tcW w:w="1843" w:type="dxa"/>
          </w:tcPr>
          <w:p w:rsidR="00C87337" w:rsidRPr="00686EFE" w:rsidRDefault="00C87337" w:rsidP="00C87337">
            <w:pPr>
              <w:jc w:val="center"/>
            </w:pPr>
            <w:r w:rsidRPr="00686EFE">
              <w:t>2198159.27</w:t>
            </w:r>
          </w:p>
        </w:tc>
      </w:tr>
      <w:tr w:rsidR="00C87337" w:rsidRPr="00686EFE" w:rsidTr="00E17294">
        <w:tc>
          <w:tcPr>
            <w:tcW w:w="846" w:type="dxa"/>
          </w:tcPr>
          <w:p w:rsidR="00C87337" w:rsidRPr="00686EFE" w:rsidRDefault="00C87337" w:rsidP="00C87337">
            <w:pPr>
              <w:jc w:val="center"/>
            </w:pPr>
            <w:r w:rsidRPr="00686EFE">
              <w:t>253</w:t>
            </w:r>
          </w:p>
        </w:tc>
        <w:tc>
          <w:tcPr>
            <w:tcW w:w="1984" w:type="dxa"/>
          </w:tcPr>
          <w:p w:rsidR="00C87337" w:rsidRPr="00686EFE" w:rsidRDefault="00C87337" w:rsidP="00C87337">
            <w:pPr>
              <w:jc w:val="center"/>
            </w:pPr>
            <w:r w:rsidRPr="00686EFE">
              <w:t>528477.26</w:t>
            </w:r>
          </w:p>
        </w:tc>
        <w:tc>
          <w:tcPr>
            <w:tcW w:w="1843" w:type="dxa"/>
          </w:tcPr>
          <w:p w:rsidR="00C87337" w:rsidRPr="00686EFE" w:rsidRDefault="00C87337" w:rsidP="00C87337">
            <w:pPr>
              <w:jc w:val="center"/>
            </w:pPr>
            <w:r w:rsidRPr="00686EFE">
              <w:t>2198144.61</w:t>
            </w:r>
          </w:p>
        </w:tc>
      </w:tr>
      <w:tr w:rsidR="00C87337" w:rsidRPr="00686EFE" w:rsidTr="00E17294">
        <w:tc>
          <w:tcPr>
            <w:tcW w:w="846" w:type="dxa"/>
          </w:tcPr>
          <w:p w:rsidR="00C87337" w:rsidRPr="00686EFE" w:rsidRDefault="00C87337" w:rsidP="00C87337">
            <w:pPr>
              <w:jc w:val="center"/>
            </w:pPr>
            <w:r w:rsidRPr="00686EFE">
              <w:t>254</w:t>
            </w:r>
          </w:p>
        </w:tc>
        <w:tc>
          <w:tcPr>
            <w:tcW w:w="1984" w:type="dxa"/>
          </w:tcPr>
          <w:p w:rsidR="00C87337" w:rsidRPr="00686EFE" w:rsidRDefault="00C87337" w:rsidP="00C87337">
            <w:pPr>
              <w:jc w:val="center"/>
            </w:pPr>
            <w:r w:rsidRPr="00686EFE">
              <w:t>528601.20</w:t>
            </w:r>
          </w:p>
        </w:tc>
        <w:tc>
          <w:tcPr>
            <w:tcW w:w="1843" w:type="dxa"/>
          </w:tcPr>
          <w:p w:rsidR="00C87337" w:rsidRPr="00686EFE" w:rsidRDefault="00C87337" w:rsidP="00C87337">
            <w:pPr>
              <w:jc w:val="center"/>
            </w:pPr>
            <w:r w:rsidRPr="00686EFE">
              <w:t>2197974.49</w:t>
            </w:r>
          </w:p>
        </w:tc>
      </w:tr>
      <w:tr w:rsidR="00C87337" w:rsidRPr="00686EFE" w:rsidTr="00E17294">
        <w:tc>
          <w:tcPr>
            <w:tcW w:w="846" w:type="dxa"/>
          </w:tcPr>
          <w:p w:rsidR="00C87337" w:rsidRPr="00686EFE" w:rsidRDefault="00C87337" w:rsidP="00C87337">
            <w:pPr>
              <w:jc w:val="center"/>
            </w:pPr>
            <w:r w:rsidRPr="00686EFE">
              <w:t>255</w:t>
            </w:r>
          </w:p>
        </w:tc>
        <w:tc>
          <w:tcPr>
            <w:tcW w:w="1984" w:type="dxa"/>
          </w:tcPr>
          <w:p w:rsidR="00C87337" w:rsidRPr="00686EFE" w:rsidRDefault="00C87337" w:rsidP="00C87337">
            <w:pPr>
              <w:jc w:val="center"/>
            </w:pPr>
            <w:r w:rsidRPr="00686EFE">
              <w:t>528616.63</w:t>
            </w:r>
          </w:p>
        </w:tc>
        <w:tc>
          <w:tcPr>
            <w:tcW w:w="1843" w:type="dxa"/>
          </w:tcPr>
          <w:p w:rsidR="00C87337" w:rsidRPr="00686EFE" w:rsidRDefault="00C87337" w:rsidP="00C87337">
            <w:pPr>
              <w:jc w:val="center"/>
            </w:pPr>
            <w:r w:rsidRPr="00686EFE">
              <w:t>2197967.85</w:t>
            </w:r>
          </w:p>
        </w:tc>
      </w:tr>
      <w:tr w:rsidR="00C87337" w:rsidRPr="00686EFE" w:rsidTr="00E17294">
        <w:tc>
          <w:tcPr>
            <w:tcW w:w="846" w:type="dxa"/>
          </w:tcPr>
          <w:p w:rsidR="00C87337" w:rsidRPr="00686EFE" w:rsidRDefault="00C87337" w:rsidP="00C87337">
            <w:pPr>
              <w:jc w:val="center"/>
            </w:pPr>
            <w:r w:rsidRPr="00686EFE">
              <w:t>256</w:t>
            </w:r>
          </w:p>
        </w:tc>
        <w:tc>
          <w:tcPr>
            <w:tcW w:w="1984" w:type="dxa"/>
          </w:tcPr>
          <w:p w:rsidR="00C87337" w:rsidRPr="00686EFE" w:rsidRDefault="00C87337" w:rsidP="00C87337">
            <w:pPr>
              <w:jc w:val="center"/>
            </w:pPr>
            <w:r w:rsidRPr="00686EFE">
              <w:t>528735.75</w:t>
            </w:r>
          </w:p>
        </w:tc>
        <w:tc>
          <w:tcPr>
            <w:tcW w:w="1843" w:type="dxa"/>
          </w:tcPr>
          <w:p w:rsidR="00C87337" w:rsidRPr="00686EFE" w:rsidRDefault="00C87337" w:rsidP="00C87337">
            <w:pPr>
              <w:jc w:val="center"/>
            </w:pPr>
            <w:r w:rsidRPr="00686EFE">
              <w:t>2197945.14</w:t>
            </w:r>
          </w:p>
        </w:tc>
      </w:tr>
      <w:tr w:rsidR="00C87337" w:rsidRPr="00686EFE" w:rsidTr="00E17294">
        <w:tc>
          <w:tcPr>
            <w:tcW w:w="846" w:type="dxa"/>
          </w:tcPr>
          <w:p w:rsidR="00C87337" w:rsidRPr="00686EFE" w:rsidRDefault="00C87337" w:rsidP="00C87337">
            <w:pPr>
              <w:jc w:val="center"/>
            </w:pPr>
            <w:r w:rsidRPr="00686EFE">
              <w:t>257</w:t>
            </w:r>
          </w:p>
        </w:tc>
        <w:tc>
          <w:tcPr>
            <w:tcW w:w="1984" w:type="dxa"/>
          </w:tcPr>
          <w:p w:rsidR="00C87337" w:rsidRPr="00686EFE" w:rsidRDefault="00C87337" w:rsidP="00C87337">
            <w:pPr>
              <w:jc w:val="center"/>
            </w:pPr>
            <w:r w:rsidRPr="00686EFE">
              <w:t>528786.43</w:t>
            </w:r>
          </w:p>
        </w:tc>
        <w:tc>
          <w:tcPr>
            <w:tcW w:w="1843" w:type="dxa"/>
          </w:tcPr>
          <w:p w:rsidR="00C87337" w:rsidRPr="00686EFE" w:rsidRDefault="00C87337" w:rsidP="00C87337">
            <w:pPr>
              <w:jc w:val="center"/>
            </w:pPr>
            <w:r w:rsidRPr="00686EFE">
              <w:t>2197925.00</w:t>
            </w:r>
          </w:p>
        </w:tc>
      </w:tr>
      <w:tr w:rsidR="00C87337" w:rsidRPr="00686EFE" w:rsidTr="00E17294">
        <w:tc>
          <w:tcPr>
            <w:tcW w:w="846" w:type="dxa"/>
          </w:tcPr>
          <w:p w:rsidR="00C87337" w:rsidRPr="00686EFE" w:rsidRDefault="00C87337" w:rsidP="00C87337">
            <w:pPr>
              <w:jc w:val="center"/>
            </w:pPr>
            <w:r w:rsidRPr="00686EFE">
              <w:t>258</w:t>
            </w:r>
          </w:p>
        </w:tc>
        <w:tc>
          <w:tcPr>
            <w:tcW w:w="1984" w:type="dxa"/>
          </w:tcPr>
          <w:p w:rsidR="00C87337" w:rsidRPr="00686EFE" w:rsidRDefault="00C87337" w:rsidP="00C87337">
            <w:pPr>
              <w:jc w:val="center"/>
            </w:pPr>
            <w:r w:rsidRPr="00686EFE">
              <w:t>528880.62</w:t>
            </w:r>
          </w:p>
        </w:tc>
        <w:tc>
          <w:tcPr>
            <w:tcW w:w="1843" w:type="dxa"/>
          </w:tcPr>
          <w:p w:rsidR="00C87337" w:rsidRPr="00686EFE" w:rsidRDefault="00C87337" w:rsidP="00C87337">
            <w:pPr>
              <w:jc w:val="center"/>
            </w:pPr>
            <w:r w:rsidRPr="00686EFE">
              <w:t>2197772.80</w:t>
            </w:r>
          </w:p>
        </w:tc>
      </w:tr>
      <w:tr w:rsidR="00C87337" w:rsidRPr="00686EFE" w:rsidTr="00E17294">
        <w:tc>
          <w:tcPr>
            <w:tcW w:w="846" w:type="dxa"/>
          </w:tcPr>
          <w:p w:rsidR="00C87337" w:rsidRPr="00686EFE" w:rsidRDefault="00C87337" w:rsidP="00C87337">
            <w:pPr>
              <w:jc w:val="center"/>
            </w:pPr>
            <w:r w:rsidRPr="00686EFE">
              <w:t>259</w:t>
            </w:r>
          </w:p>
        </w:tc>
        <w:tc>
          <w:tcPr>
            <w:tcW w:w="1984" w:type="dxa"/>
          </w:tcPr>
          <w:p w:rsidR="00C87337" w:rsidRPr="00686EFE" w:rsidRDefault="00C87337" w:rsidP="00C87337">
            <w:pPr>
              <w:jc w:val="center"/>
            </w:pPr>
            <w:r w:rsidRPr="00686EFE">
              <w:t>528949.16</w:t>
            </w:r>
          </w:p>
        </w:tc>
        <w:tc>
          <w:tcPr>
            <w:tcW w:w="1843" w:type="dxa"/>
          </w:tcPr>
          <w:p w:rsidR="00C87337" w:rsidRPr="00686EFE" w:rsidRDefault="00C87337" w:rsidP="00C87337">
            <w:pPr>
              <w:jc w:val="center"/>
            </w:pPr>
            <w:r w:rsidRPr="00686EFE">
              <w:t>2197819.82</w:t>
            </w:r>
          </w:p>
        </w:tc>
      </w:tr>
      <w:tr w:rsidR="00C87337" w:rsidRPr="00686EFE" w:rsidTr="00E17294">
        <w:tc>
          <w:tcPr>
            <w:tcW w:w="846" w:type="dxa"/>
          </w:tcPr>
          <w:p w:rsidR="00C87337" w:rsidRPr="00686EFE" w:rsidRDefault="00C87337" w:rsidP="00C87337">
            <w:pPr>
              <w:jc w:val="center"/>
            </w:pPr>
            <w:r w:rsidRPr="00686EFE">
              <w:t>260</w:t>
            </w:r>
          </w:p>
        </w:tc>
        <w:tc>
          <w:tcPr>
            <w:tcW w:w="1984" w:type="dxa"/>
          </w:tcPr>
          <w:p w:rsidR="00C87337" w:rsidRPr="00686EFE" w:rsidRDefault="00C87337" w:rsidP="00C87337">
            <w:pPr>
              <w:jc w:val="center"/>
            </w:pPr>
            <w:r w:rsidRPr="00686EFE">
              <w:t>529515.95</w:t>
            </w:r>
          </w:p>
        </w:tc>
        <w:tc>
          <w:tcPr>
            <w:tcW w:w="1843" w:type="dxa"/>
          </w:tcPr>
          <w:p w:rsidR="00C87337" w:rsidRPr="00686EFE" w:rsidRDefault="00C87337" w:rsidP="00C87337">
            <w:pPr>
              <w:jc w:val="center"/>
            </w:pPr>
            <w:r w:rsidRPr="00686EFE">
              <w:t>2198235.71</w:t>
            </w:r>
          </w:p>
        </w:tc>
      </w:tr>
      <w:tr w:rsidR="00C87337" w:rsidRPr="00686EFE" w:rsidTr="00E17294">
        <w:tc>
          <w:tcPr>
            <w:tcW w:w="846" w:type="dxa"/>
          </w:tcPr>
          <w:p w:rsidR="00C87337" w:rsidRPr="00686EFE" w:rsidRDefault="00C87337" w:rsidP="00C87337">
            <w:pPr>
              <w:jc w:val="center"/>
            </w:pPr>
            <w:r w:rsidRPr="00686EFE">
              <w:t>261</w:t>
            </w:r>
          </w:p>
        </w:tc>
        <w:tc>
          <w:tcPr>
            <w:tcW w:w="1984" w:type="dxa"/>
          </w:tcPr>
          <w:p w:rsidR="00C87337" w:rsidRPr="00686EFE" w:rsidRDefault="00C87337" w:rsidP="00C87337">
            <w:pPr>
              <w:jc w:val="center"/>
            </w:pPr>
            <w:r w:rsidRPr="00686EFE">
              <w:t>529533.56</w:t>
            </w:r>
          </w:p>
        </w:tc>
        <w:tc>
          <w:tcPr>
            <w:tcW w:w="1843" w:type="dxa"/>
          </w:tcPr>
          <w:p w:rsidR="00C87337" w:rsidRPr="00686EFE" w:rsidRDefault="00C87337" w:rsidP="00C87337">
            <w:pPr>
              <w:jc w:val="center"/>
            </w:pPr>
            <w:r w:rsidRPr="00686EFE">
              <w:t>2198215.71</w:t>
            </w:r>
          </w:p>
        </w:tc>
      </w:tr>
      <w:tr w:rsidR="00C87337" w:rsidRPr="00420087" w:rsidTr="00E17294">
        <w:tc>
          <w:tcPr>
            <w:tcW w:w="846" w:type="dxa"/>
          </w:tcPr>
          <w:p w:rsidR="00C87337" w:rsidRPr="00420087" w:rsidRDefault="00C87337" w:rsidP="00C87337">
            <w:pPr>
              <w:jc w:val="center"/>
            </w:pPr>
            <w:r w:rsidRPr="00420087">
              <w:t>262</w:t>
            </w:r>
          </w:p>
        </w:tc>
        <w:tc>
          <w:tcPr>
            <w:tcW w:w="1984" w:type="dxa"/>
          </w:tcPr>
          <w:p w:rsidR="00C87337" w:rsidRPr="00420087" w:rsidRDefault="00C87337" w:rsidP="00C87337">
            <w:pPr>
              <w:jc w:val="center"/>
            </w:pPr>
            <w:r w:rsidRPr="00420087">
              <w:t>529550.93</w:t>
            </w:r>
          </w:p>
        </w:tc>
        <w:tc>
          <w:tcPr>
            <w:tcW w:w="1843" w:type="dxa"/>
          </w:tcPr>
          <w:p w:rsidR="00C87337" w:rsidRPr="00420087" w:rsidRDefault="00C87337" w:rsidP="00C87337">
            <w:pPr>
              <w:jc w:val="center"/>
            </w:pPr>
            <w:r w:rsidRPr="00420087">
              <w:t>2198190.50</w:t>
            </w:r>
          </w:p>
        </w:tc>
      </w:tr>
      <w:tr w:rsidR="00C87337" w:rsidRPr="00420087" w:rsidTr="00E17294">
        <w:tc>
          <w:tcPr>
            <w:tcW w:w="846" w:type="dxa"/>
          </w:tcPr>
          <w:p w:rsidR="00C87337" w:rsidRPr="00420087" w:rsidRDefault="00C87337" w:rsidP="00C87337">
            <w:pPr>
              <w:jc w:val="center"/>
            </w:pPr>
            <w:r w:rsidRPr="00420087">
              <w:t>263</w:t>
            </w:r>
          </w:p>
        </w:tc>
        <w:tc>
          <w:tcPr>
            <w:tcW w:w="1984" w:type="dxa"/>
          </w:tcPr>
          <w:p w:rsidR="00C87337" w:rsidRPr="00420087" w:rsidRDefault="00C87337" w:rsidP="00C87337">
            <w:pPr>
              <w:jc w:val="center"/>
            </w:pPr>
            <w:r w:rsidRPr="00420087">
              <w:t>529582.42</w:t>
            </w:r>
          </w:p>
        </w:tc>
        <w:tc>
          <w:tcPr>
            <w:tcW w:w="1843" w:type="dxa"/>
          </w:tcPr>
          <w:p w:rsidR="00C87337" w:rsidRPr="00420087" w:rsidRDefault="00C87337" w:rsidP="00C87337">
            <w:pPr>
              <w:jc w:val="center"/>
            </w:pPr>
            <w:r w:rsidRPr="00420087">
              <w:t>2198147.65</w:t>
            </w:r>
          </w:p>
        </w:tc>
      </w:tr>
      <w:tr w:rsidR="00C87337" w:rsidRPr="00420087" w:rsidTr="00E17294">
        <w:tc>
          <w:tcPr>
            <w:tcW w:w="846" w:type="dxa"/>
          </w:tcPr>
          <w:p w:rsidR="00C87337" w:rsidRPr="00420087" w:rsidRDefault="00C87337" w:rsidP="00C87337">
            <w:pPr>
              <w:jc w:val="center"/>
            </w:pPr>
            <w:r w:rsidRPr="00420087">
              <w:t>264</w:t>
            </w:r>
          </w:p>
        </w:tc>
        <w:tc>
          <w:tcPr>
            <w:tcW w:w="1984" w:type="dxa"/>
          </w:tcPr>
          <w:p w:rsidR="00C87337" w:rsidRPr="00420087" w:rsidRDefault="00C87337" w:rsidP="00C87337">
            <w:pPr>
              <w:jc w:val="center"/>
            </w:pPr>
            <w:r w:rsidRPr="00420087">
              <w:t>529617.98</w:t>
            </w:r>
          </w:p>
        </w:tc>
        <w:tc>
          <w:tcPr>
            <w:tcW w:w="1843" w:type="dxa"/>
          </w:tcPr>
          <w:p w:rsidR="00C87337" w:rsidRPr="00420087" w:rsidRDefault="00C87337" w:rsidP="00C87337">
            <w:pPr>
              <w:jc w:val="center"/>
            </w:pPr>
            <w:r w:rsidRPr="00420087">
              <w:t>2198101.07</w:t>
            </w:r>
          </w:p>
        </w:tc>
      </w:tr>
      <w:tr w:rsidR="00C87337" w:rsidRPr="00420087" w:rsidTr="00E17294">
        <w:tc>
          <w:tcPr>
            <w:tcW w:w="846" w:type="dxa"/>
          </w:tcPr>
          <w:p w:rsidR="00C87337" w:rsidRPr="00420087" w:rsidRDefault="00C87337" w:rsidP="00C87337">
            <w:pPr>
              <w:jc w:val="center"/>
            </w:pPr>
            <w:r w:rsidRPr="00420087">
              <w:t>265</w:t>
            </w:r>
          </w:p>
        </w:tc>
        <w:tc>
          <w:tcPr>
            <w:tcW w:w="1984" w:type="dxa"/>
          </w:tcPr>
          <w:p w:rsidR="00C87337" w:rsidRPr="00420087" w:rsidRDefault="00C87337" w:rsidP="00C87337">
            <w:pPr>
              <w:jc w:val="center"/>
            </w:pPr>
            <w:r w:rsidRPr="00420087">
              <w:t>529657.11</w:t>
            </w:r>
          </w:p>
        </w:tc>
        <w:tc>
          <w:tcPr>
            <w:tcW w:w="1843" w:type="dxa"/>
          </w:tcPr>
          <w:p w:rsidR="00C87337" w:rsidRPr="00420087" w:rsidRDefault="00C87337" w:rsidP="00C87337">
            <w:pPr>
              <w:jc w:val="center"/>
            </w:pPr>
            <w:r w:rsidRPr="00420087">
              <w:t>2198057.53</w:t>
            </w:r>
          </w:p>
        </w:tc>
      </w:tr>
      <w:tr w:rsidR="00C87337" w:rsidRPr="00420087" w:rsidTr="00E17294">
        <w:tc>
          <w:tcPr>
            <w:tcW w:w="846" w:type="dxa"/>
          </w:tcPr>
          <w:p w:rsidR="00C87337" w:rsidRPr="00420087" w:rsidRDefault="00C87337" w:rsidP="00C87337">
            <w:pPr>
              <w:jc w:val="center"/>
            </w:pPr>
            <w:r w:rsidRPr="00420087">
              <w:t>266</w:t>
            </w:r>
          </w:p>
        </w:tc>
        <w:tc>
          <w:tcPr>
            <w:tcW w:w="1984" w:type="dxa"/>
          </w:tcPr>
          <w:p w:rsidR="00C87337" w:rsidRPr="00420087" w:rsidRDefault="00C87337" w:rsidP="00C87337">
            <w:pPr>
              <w:jc w:val="center"/>
            </w:pPr>
            <w:r w:rsidRPr="00420087">
              <w:t>529770.26</w:t>
            </w:r>
          </w:p>
        </w:tc>
        <w:tc>
          <w:tcPr>
            <w:tcW w:w="1843" w:type="dxa"/>
          </w:tcPr>
          <w:p w:rsidR="00C87337" w:rsidRPr="00420087" w:rsidRDefault="00C87337" w:rsidP="00C87337">
            <w:pPr>
              <w:jc w:val="center"/>
            </w:pPr>
            <w:r w:rsidRPr="00420087">
              <w:t>2197949.20</w:t>
            </w:r>
          </w:p>
        </w:tc>
      </w:tr>
      <w:tr w:rsidR="00C87337" w:rsidRPr="00420087" w:rsidTr="00E17294">
        <w:tc>
          <w:tcPr>
            <w:tcW w:w="846" w:type="dxa"/>
          </w:tcPr>
          <w:p w:rsidR="00C87337" w:rsidRPr="00420087" w:rsidRDefault="00C87337" w:rsidP="00C87337">
            <w:pPr>
              <w:jc w:val="center"/>
            </w:pPr>
            <w:r w:rsidRPr="00420087">
              <w:t>267</w:t>
            </w:r>
          </w:p>
        </w:tc>
        <w:tc>
          <w:tcPr>
            <w:tcW w:w="1984" w:type="dxa"/>
          </w:tcPr>
          <w:p w:rsidR="00C87337" w:rsidRPr="00420087" w:rsidRDefault="00C87337" w:rsidP="00C87337">
            <w:pPr>
              <w:jc w:val="center"/>
            </w:pPr>
            <w:r w:rsidRPr="00420087">
              <w:t>529811.29</w:t>
            </w:r>
          </w:p>
        </w:tc>
        <w:tc>
          <w:tcPr>
            <w:tcW w:w="1843" w:type="dxa"/>
          </w:tcPr>
          <w:p w:rsidR="00C87337" w:rsidRPr="00420087" w:rsidRDefault="00C87337" w:rsidP="00C87337">
            <w:pPr>
              <w:jc w:val="center"/>
            </w:pPr>
            <w:r w:rsidRPr="00420087">
              <w:t>2197940.72</w:t>
            </w:r>
          </w:p>
        </w:tc>
      </w:tr>
      <w:tr w:rsidR="00C87337" w:rsidRPr="00420087" w:rsidTr="00E17294">
        <w:tc>
          <w:tcPr>
            <w:tcW w:w="846" w:type="dxa"/>
          </w:tcPr>
          <w:p w:rsidR="00C87337" w:rsidRPr="00420087" w:rsidRDefault="00C87337" w:rsidP="00C87337">
            <w:pPr>
              <w:jc w:val="center"/>
            </w:pPr>
            <w:r w:rsidRPr="00420087">
              <w:t>268</w:t>
            </w:r>
          </w:p>
        </w:tc>
        <w:tc>
          <w:tcPr>
            <w:tcW w:w="1984" w:type="dxa"/>
          </w:tcPr>
          <w:p w:rsidR="00C87337" w:rsidRPr="00420087" w:rsidRDefault="00C87337" w:rsidP="00C87337">
            <w:pPr>
              <w:jc w:val="center"/>
            </w:pPr>
            <w:r w:rsidRPr="00420087">
              <w:t>529875.65</w:t>
            </w:r>
          </w:p>
        </w:tc>
        <w:tc>
          <w:tcPr>
            <w:tcW w:w="1843" w:type="dxa"/>
          </w:tcPr>
          <w:p w:rsidR="00C87337" w:rsidRPr="00420087" w:rsidRDefault="00C87337" w:rsidP="00C87337">
            <w:pPr>
              <w:jc w:val="center"/>
            </w:pPr>
            <w:r w:rsidRPr="00420087">
              <w:t>2197941.40</w:t>
            </w:r>
          </w:p>
        </w:tc>
      </w:tr>
      <w:tr w:rsidR="00C87337" w:rsidRPr="00420087" w:rsidTr="00E17294">
        <w:tc>
          <w:tcPr>
            <w:tcW w:w="846" w:type="dxa"/>
          </w:tcPr>
          <w:p w:rsidR="00C87337" w:rsidRPr="00420087" w:rsidRDefault="00C87337" w:rsidP="00C87337">
            <w:pPr>
              <w:jc w:val="center"/>
            </w:pPr>
            <w:r w:rsidRPr="00420087">
              <w:t>269</w:t>
            </w:r>
          </w:p>
        </w:tc>
        <w:tc>
          <w:tcPr>
            <w:tcW w:w="1984" w:type="dxa"/>
          </w:tcPr>
          <w:p w:rsidR="00C87337" w:rsidRPr="00420087" w:rsidRDefault="00C87337" w:rsidP="00C87337">
            <w:pPr>
              <w:jc w:val="center"/>
            </w:pPr>
            <w:r w:rsidRPr="00420087">
              <w:t>529887.83</w:t>
            </w:r>
          </w:p>
        </w:tc>
        <w:tc>
          <w:tcPr>
            <w:tcW w:w="1843" w:type="dxa"/>
          </w:tcPr>
          <w:p w:rsidR="00C87337" w:rsidRPr="00420087" w:rsidRDefault="00C87337" w:rsidP="00C87337">
            <w:pPr>
              <w:jc w:val="center"/>
            </w:pPr>
            <w:r w:rsidRPr="00420087">
              <w:t>2197947.22</w:t>
            </w:r>
          </w:p>
        </w:tc>
      </w:tr>
      <w:tr w:rsidR="00C87337" w:rsidRPr="00420087" w:rsidTr="00E17294">
        <w:tc>
          <w:tcPr>
            <w:tcW w:w="846" w:type="dxa"/>
          </w:tcPr>
          <w:p w:rsidR="00C87337" w:rsidRPr="00420087" w:rsidRDefault="00C87337" w:rsidP="00C87337">
            <w:pPr>
              <w:jc w:val="center"/>
            </w:pPr>
            <w:r w:rsidRPr="00420087">
              <w:t>270</w:t>
            </w:r>
          </w:p>
        </w:tc>
        <w:tc>
          <w:tcPr>
            <w:tcW w:w="1984" w:type="dxa"/>
          </w:tcPr>
          <w:p w:rsidR="00C87337" w:rsidRPr="00420087" w:rsidRDefault="00C87337" w:rsidP="00C87337">
            <w:pPr>
              <w:jc w:val="center"/>
            </w:pPr>
            <w:r w:rsidRPr="00420087">
              <w:t>529908.73</w:t>
            </w:r>
          </w:p>
        </w:tc>
        <w:tc>
          <w:tcPr>
            <w:tcW w:w="1843" w:type="dxa"/>
          </w:tcPr>
          <w:p w:rsidR="00C87337" w:rsidRPr="00420087" w:rsidRDefault="00C87337" w:rsidP="00C87337">
            <w:pPr>
              <w:jc w:val="center"/>
            </w:pPr>
            <w:r w:rsidRPr="00420087">
              <w:t>2197894.94</w:t>
            </w:r>
          </w:p>
        </w:tc>
      </w:tr>
      <w:tr w:rsidR="00C87337" w:rsidRPr="00420087" w:rsidTr="00E17294">
        <w:tc>
          <w:tcPr>
            <w:tcW w:w="846" w:type="dxa"/>
          </w:tcPr>
          <w:p w:rsidR="00C87337" w:rsidRPr="00420087" w:rsidRDefault="00C87337" w:rsidP="00C87337">
            <w:pPr>
              <w:jc w:val="center"/>
            </w:pPr>
            <w:r w:rsidRPr="00420087">
              <w:t>271</w:t>
            </w:r>
          </w:p>
        </w:tc>
        <w:tc>
          <w:tcPr>
            <w:tcW w:w="1984" w:type="dxa"/>
          </w:tcPr>
          <w:p w:rsidR="00C87337" w:rsidRPr="00420087" w:rsidRDefault="00C87337" w:rsidP="00C87337">
            <w:pPr>
              <w:jc w:val="center"/>
            </w:pPr>
            <w:r w:rsidRPr="00420087">
              <w:t>530176.28</w:t>
            </w:r>
          </w:p>
        </w:tc>
        <w:tc>
          <w:tcPr>
            <w:tcW w:w="1843" w:type="dxa"/>
          </w:tcPr>
          <w:p w:rsidR="00C87337" w:rsidRPr="00420087" w:rsidRDefault="00C87337" w:rsidP="00C87337">
            <w:pPr>
              <w:jc w:val="center"/>
            </w:pPr>
            <w:r w:rsidRPr="00420087">
              <w:t>2197169.25</w:t>
            </w:r>
          </w:p>
        </w:tc>
      </w:tr>
      <w:tr w:rsidR="00C87337" w:rsidRPr="00420087" w:rsidTr="00E17294">
        <w:tc>
          <w:tcPr>
            <w:tcW w:w="846" w:type="dxa"/>
          </w:tcPr>
          <w:p w:rsidR="00C87337" w:rsidRPr="00420087" w:rsidRDefault="00C87337" w:rsidP="00C87337">
            <w:pPr>
              <w:jc w:val="center"/>
            </w:pPr>
            <w:r w:rsidRPr="00420087">
              <w:t>272</w:t>
            </w:r>
          </w:p>
        </w:tc>
        <w:tc>
          <w:tcPr>
            <w:tcW w:w="1984" w:type="dxa"/>
          </w:tcPr>
          <w:p w:rsidR="00C87337" w:rsidRPr="00420087" w:rsidRDefault="00C87337" w:rsidP="00C87337">
            <w:pPr>
              <w:jc w:val="center"/>
            </w:pPr>
            <w:r w:rsidRPr="00420087">
              <w:t>530185.03</w:t>
            </w:r>
          </w:p>
        </w:tc>
        <w:tc>
          <w:tcPr>
            <w:tcW w:w="1843" w:type="dxa"/>
          </w:tcPr>
          <w:p w:rsidR="00C87337" w:rsidRPr="00420087" w:rsidRDefault="00C87337" w:rsidP="00C87337">
            <w:pPr>
              <w:jc w:val="center"/>
            </w:pPr>
            <w:r w:rsidRPr="00420087">
              <w:t>2197134.70</w:t>
            </w:r>
          </w:p>
        </w:tc>
      </w:tr>
      <w:tr w:rsidR="00C87337" w:rsidRPr="00420087" w:rsidTr="00E17294">
        <w:tc>
          <w:tcPr>
            <w:tcW w:w="846" w:type="dxa"/>
          </w:tcPr>
          <w:p w:rsidR="00C87337" w:rsidRPr="00420087" w:rsidRDefault="00C87337" w:rsidP="00C87337">
            <w:pPr>
              <w:jc w:val="center"/>
            </w:pPr>
            <w:r w:rsidRPr="00420087">
              <w:t>273</w:t>
            </w:r>
          </w:p>
        </w:tc>
        <w:tc>
          <w:tcPr>
            <w:tcW w:w="1984" w:type="dxa"/>
          </w:tcPr>
          <w:p w:rsidR="00C87337" w:rsidRPr="00420087" w:rsidRDefault="00C87337" w:rsidP="00C87337">
            <w:pPr>
              <w:jc w:val="center"/>
            </w:pPr>
            <w:r w:rsidRPr="00420087">
              <w:t>530193.67</w:t>
            </w:r>
          </w:p>
        </w:tc>
        <w:tc>
          <w:tcPr>
            <w:tcW w:w="1843" w:type="dxa"/>
          </w:tcPr>
          <w:p w:rsidR="00C87337" w:rsidRPr="00420087" w:rsidRDefault="00C87337" w:rsidP="00C87337">
            <w:pPr>
              <w:jc w:val="center"/>
            </w:pPr>
            <w:r w:rsidRPr="00420087">
              <w:t>2197123.36</w:t>
            </w:r>
          </w:p>
        </w:tc>
      </w:tr>
      <w:tr w:rsidR="00C87337" w:rsidRPr="00420087" w:rsidTr="00E17294">
        <w:tc>
          <w:tcPr>
            <w:tcW w:w="846" w:type="dxa"/>
          </w:tcPr>
          <w:p w:rsidR="00C87337" w:rsidRPr="00420087" w:rsidRDefault="00C87337" w:rsidP="00C87337">
            <w:pPr>
              <w:jc w:val="center"/>
            </w:pPr>
            <w:r w:rsidRPr="00420087">
              <w:t>274</w:t>
            </w:r>
          </w:p>
        </w:tc>
        <w:tc>
          <w:tcPr>
            <w:tcW w:w="1984" w:type="dxa"/>
          </w:tcPr>
          <w:p w:rsidR="00C87337" w:rsidRPr="00420087" w:rsidRDefault="00C87337" w:rsidP="00C87337">
            <w:pPr>
              <w:jc w:val="center"/>
            </w:pPr>
            <w:r w:rsidRPr="00420087">
              <w:t>530238.42</w:t>
            </w:r>
          </w:p>
        </w:tc>
        <w:tc>
          <w:tcPr>
            <w:tcW w:w="1843" w:type="dxa"/>
          </w:tcPr>
          <w:p w:rsidR="00C87337" w:rsidRPr="00420087" w:rsidRDefault="00C87337" w:rsidP="00C87337">
            <w:pPr>
              <w:jc w:val="center"/>
            </w:pPr>
            <w:r w:rsidRPr="00420087">
              <w:t>2197000.56</w:t>
            </w:r>
          </w:p>
        </w:tc>
      </w:tr>
      <w:tr w:rsidR="00C87337" w:rsidRPr="00420087" w:rsidTr="00E17294">
        <w:tc>
          <w:tcPr>
            <w:tcW w:w="846" w:type="dxa"/>
          </w:tcPr>
          <w:p w:rsidR="00C87337" w:rsidRPr="00420087" w:rsidRDefault="00C87337" w:rsidP="00C87337">
            <w:pPr>
              <w:jc w:val="center"/>
            </w:pPr>
            <w:r w:rsidRPr="00420087">
              <w:t>275</w:t>
            </w:r>
          </w:p>
        </w:tc>
        <w:tc>
          <w:tcPr>
            <w:tcW w:w="1984" w:type="dxa"/>
          </w:tcPr>
          <w:p w:rsidR="00C87337" w:rsidRPr="00420087" w:rsidRDefault="00C87337" w:rsidP="00C87337">
            <w:pPr>
              <w:jc w:val="center"/>
            </w:pPr>
            <w:r w:rsidRPr="00420087">
              <w:t>530259.48</w:t>
            </w:r>
          </w:p>
        </w:tc>
        <w:tc>
          <w:tcPr>
            <w:tcW w:w="1843" w:type="dxa"/>
          </w:tcPr>
          <w:p w:rsidR="00C87337" w:rsidRPr="00420087" w:rsidRDefault="00C87337" w:rsidP="00C87337">
            <w:pPr>
              <w:jc w:val="center"/>
            </w:pPr>
            <w:r w:rsidRPr="00420087">
              <w:t>2196998.02</w:t>
            </w:r>
          </w:p>
        </w:tc>
      </w:tr>
      <w:tr w:rsidR="00C87337" w:rsidRPr="00420087" w:rsidTr="00E17294">
        <w:tc>
          <w:tcPr>
            <w:tcW w:w="846" w:type="dxa"/>
          </w:tcPr>
          <w:p w:rsidR="00C87337" w:rsidRPr="00420087" w:rsidRDefault="00C87337" w:rsidP="00C87337">
            <w:pPr>
              <w:jc w:val="center"/>
            </w:pPr>
            <w:r w:rsidRPr="00420087">
              <w:t>276</w:t>
            </w:r>
          </w:p>
        </w:tc>
        <w:tc>
          <w:tcPr>
            <w:tcW w:w="1984" w:type="dxa"/>
          </w:tcPr>
          <w:p w:rsidR="00C87337" w:rsidRPr="00420087" w:rsidRDefault="00C87337" w:rsidP="00C87337">
            <w:pPr>
              <w:jc w:val="center"/>
            </w:pPr>
            <w:r w:rsidRPr="00420087">
              <w:t>530260.05</w:t>
            </w:r>
          </w:p>
        </w:tc>
        <w:tc>
          <w:tcPr>
            <w:tcW w:w="1843" w:type="dxa"/>
          </w:tcPr>
          <w:p w:rsidR="00C87337" w:rsidRPr="00420087" w:rsidRDefault="00C87337" w:rsidP="00C87337">
            <w:pPr>
              <w:jc w:val="center"/>
            </w:pPr>
            <w:r w:rsidRPr="00420087">
              <w:t>2196994.93</w:t>
            </w:r>
          </w:p>
        </w:tc>
      </w:tr>
      <w:tr w:rsidR="00C87337" w:rsidRPr="00420087" w:rsidTr="00E17294">
        <w:tc>
          <w:tcPr>
            <w:tcW w:w="846" w:type="dxa"/>
          </w:tcPr>
          <w:p w:rsidR="00C87337" w:rsidRPr="00420087" w:rsidRDefault="00C87337" w:rsidP="00C87337">
            <w:pPr>
              <w:jc w:val="center"/>
            </w:pPr>
            <w:r w:rsidRPr="00420087">
              <w:t>277</w:t>
            </w:r>
          </w:p>
        </w:tc>
        <w:tc>
          <w:tcPr>
            <w:tcW w:w="1984" w:type="dxa"/>
          </w:tcPr>
          <w:p w:rsidR="00C87337" w:rsidRPr="00420087" w:rsidRDefault="00C87337" w:rsidP="00C87337">
            <w:pPr>
              <w:jc w:val="center"/>
            </w:pPr>
            <w:r w:rsidRPr="00420087">
              <w:t>530261.03</w:t>
            </w:r>
          </w:p>
        </w:tc>
        <w:tc>
          <w:tcPr>
            <w:tcW w:w="1843" w:type="dxa"/>
          </w:tcPr>
          <w:p w:rsidR="00C87337" w:rsidRPr="00420087" w:rsidRDefault="00C87337" w:rsidP="00C87337">
            <w:pPr>
              <w:jc w:val="center"/>
            </w:pPr>
            <w:r w:rsidRPr="00420087">
              <w:t>2196989.65</w:t>
            </w:r>
          </w:p>
        </w:tc>
      </w:tr>
      <w:tr w:rsidR="00C87337" w:rsidRPr="00420087" w:rsidTr="00E17294">
        <w:tc>
          <w:tcPr>
            <w:tcW w:w="846" w:type="dxa"/>
          </w:tcPr>
          <w:p w:rsidR="00C87337" w:rsidRPr="00420087" w:rsidRDefault="00C87337" w:rsidP="00C87337">
            <w:pPr>
              <w:jc w:val="center"/>
            </w:pPr>
            <w:r w:rsidRPr="00420087">
              <w:t>278</w:t>
            </w:r>
          </w:p>
        </w:tc>
        <w:tc>
          <w:tcPr>
            <w:tcW w:w="1984" w:type="dxa"/>
          </w:tcPr>
          <w:p w:rsidR="00C87337" w:rsidRPr="00420087" w:rsidRDefault="00C87337" w:rsidP="00C87337">
            <w:pPr>
              <w:jc w:val="center"/>
            </w:pPr>
            <w:r w:rsidRPr="00420087">
              <w:t>530262.40</w:t>
            </w:r>
          </w:p>
        </w:tc>
        <w:tc>
          <w:tcPr>
            <w:tcW w:w="1843" w:type="dxa"/>
          </w:tcPr>
          <w:p w:rsidR="00C87337" w:rsidRPr="00420087" w:rsidRDefault="00C87337" w:rsidP="00C87337">
            <w:pPr>
              <w:jc w:val="center"/>
            </w:pPr>
            <w:r w:rsidRPr="00420087">
              <w:t>2196982.29</w:t>
            </w:r>
          </w:p>
        </w:tc>
      </w:tr>
      <w:tr w:rsidR="00C87337" w:rsidRPr="00420087" w:rsidTr="00E17294">
        <w:tc>
          <w:tcPr>
            <w:tcW w:w="846" w:type="dxa"/>
          </w:tcPr>
          <w:p w:rsidR="00C87337" w:rsidRPr="00420087" w:rsidRDefault="00C87337" w:rsidP="00C87337">
            <w:pPr>
              <w:jc w:val="center"/>
            </w:pPr>
            <w:r w:rsidRPr="00420087">
              <w:t>279</w:t>
            </w:r>
          </w:p>
        </w:tc>
        <w:tc>
          <w:tcPr>
            <w:tcW w:w="1984" w:type="dxa"/>
          </w:tcPr>
          <w:p w:rsidR="00C87337" w:rsidRPr="00420087" w:rsidRDefault="00C87337" w:rsidP="00C87337">
            <w:pPr>
              <w:jc w:val="center"/>
            </w:pPr>
            <w:r w:rsidRPr="00420087">
              <w:t>530173.74</w:t>
            </w:r>
          </w:p>
        </w:tc>
        <w:tc>
          <w:tcPr>
            <w:tcW w:w="1843" w:type="dxa"/>
          </w:tcPr>
          <w:p w:rsidR="00C87337" w:rsidRPr="00420087" w:rsidRDefault="00C87337" w:rsidP="00C87337">
            <w:pPr>
              <w:jc w:val="center"/>
            </w:pPr>
            <w:r w:rsidRPr="00420087">
              <w:t>2196933.04</w:t>
            </w:r>
          </w:p>
        </w:tc>
      </w:tr>
      <w:tr w:rsidR="00C87337" w:rsidRPr="00420087" w:rsidTr="00E17294">
        <w:tc>
          <w:tcPr>
            <w:tcW w:w="846" w:type="dxa"/>
          </w:tcPr>
          <w:p w:rsidR="00C87337" w:rsidRPr="00420087" w:rsidRDefault="00C87337" w:rsidP="00C87337">
            <w:pPr>
              <w:jc w:val="center"/>
            </w:pPr>
            <w:r w:rsidRPr="00420087">
              <w:t>280</w:t>
            </w:r>
          </w:p>
        </w:tc>
        <w:tc>
          <w:tcPr>
            <w:tcW w:w="1984" w:type="dxa"/>
          </w:tcPr>
          <w:p w:rsidR="00C87337" w:rsidRPr="00420087" w:rsidRDefault="00C87337" w:rsidP="00C87337">
            <w:pPr>
              <w:jc w:val="center"/>
            </w:pPr>
            <w:r w:rsidRPr="00420087">
              <w:t>530136.55</w:t>
            </w:r>
          </w:p>
        </w:tc>
        <w:tc>
          <w:tcPr>
            <w:tcW w:w="1843" w:type="dxa"/>
          </w:tcPr>
          <w:p w:rsidR="00C87337" w:rsidRPr="00420087" w:rsidRDefault="00C87337" w:rsidP="00C87337">
            <w:pPr>
              <w:jc w:val="center"/>
            </w:pPr>
            <w:r w:rsidRPr="00420087">
              <w:t>2196912.37</w:t>
            </w:r>
          </w:p>
        </w:tc>
      </w:tr>
      <w:tr w:rsidR="00C87337" w:rsidRPr="00420087" w:rsidTr="00E17294">
        <w:tc>
          <w:tcPr>
            <w:tcW w:w="846" w:type="dxa"/>
          </w:tcPr>
          <w:p w:rsidR="00C87337" w:rsidRPr="00420087" w:rsidRDefault="00C87337" w:rsidP="00C87337">
            <w:pPr>
              <w:jc w:val="center"/>
            </w:pPr>
            <w:r w:rsidRPr="00420087">
              <w:t>281</w:t>
            </w:r>
          </w:p>
        </w:tc>
        <w:tc>
          <w:tcPr>
            <w:tcW w:w="1984" w:type="dxa"/>
          </w:tcPr>
          <w:p w:rsidR="00C87337" w:rsidRPr="00420087" w:rsidRDefault="00C87337" w:rsidP="00C87337">
            <w:pPr>
              <w:jc w:val="center"/>
            </w:pPr>
            <w:r w:rsidRPr="00420087">
              <w:t>530181.04</w:t>
            </w:r>
          </w:p>
        </w:tc>
        <w:tc>
          <w:tcPr>
            <w:tcW w:w="1843" w:type="dxa"/>
          </w:tcPr>
          <w:p w:rsidR="00C87337" w:rsidRPr="00420087" w:rsidRDefault="00C87337" w:rsidP="00C87337">
            <w:pPr>
              <w:jc w:val="center"/>
            </w:pPr>
            <w:r w:rsidRPr="00420087">
              <w:t>2196844.87</w:t>
            </w:r>
          </w:p>
        </w:tc>
      </w:tr>
      <w:tr w:rsidR="00C87337" w:rsidRPr="00420087" w:rsidTr="00E17294">
        <w:tc>
          <w:tcPr>
            <w:tcW w:w="846" w:type="dxa"/>
          </w:tcPr>
          <w:p w:rsidR="00C87337" w:rsidRPr="00420087" w:rsidRDefault="00C87337" w:rsidP="00C87337">
            <w:pPr>
              <w:jc w:val="center"/>
            </w:pPr>
            <w:r w:rsidRPr="00420087">
              <w:t>282</w:t>
            </w:r>
          </w:p>
        </w:tc>
        <w:tc>
          <w:tcPr>
            <w:tcW w:w="1984" w:type="dxa"/>
          </w:tcPr>
          <w:p w:rsidR="00C87337" w:rsidRPr="00420087" w:rsidRDefault="00C87337" w:rsidP="00C87337">
            <w:pPr>
              <w:jc w:val="center"/>
            </w:pPr>
            <w:r w:rsidRPr="00420087">
              <w:t>530274.28</w:t>
            </w:r>
          </w:p>
        </w:tc>
        <w:tc>
          <w:tcPr>
            <w:tcW w:w="1843" w:type="dxa"/>
          </w:tcPr>
          <w:p w:rsidR="00C87337" w:rsidRPr="00420087" w:rsidRDefault="00C87337" w:rsidP="00C87337">
            <w:pPr>
              <w:jc w:val="center"/>
            </w:pPr>
            <w:r w:rsidRPr="00420087">
              <w:t>2196700.92</w:t>
            </w:r>
          </w:p>
        </w:tc>
      </w:tr>
      <w:tr w:rsidR="00C87337" w:rsidRPr="00420087" w:rsidTr="00E17294">
        <w:tc>
          <w:tcPr>
            <w:tcW w:w="846" w:type="dxa"/>
          </w:tcPr>
          <w:p w:rsidR="00C87337" w:rsidRPr="00420087" w:rsidRDefault="00C87337" w:rsidP="00C87337">
            <w:pPr>
              <w:jc w:val="center"/>
            </w:pPr>
            <w:r w:rsidRPr="00420087">
              <w:t>283</w:t>
            </w:r>
          </w:p>
        </w:tc>
        <w:tc>
          <w:tcPr>
            <w:tcW w:w="1984" w:type="dxa"/>
          </w:tcPr>
          <w:p w:rsidR="00C87337" w:rsidRPr="00420087" w:rsidRDefault="00C87337" w:rsidP="00C87337">
            <w:pPr>
              <w:jc w:val="center"/>
            </w:pPr>
            <w:r w:rsidRPr="00420087">
              <w:t>530253.87</w:t>
            </w:r>
          </w:p>
        </w:tc>
        <w:tc>
          <w:tcPr>
            <w:tcW w:w="1843" w:type="dxa"/>
          </w:tcPr>
          <w:p w:rsidR="00C87337" w:rsidRPr="00420087" w:rsidRDefault="00C87337" w:rsidP="00C87337">
            <w:pPr>
              <w:jc w:val="center"/>
            </w:pPr>
            <w:r w:rsidRPr="00420087">
              <w:t>2196683.21</w:t>
            </w:r>
          </w:p>
        </w:tc>
      </w:tr>
      <w:tr w:rsidR="00C87337" w:rsidRPr="00420087" w:rsidTr="00E17294">
        <w:tc>
          <w:tcPr>
            <w:tcW w:w="846" w:type="dxa"/>
          </w:tcPr>
          <w:p w:rsidR="00C87337" w:rsidRPr="00420087" w:rsidRDefault="00C87337" w:rsidP="00C87337">
            <w:pPr>
              <w:jc w:val="center"/>
            </w:pPr>
            <w:r w:rsidRPr="00420087">
              <w:t>284</w:t>
            </w:r>
          </w:p>
        </w:tc>
        <w:tc>
          <w:tcPr>
            <w:tcW w:w="1984" w:type="dxa"/>
          </w:tcPr>
          <w:p w:rsidR="00C87337" w:rsidRPr="00420087" w:rsidRDefault="00C87337" w:rsidP="00C87337">
            <w:pPr>
              <w:jc w:val="center"/>
            </w:pPr>
            <w:r w:rsidRPr="00420087">
              <w:t>530247.03</w:t>
            </w:r>
          </w:p>
        </w:tc>
        <w:tc>
          <w:tcPr>
            <w:tcW w:w="1843" w:type="dxa"/>
          </w:tcPr>
          <w:p w:rsidR="00C87337" w:rsidRPr="00420087" w:rsidRDefault="00C87337" w:rsidP="00C87337">
            <w:pPr>
              <w:jc w:val="center"/>
            </w:pPr>
            <w:r w:rsidRPr="00420087">
              <w:t>2196667.95</w:t>
            </w:r>
          </w:p>
        </w:tc>
      </w:tr>
      <w:tr w:rsidR="00C87337" w:rsidRPr="00420087" w:rsidTr="00E17294">
        <w:tc>
          <w:tcPr>
            <w:tcW w:w="846" w:type="dxa"/>
          </w:tcPr>
          <w:p w:rsidR="00C87337" w:rsidRPr="00420087" w:rsidRDefault="00C87337" w:rsidP="00C87337">
            <w:pPr>
              <w:jc w:val="center"/>
            </w:pPr>
            <w:r w:rsidRPr="00420087">
              <w:t>285</w:t>
            </w:r>
          </w:p>
        </w:tc>
        <w:tc>
          <w:tcPr>
            <w:tcW w:w="1984" w:type="dxa"/>
          </w:tcPr>
          <w:p w:rsidR="00C87337" w:rsidRPr="00420087" w:rsidRDefault="00C87337" w:rsidP="00C87337">
            <w:pPr>
              <w:jc w:val="center"/>
            </w:pPr>
            <w:r w:rsidRPr="00420087">
              <w:t>530121.32</w:t>
            </w:r>
          </w:p>
        </w:tc>
        <w:tc>
          <w:tcPr>
            <w:tcW w:w="1843" w:type="dxa"/>
          </w:tcPr>
          <w:p w:rsidR="00C87337" w:rsidRPr="00420087" w:rsidRDefault="00C87337" w:rsidP="00C87337">
            <w:pPr>
              <w:jc w:val="center"/>
            </w:pPr>
            <w:r w:rsidRPr="00420087">
              <w:t>2196539.00</w:t>
            </w:r>
          </w:p>
        </w:tc>
      </w:tr>
      <w:tr w:rsidR="00C87337" w:rsidRPr="00420087" w:rsidTr="00E17294">
        <w:tc>
          <w:tcPr>
            <w:tcW w:w="846" w:type="dxa"/>
          </w:tcPr>
          <w:p w:rsidR="00C87337" w:rsidRPr="00420087" w:rsidRDefault="00C87337" w:rsidP="00C87337">
            <w:pPr>
              <w:jc w:val="center"/>
            </w:pPr>
            <w:r w:rsidRPr="00420087">
              <w:t>286</w:t>
            </w:r>
          </w:p>
        </w:tc>
        <w:tc>
          <w:tcPr>
            <w:tcW w:w="1984" w:type="dxa"/>
          </w:tcPr>
          <w:p w:rsidR="00C87337" w:rsidRPr="00420087" w:rsidRDefault="00C87337" w:rsidP="00C87337">
            <w:pPr>
              <w:jc w:val="center"/>
            </w:pPr>
            <w:r w:rsidRPr="00420087">
              <w:t>530113.18</w:t>
            </w:r>
          </w:p>
        </w:tc>
        <w:tc>
          <w:tcPr>
            <w:tcW w:w="1843" w:type="dxa"/>
          </w:tcPr>
          <w:p w:rsidR="00C87337" w:rsidRPr="00420087" w:rsidRDefault="00C87337" w:rsidP="00C87337">
            <w:pPr>
              <w:jc w:val="center"/>
            </w:pPr>
            <w:r w:rsidRPr="00420087">
              <w:t>2196522.57</w:t>
            </w:r>
          </w:p>
        </w:tc>
      </w:tr>
      <w:tr w:rsidR="00C87337" w:rsidRPr="00420087" w:rsidTr="00E17294">
        <w:tc>
          <w:tcPr>
            <w:tcW w:w="846" w:type="dxa"/>
          </w:tcPr>
          <w:p w:rsidR="00C87337" w:rsidRPr="00420087" w:rsidRDefault="00C87337" w:rsidP="00C87337">
            <w:pPr>
              <w:jc w:val="center"/>
            </w:pPr>
            <w:r w:rsidRPr="00420087">
              <w:t>287</w:t>
            </w:r>
          </w:p>
        </w:tc>
        <w:tc>
          <w:tcPr>
            <w:tcW w:w="1984" w:type="dxa"/>
          </w:tcPr>
          <w:p w:rsidR="00C87337" w:rsidRPr="00420087" w:rsidRDefault="00C87337" w:rsidP="00C87337">
            <w:pPr>
              <w:jc w:val="center"/>
            </w:pPr>
            <w:r w:rsidRPr="00420087">
              <w:t>530101.87</w:t>
            </w:r>
          </w:p>
        </w:tc>
        <w:tc>
          <w:tcPr>
            <w:tcW w:w="1843" w:type="dxa"/>
          </w:tcPr>
          <w:p w:rsidR="00C87337" w:rsidRPr="00420087" w:rsidRDefault="00C87337" w:rsidP="00C87337">
            <w:pPr>
              <w:jc w:val="center"/>
            </w:pPr>
            <w:r w:rsidRPr="00420087">
              <w:t>2196518.42</w:t>
            </w:r>
          </w:p>
        </w:tc>
      </w:tr>
      <w:tr w:rsidR="00C87337" w:rsidRPr="00420087" w:rsidTr="00E17294">
        <w:tc>
          <w:tcPr>
            <w:tcW w:w="846" w:type="dxa"/>
          </w:tcPr>
          <w:p w:rsidR="00C87337" w:rsidRPr="00420087" w:rsidRDefault="00C87337" w:rsidP="00C87337">
            <w:pPr>
              <w:jc w:val="center"/>
            </w:pPr>
            <w:r w:rsidRPr="00420087">
              <w:t>288</w:t>
            </w:r>
          </w:p>
        </w:tc>
        <w:tc>
          <w:tcPr>
            <w:tcW w:w="1984" w:type="dxa"/>
          </w:tcPr>
          <w:p w:rsidR="00C87337" w:rsidRPr="00420087" w:rsidRDefault="00C87337" w:rsidP="00C87337">
            <w:pPr>
              <w:jc w:val="center"/>
            </w:pPr>
            <w:r w:rsidRPr="00420087">
              <w:t>530066.81</w:t>
            </w:r>
          </w:p>
        </w:tc>
        <w:tc>
          <w:tcPr>
            <w:tcW w:w="1843" w:type="dxa"/>
          </w:tcPr>
          <w:p w:rsidR="00C87337" w:rsidRPr="00420087" w:rsidRDefault="00C87337" w:rsidP="00C87337">
            <w:pPr>
              <w:jc w:val="center"/>
            </w:pPr>
            <w:r w:rsidRPr="00420087">
              <w:t>2196495.05</w:t>
            </w:r>
          </w:p>
        </w:tc>
      </w:tr>
      <w:tr w:rsidR="00C87337" w:rsidRPr="00420087" w:rsidTr="00E17294">
        <w:tc>
          <w:tcPr>
            <w:tcW w:w="846" w:type="dxa"/>
          </w:tcPr>
          <w:p w:rsidR="00C87337" w:rsidRPr="00420087" w:rsidRDefault="00C87337" w:rsidP="00C87337">
            <w:pPr>
              <w:jc w:val="center"/>
            </w:pPr>
            <w:r w:rsidRPr="00420087">
              <w:t>289</w:t>
            </w:r>
          </w:p>
        </w:tc>
        <w:tc>
          <w:tcPr>
            <w:tcW w:w="1984" w:type="dxa"/>
          </w:tcPr>
          <w:p w:rsidR="00C87337" w:rsidRPr="00420087" w:rsidRDefault="00C87337" w:rsidP="00C87337">
            <w:pPr>
              <w:jc w:val="center"/>
            </w:pPr>
            <w:r w:rsidRPr="00420087">
              <w:t>530053.03</w:t>
            </w:r>
          </w:p>
        </w:tc>
        <w:tc>
          <w:tcPr>
            <w:tcW w:w="1843" w:type="dxa"/>
          </w:tcPr>
          <w:p w:rsidR="00C87337" w:rsidRPr="00420087" w:rsidRDefault="00C87337" w:rsidP="00C87337">
            <w:pPr>
              <w:jc w:val="center"/>
            </w:pPr>
            <w:r w:rsidRPr="00420087">
              <w:t>2196478.53</w:t>
            </w:r>
          </w:p>
        </w:tc>
      </w:tr>
      <w:tr w:rsidR="00C87337" w:rsidRPr="00420087" w:rsidTr="00E17294">
        <w:tc>
          <w:tcPr>
            <w:tcW w:w="846" w:type="dxa"/>
          </w:tcPr>
          <w:p w:rsidR="00C87337" w:rsidRPr="00420087" w:rsidRDefault="00C87337" w:rsidP="00C87337">
            <w:pPr>
              <w:jc w:val="center"/>
            </w:pPr>
            <w:r w:rsidRPr="00420087">
              <w:t>290</w:t>
            </w:r>
          </w:p>
        </w:tc>
        <w:tc>
          <w:tcPr>
            <w:tcW w:w="1984" w:type="dxa"/>
          </w:tcPr>
          <w:p w:rsidR="00C87337" w:rsidRPr="00420087" w:rsidRDefault="00C87337" w:rsidP="00C87337">
            <w:pPr>
              <w:jc w:val="center"/>
            </w:pPr>
            <w:r w:rsidRPr="00420087">
              <w:t>530041.40</w:t>
            </w:r>
          </w:p>
        </w:tc>
        <w:tc>
          <w:tcPr>
            <w:tcW w:w="1843" w:type="dxa"/>
          </w:tcPr>
          <w:p w:rsidR="00C87337" w:rsidRPr="00420087" w:rsidRDefault="00C87337" w:rsidP="00C87337">
            <w:pPr>
              <w:jc w:val="center"/>
            </w:pPr>
            <w:r w:rsidRPr="00420087">
              <w:t>2196472.50</w:t>
            </w:r>
          </w:p>
        </w:tc>
      </w:tr>
      <w:tr w:rsidR="00C87337" w:rsidRPr="00420087" w:rsidTr="00E17294">
        <w:tc>
          <w:tcPr>
            <w:tcW w:w="846" w:type="dxa"/>
          </w:tcPr>
          <w:p w:rsidR="00C87337" w:rsidRPr="00420087" w:rsidRDefault="00C87337" w:rsidP="00C87337">
            <w:pPr>
              <w:jc w:val="center"/>
            </w:pPr>
            <w:r w:rsidRPr="00420087">
              <w:t>291</w:t>
            </w:r>
          </w:p>
        </w:tc>
        <w:tc>
          <w:tcPr>
            <w:tcW w:w="1984" w:type="dxa"/>
          </w:tcPr>
          <w:p w:rsidR="00C87337" w:rsidRPr="00420087" w:rsidRDefault="00C87337" w:rsidP="00C87337">
            <w:pPr>
              <w:jc w:val="center"/>
            </w:pPr>
            <w:r w:rsidRPr="00420087">
              <w:t>530033.45</w:t>
            </w:r>
          </w:p>
        </w:tc>
        <w:tc>
          <w:tcPr>
            <w:tcW w:w="1843" w:type="dxa"/>
          </w:tcPr>
          <w:p w:rsidR="00C87337" w:rsidRPr="00420087" w:rsidRDefault="00C87337" w:rsidP="00C87337">
            <w:pPr>
              <w:jc w:val="center"/>
            </w:pPr>
            <w:r w:rsidRPr="00420087">
              <w:t>2196474.11</w:t>
            </w:r>
          </w:p>
        </w:tc>
      </w:tr>
      <w:tr w:rsidR="00C87337" w:rsidRPr="00420087" w:rsidTr="00E17294">
        <w:tc>
          <w:tcPr>
            <w:tcW w:w="846" w:type="dxa"/>
          </w:tcPr>
          <w:p w:rsidR="00C87337" w:rsidRPr="00420087" w:rsidRDefault="00C87337" w:rsidP="00C87337">
            <w:pPr>
              <w:jc w:val="center"/>
            </w:pPr>
            <w:r w:rsidRPr="00420087">
              <w:t>292</w:t>
            </w:r>
          </w:p>
        </w:tc>
        <w:tc>
          <w:tcPr>
            <w:tcW w:w="1984" w:type="dxa"/>
          </w:tcPr>
          <w:p w:rsidR="00C87337" w:rsidRPr="00420087" w:rsidRDefault="00C87337" w:rsidP="00C87337">
            <w:pPr>
              <w:jc w:val="center"/>
            </w:pPr>
            <w:r w:rsidRPr="00420087">
              <w:t>529993.20</w:t>
            </w:r>
          </w:p>
        </w:tc>
        <w:tc>
          <w:tcPr>
            <w:tcW w:w="1843" w:type="dxa"/>
          </w:tcPr>
          <w:p w:rsidR="00C87337" w:rsidRPr="00420087" w:rsidRDefault="00C87337" w:rsidP="00C87337">
            <w:pPr>
              <w:jc w:val="center"/>
            </w:pPr>
            <w:r w:rsidRPr="00420087">
              <w:t>2196536.70</w:t>
            </w:r>
          </w:p>
        </w:tc>
      </w:tr>
      <w:tr w:rsidR="00C87337" w:rsidRPr="00420087" w:rsidTr="00E17294">
        <w:tc>
          <w:tcPr>
            <w:tcW w:w="846" w:type="dxa"/>
          </w:tcPr>
          <w:p w:rsidR="00C87337" w:rsidRPr="00420087" w:rsidRDefault="00C87337" w:rsidP="00C87337">
            <w:pPr>
              <w:jc w:val="center"/>
            </w:pPr>
            <w:r w:rsidRPr="00420087">
              <w:t>293</w:t>
            </w:r>
          </w:p>
        </w:tc>
        <w:tc>
          <w:tcPr>
            <w:tcW w:w="1984" w:type="dxa"/>
          </w:tcPr>
          <w:p w:rsidR="00C87337" w:rsidRPr="00420087" w:rsidRDefault="00C87337" w:rsidP="00C87337">
            <w:pPr>
              <w:jc w:val="center"/>
            </w:pPr>
            <w:r w:rsidRPr="00420087">
              <w:t>529989.63</w:t>
            </w:r>
          </w:p>
        </w:tc>
        <w:tc>
          <w:tcPr>
            <w:tcW w:w="1843" w:type="dxa"/>
          </w:tcPr>
          <w:p w:rsidR="00C87337" w:rsidRPr="00420087" w:rsidRDefault="00C87337" w:rsidP="00C87337">
            <w:pPr>
              <w:jc w:val="center"/>
            </w:pPr>
            <w:r w:rsidRPr="00420087">
              <w:t>2196554.47</w:t>
            </w:r>
          </w:p>
        </w:tc>
      </w:tr>
      <w:tr w:rsidR="00C87337" w:rsidRPr="00420087" w:rsidTr="00E17294">
        <w:tc>
          <w:tcPr>
            <w:tcW w:w="846" w:type="dxa"/>
          </w:tcPr>
          <w:p w:rsidR="00C87337" w:rsidRPr="00420087" w:rsidRDefault="00C87337" w:rsidP="00C87337">
            <w:pPr>
              <w:jc w:val="center"/>
            </w:pPr>
            <w:r w:rsidRPr="00420087">
              <w:t>294</w:t>
            </w:r>
          </w:p>
        </w:tc>
        <w:tc>
          <w:tcPr>
            <w:tcW w:w="1984" w:type="dxa"/>
          </w:tcPr>
          <w:p w:rsidR="00C87337" w:rsidRPr="00420087" w:rsidRDefault="00C87337" w:rsidP="00C87337">
            <w:pPr>
              <w:jc w:val="center"/>
            </w:pPr>
            <w:r w:rsidRPr="00420087">
              <w:t>529986.63</w:t>
            </w:r>
          </w:p>
        </w:tc>
        <w:tc>
          <w:tcPr>
            <w:tcW w:w="1843" w:type="dxa"/>
          </w:tcPr>
          <w:p w:rsidR="00C87337" w:rsidRPr="00420087" w:rsidRDefault="00C87337" w:rsidP="00C87337">
            <w:pPr>
              <w:jc w:val="center"/>
            </w:pPr>
            <w:r w:rsidRPr="00420087">
              <w:t>2196560.34</w:t>
            </w:r>
          </w:p>
        </w:tc>
      </w:tr>
      <w:tr w:rsidR="00C87337" w:rsidRPr="00420087" w:rsidTr="00E17294">
        <w:tc>
          <w:tcPr>
            <w:tcW w:w="846" w:type="dxa"/>
          </w:tcPr>
          <w:p w:rsidR="00C87337" w:rsidRPr="00420087" w:rsidRDefault="00C87337" w:rsidP="00C87337">
            <w:pPr>
              <w:jc w:val="center"/>
            </w:pPr>
            <w:r w:rsidRPr="00420087">
              <w:t>295</w:t>
            </w:r>
          </w:p>
        </w:tc>
        <w:tc>
          <w:tcPr>
            <w:tcW w:w="1984" w:type="dxa"/>
          </w:tcPr>
          <w:p w:rsidR="00C87337" w:rsidRPr="00420087" w:rsidRDefault="00C87337" w:rsidP="00C87337">
            <w:pPr>
              <w:jc w:val="center"/>
            </w:pPr>
            <w:r w:rsidRPr="00420087">
              <w:t>529982.40</w:t>
            </w:r>
          </w:p>
        </w:tc>
        <w:tc>
          <w:tcPr>
            <w:tcW w:w="1843" w:type="dxa"/>
          </w:tcPr>
          <w:p w:rsidR="00C87337" w:rsidRPr="00420087" w:rsidRDefault="00C87337" w:rsidP="00C87337">
            <w:pPr>
              <w:jc w:val="center"/>
            </w:pPr>
            <w:r w:rsidRPr="00420087">
              <w:t>2196563.25</w:t>
            </w:r>
          </w:p>
        </w:tc>
      </w:tr>
      <w:tr w:rsidR="00C87337" w:rsidRPr="00420087" w:rsidTr="00E17294">
        <w:tc>
          <w:tcPr>
            <w:tcW w:w="846" w:type="dxa"/>
          </w:tcPr>
          <w:p w:rsidR="00C87337" w:rsidRPr="00420087" w:rsidRDefault="00C87337" w:rsidP="00C87337">
            <w:pPr>
              <w:jc w:val="center"/>
            </w:pPr>
            <w:r w:rsidRPr="00420087">
              <w:t>296</w:t>
            </w:r>
          </w:p>
        </w:tc>
        <w:tc>
          <w:tcPr>
            <w:tcW w:w="1984" w:type="dxa"/>
          </w:tcPr>
          <w:p w:rsidR="00C87337" w:rsidRPr="00420087" w:rsidRDefault="00C87337" w:rsidP="00C87337">
            <w:pPr>
              <w:jc w:val="center"/>
            </w:pPr>
            <w:r w:rsidRPr="00420087">
              <w:t>529977.64</w:t>
            </w:r>
          </w:p>
        </w:tc>
        <w:tc>
          <w:tcPr>
            <w:tcW w:w="1843" w:type="dxa"/>
          </w:tcPr>
          <w:p w:rsidR="00C87337" w:rsidRPr="00420087" w:rsidRDefault="00C87337" w:rsidP="00C87337">
            <w:pPr>
              <w:jc w:val="center"/>
            </w:pPr>
            <w:r w:rsidRPr="00420087">
              <w:t>2196562.52</w:t>
            </w:r>
          </w:p>
        </w:tc>
      </w:tr>
      <w:tr w:rsidR="00C87337" w:rsidRPr="00420087" w:rsidTr="00E17294">
        <w:tc>
          <w:tcPr>
            <w:tcW w:w="846" w:type="dxa"/>
          </w:tcPr>
          <w:p w:rsidR="00C87337" w:rsidRPr="00420087" w:rsidRDefault="00C87337" w:rsidP="00C87337">
            <w:pPr>
              <w:jc w:val="center"/>
            </w:pPr>
            <w:r w:rsidRPr="00420087">
              <w:t>297</w:t>
            </w:r>
          </w:p>
        </w:tc>
        <w:tc>
          <w:tcPr>
            <w:tcW w:w="1984" w:type="dxa"/>
          </w:tcPr>
          <w:p w:rsidR="00C87337" w:rsidRPr="00420087" w:rsidRDefault="00C87337" w:rsidP="00C87337">
            <w:pPr>
              <w:jc w:val="center"/>
            </w:pPr>
            <w:r w:rsidRPr="00420087">
              <w:t>529961.14</w:t>
            </w:r>
          </w:p>
        </w:tc>
        <w:tc>
          <w:tcPr>
            <w:tcW w:w="1843" w:type="dxa"/>
          </w:tcPr>
          <w:p w:rsidR="00C87337" w:rsidRPr="00420087" w:rsidRDefault="00C87337" w:rsidP="00C87337">
            <w:pPr>
              <w:jc w:val="center"/>
            </w:pPr>
            <w:r w:rsidRPr="00420087">
              <w:t>2196548.67</w:t>
            </w:r>
          </w:p>
        </w:tc>
      </w:tr>
      <w:tr w:rsidR="00C87337" w:rsidRPr="00420087" w:rsidTr="00E17294">
        <w:tc>
          <w:tcPr>
            <w:tcW w:w="846" w:type="dxa"/>
          </w:tcPr>
          <w:p w:rsidR="00C87337" w:rsidRPr="00420087" w:rsidRDefault="00C87337" w:rsidP="00C87337">
            <w:pPr>
              <w:jc w:val="center"/>
            </w:pPr>
            <w:r w:rsidRPr="00420087">
              <w:lastRenderedPageBreak/>
              <w:t>298</w:t>
            </w:r>
          </w:p>
        </w:tc>
        <w:tc>
          <w:tcPr>
            <w:tcW w:w="1984" w:type="dxa"/>
          </w:tcPr>
          <w:p w:rsidR="00C87337" w:rsidRPr="00420087" w:rsidRDefault="00C87337" w:rsidP="00C87337">
            <w:pPr>
              <w:jc w:val="center"/>
            </w:pPr>
            <w:r w:rsidRPr="00420087">
              <w:t>529955.30</w:t>
            </w:r>
          </w:p>
        </w:tc>
        <w:tc>
          <w:tcPr>
            <w:tcW w:w="1843" w:type="dxa"/>
          </w:tcPr>
          <w:p w:rsidR="00C87337" w:rsidRPr="00420087" w:rsidRDefault="00C87337" w:rsidP="00C87337">
            <w:pPr>
              <w:jc w:val="center"/>
            </w:pPr>
            <w:r w:rsidRPr="00420087">
              <w:t>2196549.78</w:t>
            </w:r>
          </w:p>
        </w:tc>
      </w:tr>
      <w:tr w:rsidR="00C87337" w:rsidRPr="00420087" w:rsidTr="00E17294">
        <w:tc>
          <w:tcPr>
            <w:tcW w:w="846" w:type="dxa"/>
          </w:tcPr>
          <w:p w:rsidR="00C87337" w:rsidRPr="00420087" w:rsidRDefault="00C87337" w:rsidP="00C87337">
            <w:pPr>
              <w:jc w:val="center"/>
            </w:pPr>
            <w:r w:rsidRPr="00420087">
              <w:t>299</w:t>
            </w:r>
          </w:p>
        </w:tc>
        <w:tc>
          <w:tcPr>
            <w:tcW w:w="1984" w:type="dxa"/>
          </w:tcPr>
          <w:p w:rsidR="00C87337" w:rsidRPr="00420087" w:rsidRDefault="00C87337" w:rsidP="00C87337">
            <w:pPr>
              <w:jc w:val="center"/>
            </w:pPr>
            <w:r w:rsidRPr="00420087">
              <w:t>529933.66</w:t>
            </w:r>
          </w:p>
        </w:tc>
        <w:tc>
          <w:tcPr>
            <w:tcW w:w="1843" w:type="dxa"/>
          </w:tcPr>
          <w:p w:rsidR="00C87337" w:rsidRPr="00420087" w:rsidRDefault="00C87337" w:rsidP="00C87337">
            <w:pPr>
              <w:jc w:val="center"/>
            </w:pPr>
            <w:r w:rsidRPr="00420087">
              <w:t>2196567.16</w:t>
            </w:r>
          </w:p>
        </w:tc>
      </w:tr>
      <w:tr w:rsidR="00C87337" w:rsidRPr="00420087" w:rsidTr="00E17294">
        <w:tc>
          <w:tcPr>
            <w:tcW w:w="846" w:type="dxa"/>
          </w:tcPr>
          <w:p w:rsidR="00C87337" w:rsidRPr="00420087" w:rsidRDefault="00C87337" w:rsidP="00C87337">
            <w:pPr>
              <w:jc w:val="center"/>
            </w:pPr>
            <w:r w:rsidRPr="00420087">
              <w:t>300</w:t>
            </w:r>
          </w:p>
        </w:tc>
        <w:tc>
          <w:tcPr>
            <w:tcW w:w="1984" w:type="dxa"/>
          </w:tcPr>
          <w:p w:rsidR="00C87337" w:rsidRPr="00420087" w:rsidRDefault="00C87337" w:rsidP="00C87337">
            <w:pPr>
              <w:jc w:val="center"/>
            </w:pPr>
            <w:r w:rsidRPr="00420087">
              <w:t>529897.03</w:t>
            </w:r>
          </w:p>
        </w:tc>
        <w:tc>
          <w:tcPr>
            <w:tcW w:w="1843" w:type="dxa"/>
          </w:tcPr>
          <w:p w:rsidR="00C87337" w:rsidRPr="00420087" w:rsidRDefault="00C87337" w:rsidP="00C87337">
            <w:pPr>
              <w:jc w:val="center"/>
            </w:pPr>
            <w:r w:rsidRPr="00420087">
              <w:t>2196576.70</w:t>
            </w:r>
          </w:p>
        </w:tc>
      </w:tr>
      <w:tr w:rsidR="00C87337" w:rsidRPr="00420087" w:rsidTr="00E17294">
        <w:tc>
          <w:tcPr>
            <w:tcW w:w="846" w:type="dxa"/>
          </w:tcPr>
          <w:p w:rsidR="00C87337" w:rsidRPr="00420087" w:rsidRDefault="00C87337" w:rsidP="00C87337">
            <w:pPr>
              <w:jc w:val="center"/>
            </w:pPr>
            <w:r w:rsidRPr="00420087">
              <w:t>301</w:t>
            </w:r>
          </w:p>
        </w:tc>
        <w:tc>
          <w:tcPr>
            <w:tcW w:w="1984" w:type="dxa"/>
          </w:tcPr>
          <w:p w:rsidR="00C87337" w:rsidRPr="00420087" w:rsidRDefault="00C87337" w:rsidP="00C87337">
            <w:pPr>
              <w:jc w:val="center"/>
            </w:pPr>
            <w:r w:rsidRPr="00420087">
              <w:t>529856.27</w:t>
            </w:r>
          </w:p>
        </w:tc>
        <w:tc>
          <w:tcPr>
            <w:tcW w:w="1843" w:type="dxa"/>
          </w:tcPr>
          <w:p w:rsidR="00C87337" w:rsidRPr="00420087" w:rsidRDefault="00C87337" w:rsidP="00C87337">
            <w:pPr>
              <w:jc w:val="center"/>
            </w:pPr>
            <w:r w:rsidRPr="00420087">
              <w:t>2196611.69</w:t>
            </w:r>
          </w:p>
        </w:tc>
      </w:tr>
      <w:tr w:rsidR="00C87337" w:rsidRPr="00420087" w:rsidTr="00E17294">
        <w:tc>
          <w:tcPr>
            <w:tcW w:w="846" w:type="dxa"/>
          </w:tcPr>
          <w:p w:rsidR="00C87337" w:rsidRPr="00420087" w:rsidRDefault="00C87337" w:rsidP="00C87337">
            <w:pPr>
              <w:jc w:val="center"/>
            </w:pPr>
            <w:r w:rsidRPr="00420087">
              <w:t>302</w:t>
            </w:r>
          </w:p>
        </w:tc>
        <w:tc>
          <w:tcPr>
            <w:tcW w:w="1984" w:type="dxa"/>
          </w:tcPr>
          <w:p w:rsidR="00C87337" w:rsidRPr="00420087" w:rsidRDefault="00C87337" w:rsidP="00C87337">
            <w:pPr>
              <w:jc w:val="center"/>
            </w:pPr>
            <w:r w:rsidRPr="00420087">
              <w:t>529850.06</w:t>
            </w:r>
          </w:p>
        </w:tc>
        <w:tc>
          <w:tcPr>
            <w:tcW w:w="1843" w:type="dxa"/>
          </w:tcPr>
          <w:p w:rsidR="00C87337" w:rsidRPr="00420087" w:rsidRDefault="00C87337" w:rsidP="00C87337">
            <w:pPr>
              <w:jc w:val="center"/>
            </w:pPr>
            <w:r w:rsidRPr="00420087">
              <w:t>2196610.42</w:t>
            </w:r>
          </w:p>
        </w:tc>
      </w:tr>
      <w:tr w:rsidR="00C87337" w:rsidRPr="00420087" w:rsidTr="00E17294">
        <w:tc>
          <w:tcPr>
            <w:tcW w:w="846" w:type="dxa"/>
          </w:tcPr>
          <w:p w:rsidR="00C87337" w:rsidRPr="00420087" w:rsidRDefault="00C87337" w:rsidP="00C87337">
            <w:pPr>
              <w:jc w:val="center"/>
            </w:pPr>
            <w:r w:rsidRPr="00420087">
              <w:t>303</w:t>
            </w:r>
          </w:p>
        </w:tc>
        <w:tc>
          <w:tcPr>
            <w:tcW w:w="1984" w:type="dxa"/>
          </w:tcPr>
          <w:p w:rsidR="00C87337" w:rsidRPr="00420087" w:rsidRDefault="00C87337" w:rsidP="00C87337">
            <w:pPr>
              <w:jc w:val="center"/>
            </w:pPr>
            <w:r w:rsidRPr="00420087">
              <w:t>529829.17</w:t>
            </w:r>
          </w:p>
        </w:tc>
        <w:tc>
          <w:tcPr>
            <w:tcW w:w="1843" w:type="dxa"/>
          </w:tcPr>
          <w:p w:rsidR="00C87337" w:rsidRPr="00420087" w:rsidRDefault="00C87337" w:rsidP="00C87337">
            <w:pPr>
              <w:jc w:val="center"/>
            </w:pPr>
            <w:r w:rsidRPr="00420087">
              <w:t>2196615.50</w:t>
            </w:r>
          </w:p>
        </w:tc>
      </w:tr>
      <w:tr w:rsidR="00C87337" w:rsidRPr="00420087" w:rsidTr="00E17294">
        <w:tc>
          <w:tcPr>
            <w:tcW w:w="846" w:type="dxa"/>
          </w:tcPr>
          <w:p w:rsidR="00C87337" w:rsidRPr="00420087" w:rsidRDefault="00C87337" w:rsidP="00C87337">
            <w:pPr>
              <w:jc w:val="center"/>
            </w:pPr>
            <w:r w:rsidRPr="00420087">
              <w:t>304</w:t>
            </w:r>
          </w:p>
        </w:tc>
        <w:tc>
          <w:tcPr>
            <w:tcW w:w="1984" w:type="dxa"/>
          </w:tcPr>
          <w:p w:rsidR="00C87337" w:rsidRPr="00420087" w:rsidRDefault="00C87337" w:rsidP="00C87337">
            <w:pPr>
              <w:jc w:val="center"/>
            </w:pPr>
            <w:r w:rsidRPr="00420087">
              <w:t>529797.90</w:t>
            </w:r>
          </w:p>
        </w:tc>
        <w:tc>
          <w:tcPr>
            <w:tcW w:w="1843" w:type="dxa"/>
          </w:tcPr>
          <w:p w:rsidR="00C87337" w:rsidRPr="00420087" w:rsidRDefault="00C87337" w:rsidP="00C87337">
            <w:pPr>
              <w:jc w:val="center"/>
            </w:pPr>
            <w:r w:rsidRPr="00420087">
              <w:t>2196580.25</w:t>
            </w:r>
          </w:p>
        </w:tc>
      </w:tr>
      <w:tr w:rsidR="00C87337" w:rsidRPr="00420087" w:rsidTr="00E17294">
        <w:tc>
          <w:tcPr>
            <w:tcW w:w="846" w:type="dxa"/>
          </w:tcPr>
          <w:p w:rsidR="00C87337" w:rsidRPr="00420087" w:rsidRDefault="00C87337" w:rsidP="00C87337">
            <w:pPr>
              <w:jc w:val="center"/>
            </w:pPr>
            <w:r w:rsidRPr="00420087">
              <w:t>305</w:t>
            </w:r>
          </w:p>
        </w:tc>
        <w:tc>
          <w:tcPr>
            <w:tcW w:w="1984" w:type="dxa"/>
          </w:tcPr>
          <w:p w:rsidR="00C87337" w:rsidRPr="00420087" w:rsidRDefault="00C87337" w:rsidP="00C87337">
            <w:pPr>
              <w:jc w:val="center"/>
            </w:pPr>
            <w:r w:rsidRPr="00420087">
              <w:t>529786.00</w:t>
            </w:r>
          </w:p>
        </w:tc>
        <w:tc>
          <w:tcPr>
            <w:tcW w:w="1843" w:type="dxa"/>
          </w:tcPr>
          <w:p w:rsidR="00C87337" w:rsidRPr="00420087" w:rsidRDefault="00C87337" w:rsidP="00C87337">
            <w:pPr>
              <w:jc w:val="center"/>
            </w:pPr>
            <w:r w:rsidRPr="00420087">
              <w:t>2196567.01</w:t>
            </w:r>
          </w:p>
        </w:tc>
      </w:tr>
      <w:tr w:rsidR="00C87337" w:rsidRPr="00420087" w:rsidTr="00E17294">
        <w:tc>
          <w:tcPr>
            <w:tcW w:w="846" w:type="dxa"/>
          </w:tcPr>
          <w:p w:rsidR="00C87337" w:rsidRPr="00420087" w:rsidRDefault="00C87337" w:rsidP="00C87337">
            <w:pPr>
              <w:jc w:val="center"/>
            </w:pPr>
            <w:r w:rsidRPr="00420087">
              <w:t>306</w:t>
            </w:r>
          </w:p>
        </w:tc>
        <w:tc>
          <w:tcPr>
            <w:tcW w:w="1984" w:type="dxa"/>
          </w:tcPr>
          <w:p w:rsidR="00C87337" w:rsidRPr="00420087" w:rsidRDefault="00C87337" w:rsidP="00C87337">
            <w:pPr>
              <w:jc w:val="center"/>
            </w:pPr>
            <w:r w:rsidRPr="00420087">
              <w:t>529744.97</w:t>
            </w:r>
          </w:p>
        </w:tc>
        <w:tc>
          <w:tcPr>
            <w:tcW w:w="1843" w:type="dxa"/>
          </w:tcPr>
          <w:p w:rsidR="00C87337" w:rsidRPr="00420087" w:rsidRDefault="00C87337" w:rsidP="00C87337">
            <w:pPr>
              <w:jc w:val="center"/>
            </w:pPr>
            <w:r w:rsidRPr="00420087">
              <w:t>2196529.73</w:t>
            </w:r>
          </w:p>
        </w:tc>
      </w:tr>
      <w:tr w:rsidR="00C87337" w:rsidRPr="00420087" w:rsidTr="00E17294">
        <w:tc>
          <w:tcPr>
            <w:tcW w:w="846" w:type="dxa"/>
          </w:tcPr>
          <w:p w:rsidR="00C87337" w:rsidRPr="00420087" w:rsidRDefault="00C87337" w:rsidP="00C87337">
            <w:pPr>
              <w:jc w:val="center"/>
            </w:pPr>
            <w:r w:rsidRPr="00420087">
              <w:t>307</w:t>
            </w:r>
          </w:p>
        </w:tc>
        <w:tc>
          <w:tcPr>
            <w:tcW w:w="1984" w:type="dxa"/>
          </w:tcPr>
          <w:p w:rsidR="00C87337" w:rsidRPr="00420087" w:rsidRDefault="00C87337" w:rsidP="00C87337">
            <w:pPr>
              <w:jc w:val="center"/>
            </w:pPr>
            <w:r w:rsidRPr="00420087">
              <w:t>529524.63</w:t>
            </w:r>
          </w:p>
        </w:tc>
        <w:tc>
          <w:tcPr>
            <w:tcW w:w="1843" w:type="dxa"/>
          </w:tcPr>
          <w:p w:rsidR="00C87337" w:rsidRPr="00420087" w:rsidRDefault="00C87337" w:rsidP="00C87337">
            <w:pPr>
              <w:jc w:val="center"/>
            </w:pPr>
            <w:r w:rsidRPr="00420087">
              <w:t>2196298.86</w:t>
            </w:r>
          </w:p>
        </w:tc>
      </w:tr>
      <w:tr w:rsidR="00C87337" w:rsidRPr="00420087" w:rsidTr="00E17294">
        <w:tc>
          <w:tcPr>
            <w:tcW w:w="846" w:type="dxa"/>
          </w:tcPr>
          <w:p w:rsidR="00C87337" w:rsidRPr="00420087" w:rsidRDefault="00C87337" w:rsidP="00C87337">
            <w:pPr>
              <w:jc w:val="center"/>
            </w:pPr>
            <w:r w:rsidRPr="00420087">
              <w:t>308</w:t>
            </w:r>
          </w:p>
        </w:tc>
        <w:tc>
          <w:tcPr>
            <w:tcW w:w="1984" w:type="dxa"/>
          </w:tcPr>
          <w:p w:rsidR="00C87337" w:rsidRPr="00420087" w:rsidRDefault="00C87337" w:rsidP="00C87337">
            <w:pPr>
              <w:jc w:val="center"/>
            </w:pPr>
            <w:r w:rsidRPr="00420087">
              <w:t>529572.32</w:t>
            </w:r>
          </w:p>
        </w:tc>
        <w:tc>
          <w:tcPr>
            <w:tcW w:w="1843" w:type="dxa"/>
          </w:tcPr>
          <w:p w:rsidR="00C87337" w:rsidRPr="00420087" w:rsidRDefault="00C87337" w:rsidP="00C87337">
            <w:pPr>
              <w:jc w:val="center"/>
            </w:pPr>
            <w:r w:rsidRPr="00420087">
              <w:t>2196273.47</w:t>
            </w:r>
          </w:p>
        </w:tc>
      </w:tr>
      <w:tr w:rsidR="00C87337" w:rsidRPr="00420087" w:rsidTr="00E17294">
        <w:tc>
          <w:tcPr>
            <w:tcW w:w="846" w:type="dxa"/>
          </w:tcPr>
          <w:p w:rsidR="00C87337" w:rsidRPr="00420087" w:rsidRDefault="00C87337" w:rsidP="00C87337">
            <w:pPr>
              <w:jc w:val="center"/>
            </w:pPr>
            <w:r w:rsidRPr="00420087">
              <w:t>309</w:t>
            </w:r>
          </w:p>
        </w:tc>
        <w:tc>
          <w:tcPr>
            <w:tcW w:w="1984" w:type="dxa"/>
          </w:tcPr>
          <w:p w:rsidR="00C87337" w:rsidRPr="00420087" w:rsidRDefault="00C87337" w:rsidP="00C87337">
            <w:pPr>
              <w:jc w:val="center"/>
            </w:pPr>
            <w:r w:rsidRPr="00420087">
              <w:t>529669.90</w:t>
            </w:r>
          </w:p>
        </w:tc>
        <w:tc>
          <w:tcPr>
            <w:tcW w:w="1843" w:type="dxa"/>
          </w:tcPr>
          <w:p w:rsidR="00C87337" w:rsidRPr="00420087" w:rsidRDefault="00C87337" w:rsidP="00C87337">
            <w:pPr>
              <w:jc w:val="center"/>
            </w:pPr>
            <w:r w:rsidRPr="00420087">
              <w:t>2196229.49</w:t>
            </w:r>
          </w:p>
        </w:tc>
      </w:tr>
      <w:tr w:rsidR="00C87337" w:rsidRPr="00420087" w:rsidTr="00E17294">
        <w:tc>
          <w:tcPr>
            <w:tcW w:w="846" w:type="dxa"/>
          </w:tcPr>
          <w:p w:rsidR="00C87337" w:rsidRPr="00420087" w:rsidRDefault="00C87337" w:rsidP="00C87337">
            <w:pPr>
              <w:jc w:val="center"/>
            </w:pPr>
            <w:r w:rsidRPr="00420087">
              <w:t>310</w:t>
            </w:r>
          </w:p>
        </w:tc>
        <w:tc>
          <w:tcPr>
            <w:tcW w:w="1984" w:type="dxa"/>
          </w:tcPr>
          <w:p w:rsidR="00C87337" w:rsidRPr="00420087" w:rsidRDefault="00C87337" w:rsidP="00C87337">
            <w:pPr>
              <w:jc w:val="center"/>
            </w:pPr>
            <w:r w:rsidRPr="00420087">
              <w:t>529681.05</w:t>
            </w:r>
          </w:p>
        </w:tc>
        <w:tc>
          <w:tcPr>
            <w:tcW w:w="1843" w:type="dxa"/>
          </w:tcPr>
          <w:p w:rsidR="00C87337" w:rsidRPr="00420087" w:rsidRDefault="00C87337" w:rsidP="00C87337">
            <w:pPr>
              <w:jc w:val="center"/>
            </w:pPr>
            <w:r w:rsidRPr="00420087">
              <w:t>2196224.31</w:t>
            </w:r>
          </w:p>
        </w:tc>
      </w:tr>
      <w:tr w:rsidR="00C87337" w:rsidRPr="00420087" w:rsidTr="00E17294">
        <w:tc>
          <w:tcPr>
            <w:tcW w:w="846" w:type="dxa"/>
          </w:tcPr>
          <w:p w:rsidR="00C87337" w:rsidRPr="00420087" w:rsidRDefault="00C87337" w:rsidP="00C87337">
            <w:pPr>
              <w:jc w:val="center"/>
            </w:pPr>
            <w:r w:rsidRPr="00420087">
              <w:t>311</w:t>
            </w:r>
          </w:p>
        </w:tc>
        <w:tc>
          <w:tcPr>
            <w:tcW w:w="1984" w:type="dxa"/>
          </w:tcPr>
          <w:p w:rsidR="00C87337" w:rsidRPr="00420087" w:rsidRDefault="00C87337" w:rsidP="00C87337">
            <w:pPr>
              <w:jc w:val="center"/>
            </w:pPr>
            <w:r w:rsidRPr="00420087">
              <w:t>529705.81</w:t>
            </w:r>
          </w:p>
        </w:tc>
        <w:tc>
          <w:tcPr>
            <w:tcW w:w="1843" w:type="dxa"/>
          </w:tcPr>
          <w:p w:rsidR="00C87337" w:rsidRPr="00420087" w:rsidRDefault="00C87337" w:rsidP="00C87337">
            <w:pPr>
              <w:jc w:val="center"/>
            </w:pPr>
            <w:r w:rsidRPr="00420087">
              <w:t>2196211.30</w:t>
            </w:r>
          </w:p>
        </w:tc>
      </w:tr>
      <w:tr w:rsidR="00C87337" w:rsidRPr="00420087" w:rsidTr="00E17294">
        <w:tc>
          <w:tcPr>
            <w:tcW w:w="846" w:type="dxa"/>
          </w:tcPr>
          <w:p w:rsidR="00C87337" w:rsidRPr="00420087" w:rsidRDefault="00C87337" w:rsidP="00C87337">
            <w:pPr>
              <w:jc w:val="center"/>
            </w:pPr>
            <w:r w:rsidRPr="00420087">
              <w:t>312</w:t>
            </w:r>
          </w:p>
        </w:tc>
        <w:tc>
          <w:tcPr>
            <w:tcW w:w="1984" w:type="dxa"/>
          </w:tcPr>
          <w:p w:rsidR="00C87337" w:rsidRPr="00420087" w:rsidRDefault="00C87337" w:rsidP="00C87337">
            <w:pPr>
              <w:jc w:val="center"/>
            </w:pPr>
            <w:r w:rsidRPr="00420087">
              <w:t>529800.85</w:t>
            </w:r>
          </w:p>
        </w:tc>
        <w:tc>
          <w:tcPr>
            <w:tcW w:w="1843" w:type="dxa"/>
          </w:tcPr>
          <w:p w:rsidR="00C87337" w:rsidRPr="00420087" w:rsidRDefault="00C87337" w:rsidP="00C87337">
            <w:pPr>
              <w:jc w:val="center"/>
            </w:pPr>
            <w:r w:rsidRPr="00420087">
              <w:t>2196160.85</w:t>
            </w:r>
          </w:p>
        </w:tc>
      </w:tr>
      <w:tr w:rsidR="00C87337" w:rsidRPr="00AB0FB9" w:rsidTr="00E17294">
        <w:tc>
          <w:tcPr>
            <w:tcW w:w="846" w:type="dxa"/>
          </w:tcPr>
          <w:p w:rsidR="00C87337" w:rsidRPr="00AB0FB9" w:rsidRDefault="00C87337" w:rsidP="00C87337">
            <w:pPr>
              <w:jc w:val="center"/>
            </w:pPr>
            <w:r w:rsidRPr="00AB0FB9">
              <w:t>313</w:t>
            </w:r>
          </w:p>
        </w:tc>
        <w:tc>
          <w:tcPr>
            <w:tcW w:w="1984" w:type="dxa"/>
          </w:tcPr>
          <w:p w:rsidR="00C87337" w:rsidRPr="00AB0FB9" w:rsidRDefault="00C87337" w:rsidP="00C87337">
            <w:pPr>
              <w:jc w:val="center"/>
            </w:pPr>
            <w:r w:rsidRPr="00AB0FB9">
              <w:t>529828.35</w:t>
            </w:r>
          </w:p>
        </w:tc>
        <w:tc>
          <w:tcPr>
            <w:tcW w:w="1843" w:type="dxa"/>
          </w:tcPr>
          <w:p w:rsidR="00C87337" w:rsidRPr="00AB0FB9" w:rsidRDefault="00C87337" w:rsidP="00C87337">
            <w:pPr>
              <w:jc w:val="center"/>
            </w:pPr>
            <w:r w:rsidRPr="00AB0FB9">
              <w:t>2196148.84</w:t>
            </w:r>
          </w:p>
        </w:tc>
      </w:tr>
      <w:tr w:rsidR="00C87337" w:rsidRPr="00AB0FB9" w:rsidTr="00E17294">
        <w:tc>
          <w:tcPr>
            <w:tcW w:w="846" w:type="dxa"/>
          </w:tcPr>
          <w:p w:rsidR="00C87337" w:rsidRPr="00AB0FB9" w:rsidRDefault="00C87337" w:rsidP="00C87337">
            <w:pPr>
              <w:jc w:val="center"/>
            </w:pPr>
            <w:r w:rsidRPr="00AB0FB9">
              <w:t>314</w:t>
            </w:r>
          </w:p>
        </w:tc>
        <w:tc>
          <w:tcPr>
            <w:tcW w:w="1984" w:type="dxa"/>
          </w:tcPr>
          <w:p w:rsidR="00C87337" w:rsidRPr="00AB0FB9" w:rsidRDefault="00C87337" w:rsidP="00C87337">
            <w:pPr>
              <w:jc w:val="center"/>
            </w:pPr>
            <w:r w:rsidRPr="00AB0FB9">
              <w:t>529829.23</w:t>
            </w:r>
          </w:p>
        </w:tc>
        <w:tc>
          <w:tcPr>
            <w:tcW w:w="1843" w:type="dxa"/>
          </w:tcPr>
          <w:p w:rsidR="00C87337" w:rsidRPr="00AB0FB9" w:rsidRDefault="00C87337" w:rsidP="00C87337">
            <w:pPr>
              <w:jc w:val="center"/>
            </w:pPr>
            <w:r w:rsidRPr="00AB0FB9">
              <w:t>2196148.47</w:t>
            </w:r>
          </w:p>
        </w:tc>
      </w:tr>
      <w:tr w:rsidR="00C87337" w:rsidRPr="00AB0FB9" w:rsidTr="00E17294">
        <w:tc>
          <w:tcPr>
            <w:tcW w:w="846" w:type="dxa"/>
          </w:tcPr>
          <w:p w:rsidR="00C87337" w:rsidRPr="00AB0FB9" w:rsidRDefault="00C87337" w:rsidP="00C87337">
            <w:pPr>
              <w:jc w:val="center"/>
            </w:pPr>
            <w:r w:rsidRPr="00AB0FB9">
              <w:t>315</w:t>
            </w:r>
          </w:p>
        </w:tc>
        <w:tc>
          <w:tcPr>
            <w:tcW w:w="1984" w:type="dxa"/>
          </w:tcPr>
          <w:p w:rsidR="00C87337" w:rsidRPr="00AB0FB9" w:rsidRDefault="00C87337" w:rsidP="00C87337">
            <w:pPr>
              <w:jc w:val="center"/>
            </w:pPr>
            <w:r w:rsidRPr="00AB0FB9">
              <w:t>529849.54</w:t>
            </w:r>
          </w:p>
        </w:tc>
        <w:tc>
          <w:tcPr>
            <w:tcW w:w="1843" w:type="dxa"/>
          </w:tcPr>
          <w:p w:rsidR="00C87337" w:rsidRPr="00AB0FB9" w:rsidRDefault="00C87337" w:rsidP="00C87337">
            <w:pPr>
              <w:jc w:val="center"/>
            </w:pPr>
            <w:r w:rsidRPr="00AB0FB9">
              <w:t>2196139.67</w:t>
            </w:r>
          </w:p>
        </w:tc>
      </w:tr>
      <w:tr w:rsidR="00C87337" w:rsidRPr="00AB0FB9" w:rsidTr="00E17294">
        <w:tc>
          <w:tcPr>
            <w:tcW w:w="846" w:type="dxa"/>
          </w:tcPr>
          <w:p w:rsidR="00C87337" w:rsidRPr="00AB0FB9" w:rsidRDefault="00C87337" w:rsidP="00C87337">
            <w:pPr>
              <w:jc w:val="center"/>
            </w:pPr>
            <w:r w:rsidRPr="00AB0FB9">
              <w:t>316</w:t>
            </w:r>
          </w:p>
        </w:tc>
        <w:tc>
          <w:tcPr>
            <w:tcW w:w="1984" w:type="dxa"/>
          </w:tcPr>
          <w:p w:rsidR="00C87337" w:rsidRPr="00AB0FB9" w:rsidRDefault="00C87337" w:rsidP="00C87337">
            <w:pPr>
              <w:jc w:val="center"/>
            </w:pPr>
            <w:r w:rsidRPr="00AB0FB9">
              <w:t>529862.54</w:t>
            </w:r>
          </w:p>
        </w:tc>
        <w:tc>
          <w:tcPr>
            <w:tcW w:w="1843" w:type="dxa"/>
          </w:tcPr>
          <w:p w:rsidR="00C87337" w:rsidRPr="00AB0FB9" w:rsidRDefault="00C87337" w:rsidP="00C87337">
            <w:pPr>
              <w:jc w:val="center"/>
            </w:pPr>
            <w:r w:rsidRPr="00AB0FB9">
              <w:t>2196134.03</w:t>
            </w:r>
          </w:p>
        </w:tc>
      </w:tr>
      <w:tr w:rsidR="00C87337" w:rsidRPr="00AB0FB9" w:rsidTr="00E17294">
        <w:tc>
          <w:tcPr>
            <w:tcW w:w="846" w:type="dxa"/>
          </w:tcPr>
          <w:p w:rsidR="00C87337" w:rsidRPr="00AB0FB9" w:rsidRDefault="00C87337" w:rsidP="00C87337">
            <w:pPr>
              <w:jc w:val="center"/>
            </w:pPr>
            <w:r w:rsidRPr="00AB0FB9">
              <w:t>317</w:t>
            </w:r>
          </w:p>
        </w:tc>
        <w:tc>
          <w:tcPr>
            <w:tcW w:w="1984" w:type="dxa"/>
          </w:tcPr>
          <w:p w:rsidR="00C87337" w:rsidRPr="00AB0FB9" w:rsidRDefault="00C87337" w:rsidP="00C87337">
            <w:pPr>
              <w:jc w:val="center"/>
            </w:pPr>
            <w:r w:rsidRPr="00AB0FB9">
              <w:t>529914.86</w:t>
            </w:r>
          </w:p>
        </w:tc>
        <w:tc>
          <w:tcPr>
            <w:tcW w:w="1843" w:type="dxa"/>
          </w:tcPr>
          <w:p w:rsidR="00C87337" w:rsidRPr="00AB0FB9" w:rsidRDefault="00C87337" w:rsidP="00C87337">
            <w:pPr>
              <w:jc w:val="center"/>
            </w:pPr>
            <w:r w:rsidRPr="00AB0FB9">
              <w:t>2196111.35</w:t>
            </w:r>
          </w:p>
        </w:tc>
      </w:tr>
      <w:tr w:rsidR="00C87337" w:rsidRPr="00AB0FB9" w:rsidTr="00E17294">
        <w:tc>
          <w:tcPr>
            <w:tcW w:w="846" w:type="dxa"/>
          </w:tcPr>
          <w:p w:rsidR="00C87337" w:rsidRPr="00AB0FB9" w:rsidRDefault="00C87337" w:rsidP="00C87337">
            <w:pPr>
              <w:jc w:val="center"/>
            </w:pPr>
            <w:r w:rsidRPr="00AB0FB9">
              <w:t>318</w:t>
            </w:r>
          </w:p>
        </w:tc>
        <w:tc>
          <w:tcPr>
            <w:tcW w:w="1984" w:type="dxa"/>
          </w:tcPr>
          <w:p w:rsidR="00C87337" w:rsidRPr="00AB0FB9" w:rsidRDefault="00C87337" w:rsidP="00C87337">
            <w:pPr>
              <w:jc w:val="center"/>
            </w:pPr>
            <w:r w:rsidRPr="00AB0FB9">
              <w:t>529989.51</w:t>
            </w:r>
          </w:p>
        </w:tc>
        <w:tc>
          <w:tcPr>
            <w:tcW w:w="1843" w:type="dxa"/>
          </w:tcPr>
          <w:p w:rsidR="00C87337" w:rsidRPr="00AB0FB9" w:rsidRDefault="00C87337" w:rsidP="00C87337">
            <w:pPr>
              <w:jc w:val="center"/>
            </w:pPr>
            <w:r w:rsidRPr="00AB0FB9">
              <w:t>2196078.54</w:t>
            </w:r>
          </w:p>
        </w:tc>
      </w:tr>
      <w:tr w:rsidR="00C87337" w:rsidRPr="00AB0FB9" w:rsidTr="00E17294">
        <w:tc>
          <w:tcPr>
            <w:tcW w:w="846" w:type="dxa"/>
          </w:tcPr>
          <w:p w:rsidR="00C87337" w:rsidRPr="00AB0FB9" w:rsidRDefault="00C87337" w:rsidP="00C87337">
            <w:pPr>
              <w:jc w:val="center"/>
            </w:pPr>
            <w:r w:rsidRPr="00AB0FB9">
              <w:t>319</w:t>
            </w:r>
          </w:p>
        </w:tc>
        <w:tc>
          <w:tcPr>
            <w:tcW w:w="1984" w:type="dxa"/>
          </w:tcPr>
          <w:p w:rsidR="00C87337" w:rsidRPr="00AB0FB9" w:rsidRDefault="00C87337" w:rsidP="00C87337">
            <w:pPr>
              <w:jc w:val="center"/>
            </w:pPr>
            <w:r w:rsidRPr="00AB0FB9">
              <w:t>530044.69</w:t>
            </w:r>
          </w:p>
        </w:tc>
        <w:tc>
          <w:tcPr>
            <w:tcW w:w="1843" w:type="dxa"/>
          </w:tcPr>
          <w:p w:rsidR="00C87337" w:rsidRPr="00AB0FB9" w:rsidRDefault="00C87337" w:rsidP="00C87337">
            <w:pPr>
              <w:jc w:val="center"/>
            </w:pPr>
            <w:r w:rsidRPr="00AB0FB9">
              <w:t>2196050.30</w:t>
            </w:r>
          </w:p>
        </w:tc>
      </w:tr>
      <w:tr w:rsidR="00C87337" w:rsidRPr="00AB0FB9" w:rsidTr="00E17294">
        <w:tc>
          <w:tcPr>
            <w:tcW w:w="846" w:type="dxa"/>
          </w:tcPr>
          <w:p w:rsidR="00C87337" w:rsidRPr="00AB0FB9" w:rsidRDefault="00C87337" w:rsidP="00C87337">
            <w:pPr>
              <w:jc w:val="center"/>
            </w:pPr>
            <w:r w:rsidRPr="00AB0FB9">
              <w:t>320</w:t>
            </w:r>
          </w:p>
        </w:tc>
        <w:tc>
          <w:tcPr>
            <w:tcW w:w="1984" w:type="dxa"/>
          </w:tcPr>
          <w:p w:rsidR="00C87337" w:rsidRPr="00AB0FB9" w:rsidRDefault="00C87337" w:rsidP="00C87337">
            <w:pPr>
              <w:jc w:val="center"/>
            </w:pPr>
            <w:r w:rsidRPr="00AB0FB9">
              <w:t>530063.24</w:t>
            </w:r>
          </w:p>
        </w:tc>
        <w:tc>
          <w:tcPr>
            <w:tcW w:w="1843" w:type="dxa"/>
          </w:tcPr>
          <w:p w:rsidR="00C87337" w:rsidRPr="00AB0FB9" w:rsidRDefault="00C87337" w:rsidP="00C87337">
            <w:pPr>
              <w:jc w:val="center"/>
            </w:pPr>
            <w:r w:rsidRPr="00AB0FB9">
              <w:t>2196042.12</w:t>
            </w:r>
          </w:p>
        </w:tc>
      </w:tr>
      <w:tr w:rsidR="00C87337" w:rsidRPr="00AB0FB9" w:rsidTr="00E17294">
        <w:tc>
          <w:tcPr>
            <w:tcW w:w="846" w:type="dxa"/>
          </w:tcPr>
          <w:p w:rsidR="00C87337" w:rsidRPr="00AB0FB9" w:rsidRDefault="00C87337" w:rsidP="00C87337">
            <w:pPr>
              <w:jc w:val="center"/>
            </w:pPr>
            <w:r w:rsidRPr="00AB0FB9">
              <w:t>321</w:t>
            </w:r>
          </w:p>
        </w:tc>
        <w:tc>
          <w:tcPr>
            <w:tcW w:w="1984" w:type="dxa"/>
          </w:tcPr>
          <w:p w:rsidR="00C87337" w:rsidRPr="00AB0FB9" w:rsidRDefault="00C87337" w:rsidP="00C87337">
            <w:pPr>
              <w:jc w:val="center"/>
            </w:pPr>
            <w:r w:rsidRPr="00AB0FB9">
              <w:t>530070.02</w:t>
            </w:r>
          </w:p>
        </w:tc>
        <w:tc>
          <w:tcPr>
            <w:tcW w:w="1843" w:type="dxa"/>
          </w:tcPr>
          <w:p w:rsidR="00C87337" w:rsidRPr="00AB0FB9" w:rsidRDefault="00C87337" w:rsidP="00C87337">
            <w:pPr>
              <w:jc w:val="center"/>
            </w:pPr>
            <w:r w:rsidRPr="00AB0FB9">
              <w:t>2196039.35</w:t>
            </w:r>
          </w:p>
        </w:tc>
      </w:tr>
      <w:tr w:rsidR="00C87337" w:rsidRPr="00AB0FB9" w:rsidTr="00E17294">
        <w:tc>
          <w:tcPr>
            <w:tcW w:w="846" w:type="dxa"/>
          </w:tcPr>
          <w:p w:rsidR="00C87337" w:rsidRPr="00AB0FB9" w:rsidRDefault="00C87337" w:rsidP="00C87337">
            <w:pPr>
              <w:jc w:val="center"/>
            </w:pPr>
            <w:r w:rsidRPr="00AB0FB9">
              <w:t>322</w:t>
            </w:r>
          </w:p>
        </w:tc>
        <w:tc>
          <w:tcPr>
            <w:tcW w:w="1984" w:type="dxa"/>
          </w:tcPr>
          <w:p w:rsidR="00C87337" w:rsidRPr="00AB0FB9" w:rsidRDefault="00C87337" w:rsidP="00C87337">
            <w:pPr>
              <w:jc w:val="center"/>
            </w:pPr>
            <w:r w:rsidRPr="00AB0FB9">
              <w:t>530052.53</w:t>
            </w:r>
          </w:p>
        </w:tc>
        <w:tc>
          <w:tcPr>
            <w:tcW w:w="1843" w:type="dxa"/>
          </w:tcPr>
          <w:p w:rsidR="00C87337" w:rsidRPr="00AB0FB9" w:rsidRDefault="00C87337" w:rsidP="00C87337">
            <w:pPr>
              <w:jc w:val="center"/>
            </w:pPr>
            <w:r w:rsidRPr="00AB0FB9">
              <w:t>2195992.49</w:t>
            </w:r>
          </w:p>
        </w:tc>
      </w:tr>
      <w:tr w:rsidR="00C87337" w:rsidRPr="00AB0FB9" w:rsidTr="00E17294">
        <w:tc>
          <w:tcPr>
            <w:tcW w:w="846" w:type="dxa"/>
          </w:tcPr>
          <w:p w:rsidR="00C87337" w:rsidRPr="00AB0FB9" w:rsidRDefault="00C87337" w:rsidP="00C87337">
            <w:pPr>
              <w:jc w:val="center"/>
            </w:pPr>
            <w:r w:rsidRPr="00AB0FB9">
              <w:t>323</w:t>
            </w:r>
          </w:p>
        </w:tc>
        <w:tc>
          <w:tcPr>
            <w:tcW w:w="1984" w:type="dxa"/>
          </w:tcPr>
          <w:p w:rsidR="00C87337" w:rsidRPr="00AB0FB9" w:rsidRDefault="00C87337" w:rsidP="00C87337">
            <w:pPr>
              <w:jc w:val="center"/>
            </w:pPr>
            <w:r w:rsidRPr="00AB0FB9">
              <w:t>530027.90</w:t>
            </w:r>
          </w:p>
        </w:tc>
        <w:tc>
          <w:tcPr>
            <w:tcW w:w="1843" w:type="dxa"/>
          </w:tcPr>
          <w:p w:rsidR="00C87337" w:rsidRPr="00AB0FB9" w:rsidRDefault="00C87337" w:rsidP="00C87337">
            <w:pPr>
              <w:jc w:val="center"/>
            </w:pPr>
            <w:r w:rsidRPr="00AB0FB9">
              <w:t>2195966.70</w:t>
            </w:r>
          </w:p>
        </w:tc>
      </w:tr>
      <w:tr w:rsidR="00C87337" w:rsidRPr="00AB0FB9" w:rsidTr="00E17294">
        <w:tc>
          <w:tcPr>
            <w:tcW w:w="846" w:type="dxa"/>
          </w:tcPr>
          <w:p w:rsidR="00C87337" w:rsidRPr="00AB0FB9" w:rsidRDefault="00C87337" w:rsidP="00C87337">
            <w:pPr>
              <w:jc w:val="center"/>
            </w:pPr>
            <w:r w:rsidRPr="00AB0FB9">
              <w:t>324</w:t>
            </w:r>
          </w:p>
        </w:tc>
        <w:tc>
          <w:tcPr>
            <w:tcW w:w="1984" w:type="dxa"/>
          </w:tcPr>
          <w:p w:rsidR="00C87337" w:rsidRPr="00AB0FB9" w:rsidRDefault="00C87337" w:rsidP="00C87337">
            <w:pPr>
              <w:jc w:val="center"/>
            </w:pPr>
            <w:r w:rsidRPr="00AB0FB9">
              <w:t>529881.84</w:t>
            </w:r>
          </w:p>
        </w:tc>
        <w:tc>
          <w:tcPr>
            <w:tcW w:w="1843" w:type="dxa"/>
          </w:tcPr>
          <w:p w:rsidR="00C87337" w:rsidRPr="00AB0FB9" w:rsidRDefault="00C87337" w:rsidP="00C87337">
            <w:pPr>
              <w:jc w:val="center"/>
            </w:pPr>
            <w:r w:rsidRPr="00AB0FB9">
              <w:t>2195862.33</w:t>
            </w:r>
          </w:p>
        </w:tc>
      </w:tr>
      <w:tr w:rsidR="00C87337" w:rsidRPr="00AB0FB9" w:rsidTr="00E17294">
        <w:tc>
          <w:tcPr>
            <w:tcW w:w="846" w:type="dxa"/>
          </w:tcPr>
          <w:p w:rsidR="00C87337" w:rsidRPr="00AB0FB9" w:rsidRDefault="00C87337" w:rsidP="00C87337">
            <w:pPr>
              <w:jc w:val="center"/>
            </w:pPr>
            <w:r w:rsidRPr="00AB0FB9">
              <w:t>325</w:t>
            </w:r>
          </w:p>
        </w:tc>
        <w:tc>
          <w:tcPr>
            <w:tcW w:w="1984" w:type="dxa"/>
          </w:tcPr>
          <w:p w:rsidR="00C87337" w:rsidRPr="00AB0FB9" w:rsidRDefault="00C87337" w:rsidP="00C87337">
            <w:pPr>
              <w:jc w:val="center"/>
            </w:pPr>
            <w:r w:rsidRPr="00AB0FB9">
              <w:t>529872.55</w:t>
            </w:r>
          </w:p>
        </w:tc>
        <w:tc>
          <w:tcPr>
            <w:tcW w:w="1843" w:type="dxa"/>
          </w:tcPr>
          <w:p w:rsidR="00C87337" w:rsidRPr="00AB0FB9" w:rsidRDefault="00C87337" w:rsidP="00C87337">
            <w:pPr>
              <w:jc w:val="center"/>
            </w:pPr>
            <w:r w:rsidRPr="00AB0FB9">
              <w:t>2195796.76</w:t>
            </w:r>
          </w:p>
        </w:tc>
      </w:tr>
      <w:tr w:rsidR="00C87337" w:rsidRPr="00AB0FB9" w:rsidTr="00E17294">
        <w:tc>
          <w:tcPr>
            <w:tcW w:w="846" w:type="dxa"/>
          </w:tcPr>
          <w:p w:rsidR="00C87337" w:rsidRPr="00AB0FB9" w:rsidRDefault="00C87337" w:rsidP="00C87337">
            <w:pPr>
              <w:jc w:val="center"/>
            </w:pPr>
            <w:r w:rsidRPr="00AB0FB9">
              <w:t>326</w:t>
            </w:r>
          </w:p>
        </w:tc>
        <w:tc>
          <w:tcPr>
            <w:tcW w:w="1984" w:type="dxa"/>
          </w:tcPr>
          <w:p w:rsidR="00C87337" w:rsidRPr="00AB0FB9" w:rsidRDefault="00C87337" w:rsidP="00C87337">
            <w:pPr>
              <w:jc w:val="center"/>
            </w:pPr>
            <w:r w:rsidRPr="00AB0FB9">
              <w:t>529879.99</w:t>
            </w:r>
          </w:p>
        </w:tc>
        <w:tc>
          <w:tcPr>
            <w:tcW w:w="1843" w:type="dxa"/>
          </w:tcPr>
          <w:p w:rsidR="00C87337" w:rsidRPr="00AB0FB9" w:rsidRDefault="00C87337" w:rsidP="00C87337">
            <w:pPr>
              <w:jc w:val="center"/>
            </w:pPr>
            <w:r w:rsidRPr="00AB0FB9">
              <w:t>2195672.83</w:t>
            </w:r>
          </w:p>
        </w:tc>
      </w:tr>
      <w:tr w:rsidR="00C87337" w:rsidRPr="00AB0FB9" w:rsidTr="00E17294">
        <w:tc>
          <w:tcPr>
            <w:tcW w:w="846" w:type="dxa"/>
          </w:tcPr>
          <w:p w:rsidR="00C87337" w:rsidRPr="00AB0FB9" w:rsidRDefault="00C87337" w:rsidP="00C87337">
            <w:pPr>
              <w:jc w:val="center"/>
            </w:pPr>
            <w:r w:rsidRPr="00AB0FB9">
              <w:t>327</w:t>
            </w:r>
          </w:p>
        </w:tc>
        <w:tc>
          <w:tcPr>
            <w:tcW w:w="1984" w:type="dxa"/>
          </w:tcPr>
          <w:p w:rsidR="00C87337" w:rsidRPr="00AB0FB9" w:rsidRDefault="00C87337" w:rsidP="00C87337">
            <w:pPr>
              <w:jc w:val="center"/>
            </w:pPr>
            <w:r w:rsidRPr="00AB0FB9">
              <w:t>529886.48</w:t>
            </w:r>
          </w:p>
        </w:tc>
        <w:tc>
          <w:tcPr>
            <w:tcW w:w="1843" w:type="dxa"/>
          </w:tcPr>
          <w:p w:rsidR="00C87337" w:rsidRPr="00AB0FB9" w:rsidRDefault="00C87337" w:rsidP="00C87337">
            <w:pPr>
              <w:jc w:val="center"/>
            </w:pPr>
            <w:r w:rsidRPr="00AB0FB9">
              <w:t>2195589.81</w:t>
            </w:r>
          </w:p>
        </w:tc>
      </w:tr>
      <w:tr w:rsidR="00C87337" w:rsidRPr="00AB0FB9" w:rsidTr="00E17294">
        <w:tc>
          <w:tcPr>
            <w:tcW w:w="846" w:type="dxa"/>
          </w:tcPr>
          <w:p w:rsidR="00C87337" w:rsidRPr="00AB0FB9" w:rsidRDefault="00C87337" w:rsidP="00C87337">
            <w:pPr>
              <w:jc w:val="center"/>
            </w:pPr>
            <w:r w:rsidRPr="00AB0FB9">
              <w:t>328</w:t>
            </w:r>
          </w:p>
        </w:tc>
        <w:tc>
          <w:tcPr>
            <w:tcW w:w="1984" w:type="dxa"/>
          </w:tcPr>
          <w:p w:rsidR="00C87337" w:rsidRPr="00AB0FB9" w:rsidRDefault="00C87337" w:rsidP="00C87337">
            <w:pPr>
              <w:jc w:val="center"/>
            </w:pPr>
            <w:r w:rsidRPr="00AB0FB9">
              <w:t>529889.72</w:t>
            </w:r>
          </w:p>
        </w:tc>
        <w:tc>
          <w:tcPr>
            <w:tcW w:w="1843" w:type="dxa"/>
          </w:tcPr>
          <w:p w:rsidR="00C87337" w:rsidRPr="00AB0FB9" w:rsidRDefault="00C87337" w:rsidP="00C87337">
            <w:pPr>
              <w:jc w:val="center"/>
            </w:pPr>
            <w:r w:rsidRPr="00AB0FB9">
              <w:t>2195542.21</w:t>
            </w:r>
          </w:p>
        </w:tc>
      </w:tr>
      <w:tr w:rsidR="00C87337" w:rsidRPr="00AB0FB9" w:rsidTr="00E17294">
        <w:tc>
          <w:tcPr>
            <w:tcW w:w="846" w:type="dxa"/>
          </w:tcPr>
          <w:p w:rsidR="00C87337" w:rsidRPr="00AB0FB9" w:rsidRDefault="00C87337" w:rsidP="00C87337">
            <w:pPr>
              <w:jc w:val="center"/>
            </w:pPr>
            <w:r w:rsidRPr="00AB0FB9">
              <w:t>329</w:t>
            </w:r>
          </w:p>
        </w:tc>
        <w:tc>
          <w:tcPr>
            <w:tcW w:w="1984" w:type="dxa"/>
          </w:tcPr>
          <w:p w:rsidR="00C87337" w:rsidRPr="00AB0FB9" w:rsidRDefault="00C87337" w:rsidP="00C87337">
            <w:pPr>
              <w:jc w:val="center"/>
            </w:pPr>
            <w:r w:rsidRPr="00AB0FB9">
              <w:t>529969.21</w:t>
            </w:r>
          </w:p>
        </w:tc>
        <w:tc>
          <w:tcPr>
            <w:tcW w:w="1843" w:type="dxa"/>
          </w:tcPr>
          <w:p w:rsidR="00C87337" w:rsidRPr="00AB0FB9" w:rsidRDefault="00C87337" w:rsidP="00C87337">
            <w:pPr>
              <w:jc w:val="center"/>
            </w:pPr>
            <w:r w:rsidRPr="00AB0FB9">
              <w:t>2195416.24</w:t>
            </w:r>
          </w:p>
        </w:tc>
      </w:tr>
      <w:tr w:rsidR="00C87337" w:rsidRPr="00AB0FB9" w:rsidTr="00E17294">
        <w:tc>
          <w:tcPr>
            <w:tcW w:w="846" w:type="dxa"/>
          </w:tcPr>
          <w:p w:rsidR="00C87337" w:rsidRPr="00AB0FB9" w:rsidRDefault="00C87337" w:rsidP="00C87337">
            <w:pPr>
              <w:jc w:val="center"/>
            </w:pPr>
            <w:r w:rsidRPr="00AB0FB9">
              <w:t>330</w:t>
            </w:r>
          </w:p>
        </w:tc>
        <w:tc>
          <w:tcPr>
            <w:tcW w:w="1984" w:type="dxa"/>
          </w:tcPr>
          <w:p w:rsidR="00C87337" w:rsidRPr="00AB0FB9" w:rsidRDefault="00C87337" w:rsidP="00C87337">
            <w:pPr>
              <w:jc w:val="center"/>
            </w:pPr>
            <w:r w:rsidRPr="00AB0FB9">
              <w:t>529917.01</w:t>
            </w:r>
          </w:p>
        </w:tc>
        <w:tc>
          <w:tcPr>
            <w:tcW w:w="1843" w:type="dxa"/>
          </w:tcPr>
          <w:p w:rsidR="00C87337" w:rsidRPr="00AB0FB9" w:rsidRDefault="00C87337" w:rsidP="00C87337">
            <w:pPr>
              <w:jc w:val="center"/>
            </w:pPr>
            <w:r w:rsidRPr="00AB0FB9">
              <w:t>2195340.30</w:t>
            </w:r>
          </w:p>
        </w:tc>
      </w:tr>
      <w:tr w:rsidR="00C87337" w:rsidRPr="00AB0FB9" w:rsidTr="00E17294">
        <w:tc>
          <w:tcPr>
            <w:tcW w:w="846" w:type="dxa"/>
          </w:tcPr>
          <w:p w:rsidR="00C87337" w:rsidRPr="00AB0FB9" w:rsidRDefault="00C87337" w:rsidP="00C87337">
            <w:pPr>
              <w:jc w:val="center"/>
            </w:pPr>
            <w:r w:rsidRPr="00AB0FB9">
              <w:t>331</w:t>
            </w:r>
          </w:p>
        </w:tc>
        <w:tc>
          <w:tcPr>
            <w:tcW w:w="1984" w:type="dxa"/>
          </w:tcPr>
          <w:p w:rsidR="00C87337" w:rsidRPr="00AB0FB9" w:rsidRDefault="00C87337" w:rsidP="00C87337">
            <w:pPr>
              <w:jc w:val="center"/>
            </w:pPr>
            <w:r w:rsidRPr="00AB0FB9">
              <w:t>529997.48</w:t>
            </w:r>
          </w:p>
        </w:tc>
        <w:tc>
          <w:tcPr>
            <w:tcW w:w="1843" w:type="dxa"/>
          </w:tcPr>
          <w:p w:rsidR="00C87337" w:rsidRPr="00AB0FB9" w:rsidRDefault="00C87337" w:rsidP="00C87337">
            <w:pPr>
              <w:jc w:val="center"/>
            </w:pPr>
            <w:r w:rsidRPr="00AB0FB9">
              <w:t>2195204.85</w:t>
            </w:r>
          </w:p>
        </w:tc>
      </w:tr>
      <w:tr w:rsidR="00C87337" w:rsidRPr="00AB0FB9" w:rsidTr="00E17294">
        <w:tc>
          <w:tcPr>
            <w:tcW w:w="846" w:type="dxa"/>
          </w:tcPr>
          <w:p w:rsidR="00C87337" w:rsidRPr="00AB0FB9" w:rsidRDefault="00C87337" w:rsidP="00C87337">
            <w:pPr>
              <w:jc w:val="center"/>
            </w:pPr>
            <w:r w:rsidRPr="00AB0FB9">
              <w:t>332</w:t>
            </w:r>
          </w:p>
        </w:tc>
        <w:tc>
          <w:tcPr>
            <w:tcW w:w="1984" w:type="dxa"/>
          </w:tcPr>
          <w:p w:rsidR="00C87337" w:rsidRPr="00AB0FB9" w:rsidRDefault="00C87337" w:rsidP="00C87337">
            <w:pPr>
              <w:jc w:val="center"/>
            </w:pPr>
            <w:r w:rsidRPr="00AB0FB9">
              <w:t>530053.61</w:t>
            </w:r>
          </w:p>
        </w:tc>
        <w:tc>
          <w:tcPr>
            <w:tcW w:w="1843" w:type="dxa"/>
          </w:tcPr>
          <w:p w:rsidR="00C87337" w:rsidRPr="00AB0FB9" w:rsidRDefault="00C87337" w:rsidP="00C87337">
            <w:pPr>
              <w:jc w:val="center"/>
            </w:pPr>
            <w:r w:rsidRPr="00AB0FB9">
              <w:t>2195013.40</w:t>
            </w:r>
          </w:p>
        </w:tc>
      </w:tr>
      <w:tr w:rsidR="00C87337" w:rsidRPr="00AB0FB9" w:rsidTr="00E17294">
        <w:tc>
          <w:tcPr>
            <w:tcW w:w="846" w:type="dxa"/>
          </w:tcPr>
          <w:p w:rsidR="00C87337" w:rsidRPr="00AB0FB9" w:rsidRDefault="00C87337" w:rsidP="00C87337">
            <w:pPr>
              <w:jc w:val="center"/>
            </w:pPr>
            <w:r w:rsidRPr="00AB0FB9">
              <w:t>333</w:t>
            </w:r>
          </w:p>
        </w:tc>
        <w:tc>
          <w:tcPr>
            <w:tcW w:w="1984" w:type="dxa"/>
          </w:tcPr>
          <w:p w:rsidR="00C87337" w:rsidRPr="00AB0FB9" w:rsidRDefault="00C87337" w:rsidP="00C87337">
            <w:pPr>
              <w:jc w:val="center"/>
            </w:pPr>
            <w:r w:rsidRPr="00AB0FB9">
              <w:t>529933.51</w:t>
            </w:r>
          </w:p>
        </w:tc>
        <w:tc>
          <w:tcPr>
            <w:tcW w:w="1843" w:type="dxa"/>
          </w:tcPr>
          <w:p w:rsidR="00C87337" w:rsidRPr="00AB0FB9" w:rsidRDefault="00C87337" w:rsidP="00C87337">
            <w:pPr>
              <w:jc w:val="center"/>
            </w:pPr>
            <w:r w:rsidRPr="00AB0FB9">
              <w:t>2194893.91</w:t>
            </w:r>
          </w:p>
        </w:tc>
      </w:tr>
      <w:tr w:rsidR="00C87337" w:rsidRPr="00AB0FB9" w:rsidTr="00E17294">
        <w:tc>
          <w:tcPr>
            <w:tcW w:w="846" w:type="dxa"/>
          </w:tcPr>
          <w:p w:rsidR="00C87337" w:rsidRPr="00AB0FB9" w:rsidRDefault="00C87337" w:rsidP="00C87337">
            <w:pPr>
              <w:jc w:val="center"/>
            </w:pPr>
            <w:r w:rsidRPr="00AB0FB9">
              <w:t>334</w:t>
            </w:r>
          </w:p>
        </w:tc>
        <w:tc>
          <w:tcPr>
            <w:tcW w:w="1984" w:type="dxa"/>
          </w:tcPr>
          <w:p w:rsidR="00C87337" w:rsidRPr="00AB0FB9" w:rsidRDefault="00C87337" w:rsidP="00C87337">
            <w:pPr>
              <w:jc w:val="center"/>
            </w:pPr>
            <w:r w:rsidRPr="00AB0FB9">
              <w:t>529836.95</w:t>
            </w:r>
          </w:p>
        </w:tc>
        <w:tc>
          <w:tcPr>
            <w:tcW w:w="1843" w:type="dxa"/>
          </w:tcPr>
          <w:p w:rsidR="00C87337" w:rsidRPr="00AB0FB9" w:rsidRDefault="00C87337" w:rsidP="00C87337">
            <w:pPr>
              <w:jc w:val="center"/>
            </w:pPr>
            <w:r w:rsidRPr="00AB0FB9">
              <w:t>2194768.94</w:t>
            </w:r>
          </w:p>
        </w:tc>
      </w:tr>
      <w:tr w:rsidR="00C87337" w:rsidRPr="00AB0FB9" w:rsidTr="00E17294">
        <w:tc>
          <w:tcPr>
            <w:tcW w:w="846" w:type="dxa"/>
          </w:tcPr>
          <w:p w:rsidR="00C87337" w:rsidRPr="00AB0FB9" w:rsidRDefault="00C87337" w:rsidP="00C87337">
            <w:pPr>
              <w:jc w:val="center"/>
            </w:pPr>
            <w:r w:rsidRPr="00AB0FB9">
              <w:t>335</w:t>
            </w:r>
          </w:p>
        </w:tc>
        <w:tc>
          <w:tcPr>
            <w:tcW w:w="1984" w:type="dxa"/>
          </w:tcPr>
          <w:p w:rsidR="00C87337" w:rsidRPr="00AB0FB9" w:rsidRDefault="00C87337" w:rsidP="00C87337">
            <w:pPr>
              <w:jc w:val="center"/>
            </w:pPr>
            <w:r w:rsidRPr="00AB0FB9">
              <w:t>529718.26</w:t>
            </w:r>
          </w:p>
        </w:tc>
        <w:tc>
          <w:tcPr>
            <w:tcW w:w="1843" w:type="dxa"/>
          </w:tcPr>
          <w:p w:rsidR="00C87337" w:rsidRPr="00AB0FB9" w:rsidRDefault="00C87337" w:rsidP="00C87337">
            <w:pPr>
              <w:jc w:val="center"/>
            </w:pPr>
            <w:r w:rsidRPr="00AB0FB9">
              <w:t>2194579.27</w:t>
            </w:r>
          </w:p>
        </w:tc>
      </w:tr>
      <w:tr w:rsidR="00C87337" w:rsidRPr="00AB0FB9" w:rsidTr="00E17294">
        <w:tc>
          <w:tcPr>
            <w:tcW w:w="846" w:type="dxa"/>
          </w:tcPr>
          <w:p w:rsidR="00C87337" w:rsidRPr="00AB0FB9" w:rsidRDefault="00C87337" w:rsidP="00C87337">
            <w:pPr>
              <w:jc w:val="center"/>
            </w:pPr>
            <w:r w:rsidRPr="00AB0FB9">
              <w:t>336</w:t>
            </w:r>
          </w:p>
        </w:tc>
        <w:tc>
          <w:tcPr>
            <w:tcW w:w="1984" w:type="dxa"/>
          </w:tcPr>
          <w:p w:rsidR="00C87337" w:rsidRPr="00AB0FB9" w:rsidRDefault="00C87337" w:rsidP="00C87337">
            <w:pPr>
              <w:jc w:val="center"/>
            </w:pPr>
            <w:r w:rsidRPr="00AB0FB9">
              <w:t>529671.45</w:t>
            </w:r>
          </w:p>
        </w:tc>
        <w:tc>
          <w:tcPr>
            <w:tcW w:w="1843" w:type="dxa"/>
          </w:tcPr>
          <w:p w:rsidR="00C87337" w:rsidRPr="00AB0FB9" w:rsidRDefault="00C87337" w:rsidP="00C87337">
            <w:pPr>
              <w:jc w:val="center"/>
            </w:pPr>
            <w:r w:rsidRPr="00AB0FB9">
              <w:t>2194570.75</w:t>
            </w:r>
          </w:p>
        </w:tc>
      </w:tr>
      <w:tr w:rsidR="00C87337" w:rsidRPr="00AB0FB9" w:rsidTr="00E17294">
        <w:tc>
          <w:tcPr>
            <w:tcW w:w="846" w:type="dxa"/>
          </w:tcPr>
          <w:p w:rsidR="00C87337" w:rsidRPr="00AB0FB9" w:rsidRDefault="00C87337" w:rsidP="00C87337">
            <w:pPr>
              <w:jc w:val="center"/>
            </w:pPr>
            <w:r w:rsidRPr="00AB0FB9">
              <w:t>337</w:t>
            </w:r>
          </w:p>
        </w:tc>
        <w:tc>
          <w:tcPr>
            <w:tcW w:w="1984" w:type="dxa"/>
          </w:tcPr>
          <w:p w:rsidR="00C87337" w:rsidRPr="00AB0FB9" w:rsidRDefault="00C87337" w:rsidP="00C87337">
            <w:pPr>
              <w:jc w:val="center"/>
            </w:pPr>
            <w:r w:rsidRPr="00AB0FB9">
              <w:t>529638.68</w:t>
            </w:r>
          </w:p>
        </w:tc>
        <w:tc>
          <w:tcPr>
            <w:tcW w:w="1843" w:type="dxa"/>
          </w:tcPr>
          <w:p w:rsidR="00C87337" w:rsidRPr="00AB0FB9" w:rsidRDefault="00C87337" w:rsidP="00C87337">
            <w:pPr>
              <w:jc w:val="center"/>
            </w:pPr>
            <w:r w:rsidRPr="00AB0FB9">
              <w:t>2194565.03</w:t>
            </w:r>
          </w:p>
        </w:tc>
      </w:tr>
      <w:tr w:rsidR="00C87337" w:rsidRPr="00AB0FB9" w:rsidTr="00E17294">
        <w:tc>
          <w:tcPr>
            <w:tcW w:w="846" w:type="dxa"/>
          </w:tcPr>
          <w:p w:rsidR="00C87337" w:rsidRPr="00AB0FB9" w:rsidRDefault="00C87337" w:rsidP="00C87337">
            <w:pPr>
              <w:jc w:val="center"/>
            </w:pPr>
            <w:r w:rsidRPr="00AB0FB9">
              <w:t>338</w:t>
            </w:r>
          </w:p>
        </w:tc>
        <w:tc>
          <w:tcPr>
            <w:tcW w:w="1984" w:type="dxa"/>
          </w:tcPr>
          <w:p w:rsidR="00C87337" w:rsidRPr="00AB0FB9" w:rsidRDefault="00C87337" w:rsidP="00C87337">
            <w:pPr>
              <w:jc w:val="center"/>
            </w:pPr>
            <w:r w:rsidRPr="00AB0FB9">
              <w:t>529630.35</w:t>
            </w:r>
          </w:p>
        </w:tc>
        <w:tc>
          <w:tcPr>
            <w:tcW w:w="1843" w:type="dxa"/>
          </w:tcPr>
          <w:p w:rsidR="00C87337" w:rsidRPr="00AB0FB9" w:rsidRDefault="00C87337" w:rsidP="00C87337">
            <w:pPr>
              <w:jc w:val="center"/>
            </w:pPr>
            <w:r w:rsidRPr="00AB0FB9">
              <w:t>2194563.58</w:t>
            </w:r>
          </w:p>
        </w:tc>
      </w:tr>
      <w:tr w:rsidR="00C87337" w:rsidRPr="00AB0FB9" w:rsidTr="00E17294">
        <w:tc>
          <w:tcPr>
            <w:tcW w:w="846" w:type="dxa"/>
          </w:tcPr>
          <w:p w:rsidR="00C87337" w:rsidRPr="00AB0FB9" w:rsidRDefault="00C87337" w:rsidP="00C87337">
            <w:pPr>
              <w:jc w:val="center"/>
            </w:pPr>
            <w:r w:rsidRPr="00AB0FB9">
              <w:t>339</w:t>
            </w:r>
          </w:p>
        </w:tc>
        <w:tc>
          <w:tcPr>
            <w:tcW w:w="1984" w:type="dxa"/>
          </w:tcPr>
          <w:p w:rsidR="00C87337" w:rsidRPr="00AB0FB9" w:rsidRDefault="00C87337" w:rsidP="00C87337">
            <w:pPr>
              <w:jc w:val="center"/>
            </w:pPr>
            <w:r w:rsidRPr="00AB0FB9">
              <w:t>529634.80</w:t>
            </w:r>
          </w:p>
        </w:tc>
        <w:tc>
          <w:tcPr>
            <w:tcW w:w="1843" w:type="dxa"/>
          </w:tcPr>
          <w:p w:rsidR="00C87337" w:rsidRPr="00AB0FB9" w:rsidRDefault="00C87337" w:rsidP="00C87337">
            <w:pPr>
              <w:jc w:val="center"/>
            </w:pPr>
            <w:r w:rsidRPr="00AB0FB9">
              <w:t>2194557.94</w:t>
            </w:r>
          </w:p>
        </w:tc>
      </w:tr>
      <w:tr w:rsidR="00C87337" w:rsidRPr="00AB0FB9" w:rsidTr="00E17294">
        <w:tc>
          <w:tcPr>
            <w:tcW w:w="846" w:type="dxa"/>
          </w:tcPr>
          <w:p w:rsidR="00C87337" w:rsidRPr="00AB0FB9" w:rsidRDefault="00C87337" w:rsidP="00C87337">
            <w:pPr>
              <w:jc w:val="center"/>
            </w:pPr>
            <w:r w:rsidRPr="00AB0FB9">
              <w:t>340</w:t>
            </w:r>
          </w:p>
        </w:tc>
        <w:tc>
          <w:tcPr>
            <w:tcW w:w="1984" w:type="dxa"/>
          </w:tcPr>
          <w:p w:rsidR="00C87337" w:rsidRPr="00AB0FB9" w:rsidRDefault="00C87337" w:rsidP="00C87337">
            <w:pPr>
              <w:jc w:val="center"/>
            </w:pPr>
            <w:r w:rsidRPr="00AB0FB9">
              <w:t>529638.40</w:t>
            </w:r>
          </w:p>
        </w:tc>
        <w:tc>
          <w:tcPr>
            <w:tcW w:w="1843" w:type="dxa"/>
          </w:tcPr>
          <w:p w:rsidR="00C87337" w:rsidRPr="00AB0FB9" w:rsidRDefault="00C87337" w:rsidP="00C87337">
            <w:pPr>
              <w:jc w:val="center"/>
            </w:pPr>
            <w:r w:rsidRPr="00AB0FB9">
              <w:t>2194553.34</w:t>
            </w:r>
          </w:p>
        </w:tc>
      </w:tr>
      <w:tr w:rsidR="00C87337" w:rsidRPr="00AB0FB9" w:rsidTr="00E17294">
        <w:tc>
          <w:tcPr>
            <w:tcW w:w="846" w:type="dxa"/>
          </w:tcPr>
          <w:p w:rsidR="00C87337" w:rsidRPr="00AB0FB9" w:rsidRDefault="00C87337" w:rsidP="00C87337">
            <w:pPr>
              <w:jc w:val="center"/>
            </w:pPr>
            <w:r w:rsidRPr="00AB0FB9">
              <w:t>341</w:t>
            </w:r>
          </w:p>
        </w:tc>
        <w:tc>
          <w:tcPr>
            <w:tcW w:w="1984" w:type="dxa"/>
          </w:tcPr>
          <w:p w:rsidR="00C87337" w:rsidRPr="00AB0FB9" w:rsidRDefault="00C87337" w:rsidP="00C87337">
            <w:pPr>
              <w:jc w:val="center"/>
            </w:pPr>
            <w:r w:rsidRPr="00AB0FB9">
              <w:t>529689.25</w:t>
            </w:r>
          </w:p>
        </w:tc>
        <w:tc>
          <w:tcPr>
            <w:tcW w:w="1843" w:type="dxa"/>
          </w:tcPr>
          <w:p w:rsidR="00C87337" w:rsidRPr="00AB0FB9" w:rsidRDefault="00C87337" w:rsidP="00C87337">
            <w:pPr>
              <w:jc w:val="center"/>
            </w:pPr>
            <w:r w:rsidRPr="00AB0FB9">
              <w:t>2194488.67</w:t>
            </w:r>
          </w:p>
        </w:tc>
      </w:tr>
      <w:tr w:rsidR="00C87337" w:rsidRPr="00AB0FB9" w:rsidTr="00E17294">
        <w:tc>
          <w:tcPr>
            <w:tcW w:w="846" w:type="dxa"/>
          </w:tcPr>
          <w:p w:rsidR="00C87337" w:rsidRPr="00AB0FB9" w:rsidRDefault="00C87337" w:rsidP="00C87337">
            <w:pPr>
              <w:jc w:val="center"/>
            </w:pPr>
            <w:r w:rsidRPr="00AB0FB9">
              <w:t>342</w:t>
            </w:r>
          </w:p>
        </w:tc>
        <w:tc>
          <w:tcPr>
            <w:tcW w:w="1984" w:type="dxa"/>
          </w:tcPr>
          <w:p w:rsidR="00C87337" w:rsidRPr="00AB0FB9" w:rsidRDefault="00C87337" w:rsidP="00C87337">
            <w:pPr>
              <w:jc w:val="center"/>
            </w:pPr>
            <w:r w:rsidRPr="00AB0FB9">
              <w:t>529796.33</w:t>
            </w:r>
          </w:p>
        </w:tc>
        <w:tc>
          <w:tcPr>
            <w:tcW w:w="1843" w:type="dxa"/>
          </w:tcPr>
          <w:p w:rsidR="00C87337" w:rsidRPr="00AB0FB9" w:rsidRDefault="00C87337" w:rsidP="00C87337">
            <w:pPr>
              <w:jc w:val="center"/>
            </w:pPr>
            <w:r w:rsidRPr="00AB0FB9">
              <w:t>2194346.04</w:t>
            </w:r>
          </w:p>
        </w:tc>
      </w:tr>
      <w:tr w:rsidR="00C87337" w:rsidRPr="00AB0FB9" w:rsidTr="00E17294">
        <w:tc>
          <w:tcPr>
            <w:tcW w:w="846" w:type="dxa"/>
          </w:tcPr>
          <w:p w:rsidR="00C87337" w:rsidRPr="00AB0FB9" w:rsidRDefault="00C87337" w:rsidP="00C87337">
            <w:pPr>
              <w:jc w:val="center"/>
            </w:pPr>
            <w:r w:rsidRPr="00AB0FB9">
              <w:t>343</w:t>
            </w:r>
          </w:p>
        </w:tc>
        <w:tc>
          <w:tcPr>
            <w:tcW w:w="1984" w:type="dxa"/>
          </w:tcPr>
          <w:p w:rsidR="00C87337" w:rsidRPr="00AB0FB9" w:rsidRDefault="00C87337" w:rsidP="00C87337">
            <w:pPr>
              <w:jc w:val="center"/>
            </w:pPr>
            <w:r w:rsidRPr="00AB0FB9">
              <w:t>529931.37</w:t>
            </w:r>
          </w:p>
        </w:tc>
        <w:tc>
          <w:tcPr>
            <w:tcW w:w="1843" w:type="dxa"/>
          </w:tcPr>
          <w:p w:rsidR="00C87337" w:rsidRPr="00AB0FB9" w:rsidRDefault="00C87337" w:rsidP="00C87337">
            <w:pPr>
              <w:jc w:val="center"/>
            </w:pPr>
            <w:r w:rsidRPr="00AB0FB9">
              <w:t>2194166.21</w:t>
            </w:r>
          </w:p>
        </w:tc>
      </w:tr>
      <w:tr w:rsidR="00C87337" w:rsidRPr="00AB0FB9" w:rsidTr="00E17294">
        <w:tc>
          <w:tcPr>
            <w:tcW w:w="846" w:type="dxa"/>
          </w:tcPr>
          <w:p w:rsidR="00C87337" w:rsidRPr="00AB0FB9" w:rsidRDefault="00C87337" w:rsidP="00C87337">
            <w:pPr>
              <w:jc w:val="center"/>
            </w:pPr>
            <w:r w:rsidRPr="00AB0FB9">
              <w:t>344</w:t>
            </w:r>
          </w:p>
        </w:tc>
        <w:tc>
          <w:tcPr>
            <w:tcW w:w="1984" w:type="dxa"/>
          </w:tcPr>
          <w:p w:rsidR="00C87337" w:rsidRPr="00AB0FB9" w:rsidRDefault="00C87337" w:rsidP="00C87337">
            <w:pPr>
              <w:jc w:val="center"/>
            </w:pPr>
            <w:r w:rsidRPr="00AB0FB9">
              <w:t>529940.91</w:t>
            </w:r>
          </w:p>
        </w:tc>
        <w:tc>
          <w:tcPr>
            <w:tcW w:w="1843" w:type="dxa"/>
          </w:tcPr>
          <w:p w:rsidR="00C87337" w:rsidRPr="00AB0FB9" w:rsidRDefault="00C87337" w:rsidP="00C87337">
            <w:pPr>
              <w:jc w:val="center"/>
            </w:pPr>
            <w:r w:rsidRPr="00AB0FB9">
              <w:t>2193912.60</w:t>
            </w:r>
          </w:p>
        </w:tc>
      </w:tr>
      <w:tr w:rsidR="00C87337" w:rsidRPr="00AB0FB9" w:rsidTr="00E17294">
        <w:tc>
          <w:tcPr>
            <w:tcW w:w="846" w:type="dxa"/>
          </w:tcPr>
          <w:p w:rsidR="00C87337" w:rsidRPr="00AB0FB9" w:rsidRDefault="00C87337" w:rsidP="00C87337">
            <w:pPr>
              <w:jc w:val="center"/>
            </w:pPr>
            <w:r w:rsidRPr="00AB0FB9">
              <w:t>345</w:t>
            </w:r>
          </w:p>
        </w:tc>
        <w:tc>
          <w:tcPr>
            <w:tcW w:w="1984" w:type="dxa"/>
          </w:tcPr>
          <w:p w:rsidR="00C87337" w:rsidRPr="00AB0FB9" w:rsidRDefault="00C87337" w:rsidP="00C87337">
            <w:pPr>
              <w:jc w:val="center"/>
            </w:pPr>
            <w:r w:rsidRPr="00AB0FB9">
              <w:t>530002.59</w:t>
            </w:r>
          </w:p>
        </w:tc>
        <w:tc>
          <w:tcPr>
            <w:tcW w:w="1843" w:type="dxa"/>
          </w:tcPr>
          <w:p w:rsidR="00C87337" w:rsidRPr="00AB0FB9" w:rsidRDefault="00C87337" w:rsidP="00C87337">
            <w:pPr>
              <w:jc w:val="center"/>
            </w:pPr>
            <w:r w:rsidRPr="00AB0FB9">
              <w:t>2193893.93</w:t>
            </w:r>
          </w:p>
        </w:tc>
      </w:tr>
      <w:tr w:rsidR="00C87337" w:rsidRPr="00AB0FB9" w:rsidTr="00E17294">
        <w:tc>
          <w:tcPr>
            <w:tcW w:w="846" w:type="dxa"/>
          </w:tcPr>
          <w:p w:rsidR="00C87337" w:rsidRPr="00AB0FB9" w:rsidRDefault="00C87337" w:rsidP="00C87337">
            <w:pPr>
              <w:jc w:val="center"/>
            </w:pPr>
            <w:r w:rsidRPr="00AB0FB9">
              <w:t>346</w:t>
            </w:r>
          </w:p>
        </w:tc>
        <w:tc>
          <w:tcPr>
            <w:tcW w:w="1984" w:type="dxa"/>
          </w:tcPr>
          <w:p w:rsidR="00C87337" w:rsidRPr="00AB0FB9" w:rsidRDefault="00C87337" w:rsidP="00C87337">
            <w:pPr>
              <w:jc w:val="center"/>
            </w:pPr>
            <w:r w:rsidRPr="00AB0FB9">
              <w:t>530106.29</w:t>
            </w:r>
          </w:p>
        </w:tc>
        <w:tc>
          <w:tcPr>
            <w:tcW w:w="1843" w:type="dxa"/>
          </w:tcPr>
          <w:p w:rsidR="00C87337" w:rsidRPr="00AB0FB9" w:rsidRDefault="00C87337" w:rsidP="00C87337">
            <w:pPr>
              <w:jc w:val="center"/>
            </w:pPr>
            <w:r w:rsidRPr="00AB0FB9">
              <w:t>2193884.08</w:t>
            </w:r>
          </w:p>
        </w:tc>
      </w:tr>
      <w:tr w:rsidR="00C87337" w:rsidRPr="00AB0FB9" w:rsidTr="00E17294">
        <w:tc>
          <w:tcPr>
            <w:tcW w:w="846" w:type="dxa"/>
          </w:tcPr>
          <w:p w:rsidR="00C87337" w:rsidRPr="00AB0FB9" w:rsidRDefault="00C87337" w:rsidP="00C87337">
            <w:pPr>
              <w:jc w:val="center"/>
            </w:pPr>
            <w:r w:rsidRPr="00AB0FB9">
              <w:lastRenderedPageBreak/>
              <w:t>347</w:t>
            </w:r>
          </w:p>
        </w:tc>
        <w:tc>
          <w:tcPr>
            <w:tcW w:w="1984" w:type="dxa"/>
          </w:tcPr>
          <w:p w:rsidR="00C87337" w:rsidRPr="00AB0FB9" w:rsidRDefault="00C87337" w:rsidP="00C87337">
            <w:pPr>
              <w:jc w:val="center"/>
            </w:pPr>
            <w:r w:rsidRPr="00AB0FB9">
              <w:t>530169.28</w:t>
            </w:r>
          </w:p>
        </w:tc>
        <w:tc>
          <w:tcPr>
            <w:tcW w:w="1843" w:type="dxa"/>
          </w:tcPr>
          <w:p w:rsidR="00C87337" w:rsidRPr="00AB0FB9" w:rsidRDefault="00C87337" w:rsidP="00C87337">
            <w:pPr>
              <w:jc w:val="center"/>
            </w:pPr>
            <w:r w:rsidRPr="00AB0FB9">
              <w:t>2193822.38</w:t>
            </w:r>
          </w:p>
        </w:tc>
      </w:tr>
      <w:tr w:rsidR="00C87337" w:rsidRPr="00AB0FB9" w:rsidTr="00E17294">
        <w:tc>
          <w:tcPr>
            <w:tcW w:w="846" w:type="dxa"/>
          </w:tcPr>
          <w:p w:rsidR="00C87337" w:rsidRPr="00AB0FB9" w:rsidRDefault="00C87337" w:rsidP="00C87337">
            <w:pPr>
              <w:jc w:val="center"/>
            </w:pPr>
            <w:r w:rsidRPr="00AB0FB9">
              <w:t>348</w:t>
            </w:r>
          </w:p>
        </w:tc>
        <w:tc>
          <w:tcPr>
            <w:tcW w:w="1984" w:type="dxa"/>
          </w:tcPr>
          <w:p w:rsidR="00C87337" w:rsidRPr="00AB0FB9" w:rsidRDefault="00C87337" w:rsidP="00C87337">
            <w:pPr>
              <w:jc w:val="center"/>
            </w:pPr>
            <w:r w:rsidRPr="00AB0FB9">
              <w:t>530176.56</w:t>
            </w:r>
          </w:p>
        </w:tc>
        <w:tc>
          <w:tcPr>
            <w:tcW w:w="1843" w:type="dxa"/>
          </w:tcPr>
          <w:p w:rsidR="00C87337" w:rsidRPr="00AB0FB9" w:rsidRDefault="00C87337" w:rsidP="00C87337">
            <w:pPr>
              <w:jc w:val="center"/>
            </w:pPr>
            <w:r w:rsidRPr="00AB0FB9">
              <w:t>2193795.38</w:t>
            </w:r>
          </w:p>
        </w:tc>
      </w:tr>
      <w:tr w:rsidR="00C87337" w:rsidRPr="00AB0FB9" w:rsidTr="00E17294">
        <w:tc>
          <w:tcPr>
            <w:tcW w:w="846" w:type="dxa"/>
          </w:tcPr>
          <w:p w:rsidR="00C87337" w:rsidRPr="00AB0FB9" w:rsidRDefault="00C87337" w:rsidP="00C87337">
            <w:pPr>
              <w:jc w:val="center"/>
            </w:pPr>
            <w:r w:rsidRPr="00AB0FB9">
              <w:t>349</w:t>
            </w:r>
          </w:p>
        </w:tc>
        <w:tc>
          <w:tcPr>
            <w:tcW w:w="1984" w:type="dxa"/>
          </w:tcPr>
          <w:p w:rsidR="00C87337" w:rsidRPr="00AB0FB9" w:rsidRDefault="00C87337" w:rsidP="00C87337">
            <w:pPr>
              <w:jc w:val="center"/>
            </w:pPr>
            <w:r w:rsidRPr="00AB0FB9">
              <w:t>530166.71</w:t>
            </w:r>
          </w:p>
        </w:tc>
        <w:tc>
          <w:tcPr>
            <w:tcW w:w="1843" w:type="dxa"/>
          </w:tcPr>
          <w:p w:rsidR="00C87337" w:rsidRPr="00AB0FB9" w:rsidRDefault="00C87337" w:rsidP="00C87337">
            <w:pPr>
              <w:jc w:val="center"/>
            </w:pPr>
            <w:r w:rsidRPr="00AB0FB9">
              <w:t>2193779.53</w:t>
            </w:r>
          </w:p>
        </w:tc>
      </w:tr>
      <w:tr w:rsidR="00C87337" w:rsidRPr="00AB0FB9" w:rsidTr="00E17294">
        <w:tc>
          <w:tcPr>
            <w:tcW w:w="846" w:type="dxa"/>
          </w:tcPr>
          <w:p w:rsidR="00C87337" w:rsidRPr="00AB0FB9" w:rsidRDefault="00C87337" w:rsidP="00C87337">
            <w:pPr>
              <w:jc w:val="center"/>
            </w:pPr>
            <w:r w:rsidRPr="00AB0FB9">
              <w:t>350</w:t>
            </w:r>
          </w:p>
        </w:tc>
        <w:tc>
          <w:tcPr>
            <w:tcW w:w="1984" w:type="dxa"/>
          </w:tcPr>
          <w:p w:rsidR="00C87337" w:rsidRPr="00AB0FB9" w:rsidRDefault="00C87337" w:rsidP="00C87337">
            <w:pPr>
              <w:jc w:val="center"/>
            </w:pPr>
            <w:r w:rsidRPr="00AB0FB9">
              <w:t>530177.25</w:t>
            </w:r>
          </w:p>
        </w:tc>
        <w:tc>
          <w:tcPr>
            <w:tcW w:w="1843" w:type="dxa"/>
          </w:tcPr>
          <w:p w:rsidR="00C87337" w:rsidRPr="00AB0FB9" w:rsidRDefault="00C87337" w:rsidP="00C87337">
            <w:pPr>
              <w:jc w:val="center"/>
            </w:pPr>
            <w:r w:rsidRPr="00AB0FB9">
              <w:t>2193758.83</w:t>
            </w:r>
          </w:p>
        </w:tc>
      </w:tr>
      <w:tr w:rsidR="00C87337" w:rsidRPr="00AB0FB9" w:rsidTr="00E17294">
        <w:tc>
          <w:tcPr>
            <w:tcW w:w="846" w:type="dxa"/>
          </w:tcPr>
          <w:p w:rsidR="00C87337" w:rsidRPr="00AB0FB9" w:rsidRDefault="00C87337" w:rsidP="00C87337">
            <w:pPr>
              <w:jc w:val="center"/>
            </w:pPr>
            <w:r w:rsidRPr="00AB0FB9">
              <w:t>351</w:t>
            </w:r>
          </w:p>
        </w:tc>
        <w:tc>
          <w:tcPr>
            <w:tcW w:w="1984" w:type="dxa"/>
          </w:tcPr>
          <w:p w:rsidR="00C87337" w:rsidRPr="00AB0FB9" w:rsidRDefault="00C87337" w:rsidP="00C87337">
            <w:pPr>
              <w:jc w:val="center"/>
            </w:pPr>
            <w:r w:rsidRPr="00AB0FB9">
              <w:t>530215.53</w:t>
            </w:r>
          </w:p>
        </w:tc>
        <w:tc>
          <w:tcPr>
            <w:tcW w:w="1843" w:type="dxa"/>
          </w:tcPr>
          <w:p w:rsidR="00C87337" w:rsidRPr="00AB0FB9" w:rsidRDefault="00C87337" w:rsidP="00C87337">
            <w:pPr>
              <w:jc w:val="center"/>
            </w:pPr>
            <w:r w:rsidRPr="00AB0FB9">
              <w:t>2193669.76</w:t>
            </w:r>
          </w:p>
        </w:tc>
      </w:tr>
      <w:tr w:rsidR="00C87337" w:rsidRPr="00AB0FB9" w:rsidTr="00E17294">
        <w:tc>
          <w:tcPr>
            <w:tcW w:w="846" w:type="dxa"/>
          </w:tcPr>
          <w:p w:rsidR="00C87337" w:rsidRPr="00AB0FB9" w:rsidRDefault="00C87337" w:rsidP="00C87337">
            <w:pPr>
              <w:jc w:val="center"/>
            </w:pPr>
            <w:r w:rsidRPr="00AB0FB9">
              <w:t>352</w:t>
            </w:r>
          </w:p>
        </w:tc>
        <w:tc>
          <w:tcPr>
            <w:tcW w:w="1984" w:type="dxa"/>
          </w:tcPr>
          <w:p w:rsidR="00C87337" w:rsidRPr="00AB0FB9" w:rsidRDefault="00C87337" w:rsidP="00C87337">
            <w:pPr>
              <w:jc w:val="center"/>
            </w:pPr>
            <w:r w:rsidRPr="00AB0FB9">
              <w:t>530248.65</w:t>
            </w:r>
          </w:p>
        </w:tc>
        <w:tc>
          <w:tcPr>
            <w:tcW w:w="1843" w:type="dxa"/>
          </w:tcPr>
          <w:p w:rsidR="00C87337" w:rsidRPr="00AB0FB9" w:rsidRDefault="00C87337" w:rsidP="00C87337">
            <w:pPr>
              <w:jc w:val="center"/>
            </w:pPr>
            <w:r w:rsidRPr="00AB0FB9">
              <w:t>2193634.48</w:t>
            </w:r>
          </w:p>
        </w:tc>
      </w:tr>
      <w:tr w:rsidR="00C87337" w:rsidRPr="00AB0FB9" w:rsidTr="00E17294">
        <w:tc>
          <w:tcPr>
            <w:tcW w:w="846" w:type="dxa"/>
          </w:tcPr>
          <w:p w:rsidR="00C87337" w:rsidRPr="00AB0FB9" w:rsidRDefault="00C87337" w:rsidP="00C87337">
            <w:pPr>
              <w:jc w:val="center"/>
            </w:pPr>
            <w:r w:rsidRPr="00AB0FB9">
              <w:t>353</w:t>
            </w:r>
          </w:p>
        </w:tc>
        <w:tc>
          <w:tcPr>
            <w:tcW w:w="1984" w:type="dxa"/>
          </w:tcPr>
          <w:p w:rsidR="00C87337" w:rsidRPr="00AB0FB9" w:rsidRDefault="00C87337" w:rsidP="00C87337">
            <w:pPr>
              <w:jc w:val="center"/>
            </w:pPr>
            <w:r w:rsidRPr="00AB0FB9">
              <w:t>530410.69</w:t>
            </w:r>
          </w:p>
        </w:tc>
        <w:tc>
          <w:tcPr>
            <w:tcW w:w="1843" w:type="dxa"/>
          </w:tcPr>
          <w:p w:rsidR="00C87337" w:rsidRPr="00AB0FB9" w:rsidRDefault="00C87337" w:rsidP="00C87337">
            <w:pPr>
              <w:jc w:val="center"/>
            </w:pPr>
            <w:r w:rsidRPr="00AB0FB9">
              <w:t>2193584.55</w:t>
            </w:r>
          </w:p>
        </w:tc>
      </w:tr>
      <w:tr w:rsidR="00C87337" w:rsidRPr="00AB0FB9" w:rsidTr="00E17294">
        <w:tc>
          <w:tcPr>
            <w:tcW w:w="846" w:type="dxa"/>
          </w:tcPr>
          <w:p w:rsidR="00C87337" w:rsidRPr="00AB0FB9" w:rsidRDefault="00C87337" w:rsidP="00C87337">
            <w:pPr>
              <w:jc w:val="center"/>
            </w:pPr>
            <w:r w:rsidRPr="00AB0FB9">
              <w:t>354</w:t>
            </w:r>
          </w:p>
        </w:tc>
        <w:tc>
          <w:tcPr>
            <w:tcW w:w="1984" w:type="dxa"/>
          </w:tcPr>
          <w:p w:rsidR="00C87337" w:rsidRPr="00AB0FB9" w:rsidRDefault="00C87337" w:rsidP="00C87337">
            <w:pPr>
              <w:jc w:val="center"/>
            </w:pPr>
            <w:r w:rsidRPr="00AB0FB9">
              <w:t>530447.83</w:t>
            </w:r>
          </w:p>
        </w:tc>
        <w:tc>
          <w:tcPr>
            <w:tcW w:w="1843" w:type="dxa"/>
          </w:tcPr>
          <w:p w:rsidR="00C87337" w:rsidRPr="00AB0FB9" w:rsidRDefault="00C87337" w:rsidP="00C87337">
            <w:pPr>
              <w:jc w:val="center"/>
            </w:pPr>
            <w:r w:rsidRPr="00AB0FB9">
              <w:t>2193593.55</w:t>
            </w:r>
          </w:p>
        </w:tc>
      </w:tr>
      <w:tr w:rsidR="00C87337" w:rsidRPr="00AB0FB9" w:rsidTr="00E17294">
        <w:tc>
          <w:tcPr>
            <w:tcW w:w="846" w:type="dxa"/>
          </w:tcPr>
          <w:p w:rsidR="00C87337" w:rsidRPr="00AB0FB9" w:rsidRDefault="00C87337" w:rsidP="00C87337">
            <w:pPr>
              <w:jc w:val="center"/>
            </w:pPr>
            <w:r w:rsidRPr="00AB0FB9">
              <w:t>355</w:t>
            </w:r>
          </w:p>
        </w:tc>
        <w:tc>
          <w:tcPr>
            <w:tcW w:w="1984" w:type="dxa"/>
          </w:tcPr>
          <w:p w:rsidR="00C87337" w:rsidRPr="00AB0FB9" w:rsidRDefault="00C87337" w:rsidP="00C87337">
            <w:pPr>
              <w:jc w:val="center"/>
            </w:pPr>
            <w:r w:rsidRPr="00AB0FB9">
              <w:t>530485.17</w:t>
            </w:r>
          </w:p>
        </w:tc>
        <w:tc>
          <w:tcPr>
            <w:tcW w:w="1843" w:type="dxa"/>
          </w:tcPr>
          <w:p w:rsidR="00C87337" w:rsidRPr="00AB0FB9" w:rsidRDefault="00C87337" w:rsidP="00C87337">
            <w:pPr>
              <w:jc w:val="center"/>
            </w:pPr>
            <w:r w:rsidRPr="00AB0FB9">
              <w:t>2193594.62</w:t>
            </w:r>
          </w:p>
        </w:tc>
      </w:tr>
      <w:tr w:rsidR="00C87337" w:rsidRPr="00AB0FB9" w:rsidTr="00E17294">
        <w:tc>
          <w:tcPr>
            <w:tcW w:w="846" w:type="dxa"/>
          </w:tcPr>
          <w:p w:rsidR="00C87337" w:rsidRPr="00AB0FB9" w:rsidRDefault="00C87337" w:rsidP="00C87337">
            <w:pPr>
              <w:jc w:val="center"/>
            </w:pPr>
            <w:r w:rsidRPr="00AB0FB9">
              <w:t>356</w:t>
            </w:r>
          </w:p>
        </w:tc>
        <w:tc>
          <w:tcPr>
            <w:tcW w:w="1984" w:type="dxa"/>
          </w:tcPr>
          <w:p w:rsidR="00C87337" w:rsidRPr="00AB0FB9" w:rsidRDefault="00C87337" w:rsidP="00C87337">
            <w:pPr>
              <w:jc w:val="center"/>
            </w:pPr>
            <w:r w:rsidRPr="00AB0FB9">
              <w:t>530514.11</w:t>
            </w:r>
          </w:p>
        </w:tc>
        <w:tc>
          <w:tcPr>
            <w:tcW w:w="1843" w:type="dxa"/>
          </w:tcPr>
          <w:p w:rsidR="00C87337" w:rsidRPr="00AB0FB9" w:rsidRDefault="00C87337" w:rsidP="00C87337">
            <w:pPr>
              <w:jc w:val="center"/>
            </w:pPr>
            <w:r w:rsidRPr="00AB0FB9">
              <w:t>2193583.34</w:t>
            </w:r>
          </w:p>
        </w:tc>
      </w:tr>
      <w:tr w:rsidR="00C87337" w:rsidRPr="00AB0FB9" w:rsidTr="00E17294">
        <w:tc>
          <w:tcPr>
            <w:tcW w:w="846" w:type="dxa"/>
          </w:tcPr>
          <w:p w:rsidR="00C87337" w:rsidRPr="00AB0FB9" w:rsidRDefault="00C87337" w:rsidP="00C87337">
            <w:pPr>
              <w:jc w:val="center"/>
            </w:pPr>
            <w:r w:rsidRPr="00AB0FB9">
              <w:t>357</w:t>
            </w:r>
          </w:p>
        </w:tc>
        <w:tc>
          <w:tcPr>
            <w:tcW w:w="1984" w:type="dxa"/>
          </w:tcPr>
          <w:p w:rsidR="00C87337" w:rsidRPr="00AB0FB9" w:rsidRDefault="00C87337" w:rsidP="00C87337">
            <w:pPr>
              <w:jc w:val="center"/>
            </w:pPr>
            <w:r w:rsidRPr="00AB0FB9">
              <w:t>530670.84</w:t>
            </w:r>
          </w:p>
        </w:tc>
        <w:tc>
          <w:tcPr>
            <w:tcW w:w="1843" w:type="dxa"/>
          </w:tcPr>
          <w:p w:rsidR="00C87337" w:rsidRPr="00AB0FB9" w:rsidRDefault="00C87337" w:rsidP="00C87337">
            <w:pPr>
              <w:jc w:val="center"/>
            </w:pPr>
            <w:r w:rsidRPr="00AB0FB9">
              <w:t>2193522.31</w:t>
            </w:r>
          </w:p>
        </w:tc>
      </w:tr>
      <w:tr w:rsidR="00C87337" w:rsidRPr="00D35D34" w:rsidTr="00E17294">
        <w:tc>
          <w:tcPr>
            <w:tcW w:w="846" w:type="dxa"/>
          </w:tcPr>
          <w:p w:rsidR="00C87337" w:rsidRPr="00D35D34" w:rsidRDefault="00C87337" w:rsidP="00C87337">
            <w:pPr>
              <w:jc w:val="center"/>
            </w:pPr>
            <w:r w:rsidRPr="00D35D34">
              <w:t>358</w:t>
            </w:r>
          </w:p>
        </w:tc>
        <w:tc>
          <w:tcPr>
            <w:tcW w:w="1984" w:type="dxa"/>
          </w:tcPr>
          <w:p w:rsidR="00C87337" w:rsidRPr="00D35D34" w:rsidRDefault="00C87337" w:rsidP="00C87337">
            <w:pPr>
              <w:jc w:val="center"/>
            </w:pPr>
            <w:r w:rsidRPr="00D35D34">
              <w:t>530762.86</w:t>
            </w:r>
          </w:p>
        </w:tc>
        <w:tc>
          <w:tcPr>
            <w:tcW w:w="1843" w:type="dxa"/>
          </w:tcPr>
          <w:p w:rsidR="00C87337" w:rsidRPr="00D35D34" w:rsidRDefault="00C87337" w:rsidP="00C87337">
            <w:pPr>
              <w:jc w:val="center"/>
            </w:pPr>
            <w:r w:rsidRPr="00D35D34">
              <w:t>2193488.37</w:t>
            </w:r>
          </w:p>
        </w:tc>
      </w:tr>
      <w:tr w:rsidR="00C87337" w:rsidRPr="00D35D34" w:rsidTr="00E17294">
        <w:tc>
          <w:tcPr>
            <w:tcW w:w="846" w:type="dxa"/>
          </w:tcPr>
          <w:p w:rsidR="00C87337" w:rsidRPr="00D35D34" w:rsidRDefault="00C87337" w:rsidP="00C87337">
            <w:pPr>
              <w:jc w:val="center"/>
            </w:pPr>
            <w:r w:rsidRPr="00D35D34">
              <w:t>359</w:t>
            </w:r>
          </w:p>
        </w:tc>
        <w:tc>
          <w:tcPr>
            <w:tcW w:w="1984" w:type="dxa"/>
          </w:tcPr>
          <w:p w:rsidR="00C87337" w:rsidRPr="00D35D34" w:rsidRDefault="00C87337" w:rsidP="00C87337">
            <w:pPr>
              <w:jc w:val="center"/>
            </w:pPr>
            <w:r w:rsidRPr="00D35D34">
              <w:t>530849.61</w:t>
            </w:r>
          </w:p>
        </w:tc>
        <w:tc>
          <w:tcPr>
            <w:tcW w:w="1843" w:type="dxa"/>
          </w:tcPr>
          <w:p w:rsidR="00C87337" w:rsidRPr="00D35D34" w:rsidRDefault="00C87337" w:rsidP="00C87337">
            <w:pPr>
              <w:jc w:val="center"/>
            </w:pPr>
            <w:r w:rsidRPr="00D35D34">
              <w:t>2193483.94</w:t>
            </w:r>
          </w:p>
        </w:tc>
      </w:tr>
      <w:tr w:rsidR="00C87337" w:rsidRPr="00D35D34" w:rsidTr="00E17294">
        <w:tc>
          <w:tcPr>
            <w:tcW w:w="846" w:type="dxa"/>
          </w:tcPr>
          <w:p w:rsidR="00C87337" w:rsidRPr="00D35D34" w:rsidRDefault="00C87337" w:rsidP="00C87337">
            <w:pPr>
              <w:jc w:val="center"/>
            </w:pPr>
            <w:r w:rsidRPr="00D35D34">
              <w:t>360</w:t>
            </w:r>
          </w:p>
        </w:tc>
        <w:tc>
          <w:tcPr>
            <w:tcW w:w="1984" w:type="dxa"/>
          </w:tcPr>
          <w:p w:rsidR="00C87337" w:rsidRPr="00D35D34" w:rsidRDefault="00C87337" w:rsidP="00C87337">
            <w:pPr>
              <w:jc w:val="center"/>
            </w:pPr>
            <w:r w:rsidRPr="00D35D34">
              <w:t>530893.34</w:t>
            </w:r>
          </w:p>
        </w:tc>
        <w:tc>
          <w:tcPr>
            <w:tcW w:w="1843" w:type="dxa"/>
          </w:tcPr>
          <w:p w:rsidR="00C87337" w:rsidRPr="00D35D34" w:rsidRDefault="00C87337" w:rsidP="00C87337">
            <w:pPr>
              <w:jc w:val="center"/>
            </w:pPr>
            <w:r w:rsidRPr="00D35D34">
              <w:t>2193487.29</w:t>
            </w:r>
          </w:p>
        </w:tc>
      </w:tr>
      <w:tr w:rsidR="00C87337" w:rsidRPr="00D35D34" w:rsidTr="00E17294">
        <w:tc>
          <w:tcPr>
            <w:tcW w:w="846" w:type="dxa"/>
          </w:tcPr>
          <w:p w:rsidR="00C87337" w:rsidRPr="00D35D34" w:rsidRDefault="00C87337" w:rsidP="00C87337">
            <w:pPr>
              <w:jc w:val="center"/>
            </w:pPr>
            <w:r w:rsidRPr="00D35D34">
              <w:t>361</w:t>
            </w:r>
          </w:p>
        </w:tc>
        <w:tc>
          <w:tcPr>
            <w:tcW w:w="1984" w:type="dxa"/>
          </w:tcPr>
          <w:p w:rsidR="00C87337" w:rsidRPr="00D35D34" w:rsidRDefault="00C87337" w:rsidP="00C87337">
            <w:pPr>
              <w:jc w:val="center"/>
            </w:pPr>
            <w:r w:rsidRPr="00D35D34">
              <w:t>530953.85</w:t>
            </w:r>
          </w:p>
        </w:tc>
        <w:tc>
          <w:tcPr>
            <w:tcW w:w="1843" w:type="dxa"/>
          </w:tcPr>
          <w:p w:rsidR="00C87337" w:rsidRPr="00D35D34" w:rsidRDefault="00C87337" w:rsidP="00C87337">
            <w:pPr>
              <w:jc w:val="center"/>
            </w:pPr>
            <w:r w:rsidRPr="00D35D34">
              <w:t>2193466.82</w:t>
            </w:r>
          </w:p>
        </w:tc>
      </w:tr>
      <w:tr w:rsidR="00C87337" w:rsidRPr="00D35D34" w:rsidTr="00E17294">
        <w:tc>
          <w:tcPr>
            <w:tcW w:w="846" w:type="dxa"/>
          </w:tcPr>
          <w:p w:rsidR="00C87337" w:rsidRPr="00D35D34" w:rsidRDefault="00C87337" w:rsidP="00C87337">
            <w:pPr>
              <w:jc w:val="center"/>
            </w:pPr>
            <w:r w:rsidRPr="00D35D34">
              <w:t>362</w:t>
            </w:r>
          </w:p>
        </w:tc>
        <w:tc>
          <w:tcPr>
            <w:tcW w:w="1984" w:type="dxa"/>
          </w:tcPr>
          <w:p w:rsidR="00C87337" w:rsidRPr="00D35D34" w:rsidRDefault="00C87337" w:rsidP="00C87337">
            <w:pPr>
              <w:jc w:val="center"/>
            </w:pPr>
            <w:r w:rsidRPr="00D35D34">
              <w:t>530960.07</w:t>
            </w:r>
          </w:p>
        </w:tc>
        <w:tc>
          <w:tcPr>
            <w:tcW w:w="1843" w:type="dxa"/>
          </w:tcPr>
          <w:p w:rsidR="00C87337" w:rsidRPr="00D35D34" w:rsidRDefault="00C87337" w:rsidP="00C87337">
            <w:pPr>
              <w:jc w:val="center"/>
            </w:pPr>
            <w:r w:rsidRPr="00D35D34">
              <w:t>2193390.33</w:t>
            </w:r>
          </w:p>
        </w:tc>
      </w:tr>
      <w:tr w:rsidR="00C87337" w:rsidRPr="00D35D34" w:rsidTr="00E17294">
        <w:tc>
          <w:tcPr>
            <w:tcW w:w="846" w:type="dxa"/>
          </w:tcPr>
          <w:p w:rsidR="00C87337" w:rsidRPr="00D35D34" w:rsidRDefault="00C87337" w:rsidP="00C87337">
            <w:pPr>
              <w:jc w:val="center"/>
            </w:pPr>
            <w:r w:rsidRPr="00D35D34">
              <w:t>363</w:t>
            </w:r>
          </w:p>
        </w:tc>
        <w:tc>
          <w:tcPr>
            <w:tcW w:w="1984" w:type="dxa"/>
          </w:tcPr>
          <w:p w:rsidR="00C87337" w:rsidRPr="00D35D34" w:rsidRDefault="00C87337" w:rsidP="00C87337">
            <w:pPr>
              <w:jc w:val="center"/>
            </w:pPr>
            <w:r w:rsidRPr="00D35D34">
              <w:t>531033.10</w:t>
            </w:r>
          </w:p>
        </w:tc>
        <w:tc>
          <w:tcPr>
            <w:tcW w:w="1843" w:type="dxa"/>
          </w:tcPr>
          <w:p w:rsidR="00C87337" w:rsidRPr="00D35D34" w:rsidRDefault="00C87337" w:rsidP="00C87337">
            <w:pPr>
              <w:jc w:val="center"/>
            </w:pPr>
            <w:r w:rsidRPr="00D35D34">
              <w:t>2193324.37</w:t>
            </w:r>
          </w:p>
        </w:tc>
      </w:tr>
      <w:tr w:rsidR="00C87337" w:rsidRPr="00D35D34" w:rsidTr="00E17294">
        <w:tc>
          <w:tcPr>
            <w:tcW w:w="846" w:type="dxa"/>
          </w:tcPr>
          <w:p w:rsidR="00C87337" w:rsidRPr="00D35D34" w:rsidRDefault="00C87337" w:rsidP="00C87337">
            <w:pPr>
              <w:jc w:val="center"/>
            </w:pPr>
            <w:r w:rsidRPr="00D35D34">
              <w:t>364</w:t>
            </w:r>
          </w:p>
        </w:tc>
        <w:tc>
          <w:tcPr>
            <w:tcW w:w="1984" w:type="dxa"/>
          </w:tcPr>
          <w:p w:rsidR="00C87337" w:rsidRPr="00D35D34" w:rsidRDefault="00C87337" w:rsidP="00C87337">
            <w:pPr>
              <w:jc w:val="center"/>
            </w:pPr>
            <w:r w:rsidRPr="00D35D34">
              <w:t>531070.65</w:t>
            </w:r>
          </w:p>
        </w:tc>
        <w:tc>
          <w:tcPr>
            <w:tcW w:w="1843" w:type="dxa"/>
          </w:tcPr>
          <w:p w:rsidR="00C87337" w:rsidRPr="00D35D34" w:rsidRDefault="00C87337" w:rsidP="00C87337">
            <w:pPr>
              <w:jc w:val="center"/>
            </w:pPr>
            <w:r w:rsidRPr="00D35D34">
              <w:t>2193290.44</w:t>
            </w:r>
          </w:p>
        </w:tc>
      </w:tr>
      <w:tr w:rsidR="00C87337" w:rsidRPr="00D35D34" w:rsidTr="00E17294">
        <w:tc>
          <w:tcPr>
            <w:tcW w:w="846" w:type="dxa"/>
          </w:tcPr>
          <w:p w:rsidR="00C87337" w:rsidRPr="00D35D34" w:rsidRDefault="00C87337" w:rsidP="00C87337">
            <w:pPr>
              <w:jc w:val="center"/>
            </w:pPr>
            <w:r w:rsidRPr="00D35D34">
              <w:t>365</w:t>
            </w:r>
          </w:p>
        </w:tc>
        <w:tc>
          <w:tcPr>
            <w:tcW w:w="1984" w:type="dxa"/>
          </w:tcPr>
          <w:p w:rsidR="00C87337" w:rsidRPr="00D35D34" w:rsidRDefault="00C87337" w:rsidP="00C87337">
            <w:pPr>
              <w:jc w:val="center"/>
            </w:pPr>
            <w:r w:rsidRPr="00D35D34">
              <w:t>531035.20</w:t>
            </w:r>
          </w:p>
        </w:tc>
        <w:tc>
          <w:tcPr>
            <w:tcW w:w="1843" w:type="dxa"/>
          </w:tcPr>
          <w:p w:rsidR="00C87337" w:rsidRPr="00D35D34" w:rsidRDefault="00C87337" w:rsidP="00C87337">
            <w:pPr>
              <w:jc w:val="center"/>
            </w:pPr>
            <w:r w:rsidRPr="00D35D34">
              <w:t>2193255.98</w:t>
            </w:r>
          </w:p>
        </w:tc>
      </w:tr>
      <w:tr w:rsidR="00C87337" w:rsidRPr="00D35D34" w:rsidTr="00E17294">
        <w:tc>
          <w:tcPr>
            <w:tcW w:w="846" w:type="dxa"/>
          </w:tcPr>
          <w:p w:rsidR="00C87337" w:rsidRPr="00D35D34" w:rsidRDefault="00C87337" w:rsidP="00C87337">
            <w:pPr>
              <w:jc w:val="center"/>
            </w:pPr>
            <w:r w:rsidRPr="00D35D34">
              <w:t>366</w:t>
            </w:r>
          </w:p>
        </w:tc>
        <w:tc>
          <w:tcPr>
            <w:tcW w:w="1984" w:type="dxa"/>
          </w:tcPr>
          <w:p w:rsidR="00C87337" w:rsidRPr="00D35D34" w:rsidRDefault="00C87337" w:rsidP="00C87337">
            <w:pPr>
              <w:jc w:val="center"/>
            </w:pPr>
            <w:r w:rsidRPr="00D35D34">
              <w:t>530942.79</w:t>
            </w:r>
          </w:p>
        </w:tc>
        <w:tc>
          <w:tcPr>
            <w:tcW w:w="1843" w:type="dxa"/>
          </w:tcPr>
          <w:p w:rsidR="00C87337" w:rsidRPr="00D35D34" w:rsidRDefault="00C87337" w:rsidP="00C87337">
            <w:pPr>
              <w:jc w:val="center"/>
            </w:pPr>
            <w:r w:rsidRPr="00D35D34">
              <w:t>2193161.50</w:t>
            </w:r>
          </w:p>
        </w:tc>
      </w:tr>
      <w:tr w:rsidR="00C87337" w:rsidRPr="00D35D34" w:rsidTr="00E17294">
        <w:tc>
          <w:tcPr>
            <w:tcW w:w="846" w:type="dxa"/>
          </w:tcPr>
          <w:p w:rsidR="00C87337" w:rsidRPr="00D35D34" w:rsidRDefault="00C87337" w:rsidP="00C87337">
            <w:pPr>
              <w:jc w:val="center"/>
            </w:pPr>
            <w:r w:rsidRPr="00D35D34">
              <w:t>367</w:t>
            </w:r>
          </w:p>
        </w:tc>
        <w:tc>
          <w:tcPr>
            <w:tcW w:w="1984" w:type="dxa"/>
          </w:tcPr>
          <w:p w:rsidR="00C87337" w:rsidRPr="00D35D34" w:rsidRDefault="00C87337" w:rsidP="00C87337">
            <w:pPr>
              <w:jc w:val="center"/>
            </w:pPr>
            <w:r w:rsidRPr="00D35D34">
              <w:t>530929.64</w:t>
            </w:r>
          </w:p>
        </w:tc>
        <w:tc>
          <w:tcPr>
            <w:tcW w:w="1843" w:type="dxa"/>
          </w:tcPr>
          <w:p w:rsidR="00C87337" w:rsidRPr="00D35D34" w:rsidRDefault="00C87337" w:rsidP="00C87337">
            <w:pPr>
              <w:jc w:val="center"/>
            </w:pPr>
            <w:r w:rsidRPr="00D35D34">
              <w:t>2193141.99</w:t>
            </w:r>
          </w:p>
        </w:tc>
      </w:tr>
      <w:tr w:rsidR="00C87337" w:rsidRPr="00D35D34" w:rsidTr="00E17294">
        <w:tc>
          <w:tcPr>
            <w:tcW w:w="846" w:type="dxa"/>
          </w:tcPr>
          <w:p w:rsidR="00C87337" w:rsidRPr="00D35D34" w:rsidRDefault="00C87337" w:rsidP="00C87337">
            <w:pPr>
              <w:jc w:val="center"/>
            </w:pPr>
            <w:r w:rsidRPr="00D35D34">
              <w:t>368</w:t>
            </w:r>
          </w:p>
        </w:tc>
        <w:tc>
          <w:tcPr>
            <w:tcW w:w="1984" w:type="dxa"/>
          </w:tcPr>
          <w:p w:rsidR="00C87337" w:rsidRPr="00D35D34" w:rsidRDefault="00C87337" w:rsidP="00C87337">
            <w:pPr>
              <w:jc w:val="center"/>
            </w:pPr>
            <w:r w:rsidRPr="00D35D34">
              <w:t>530873.56</w:t>
            </w:r>
          </w:p>
        </w:tc>
        <w:tc>
          <w:tcPr>
            <w:tcW w:w="1843" w:type="dxa"/>
          </w:tcPr>
          <w:p w:rsidR="00C87337" w:rsidRPr="00D35D34" w:rsidRDefault="00C87337" w:rsidP="00C87337">
            <w:pPr>
              <w:jc w:val="center"/>
            </w:pPr>
            <w:r w:rsidRPr="00D35D34">
              <w:t>2193058.84</w:t>
            </w:r>
          </w:p>
        </w:tc>
      </w:tr>
      <w:tr w:rsidR="00C87337" w:rsidRPr="00D35D34" w:rsidTr="00E17294">
        <w:tc>
          <w:tcPr>
            <w:tcW w:w="846" w:type="dxa"/>
          </w:tcPr>
          <w:p w:rsidR="00C87337" w:rsidRPr="00D35D34" w:rsidRDefault="00C87337" w:rsidP="00C87337">
            <w:pPr>
              <w:jc w:val="center"/>
            </w:pPr>
            <w:r w:rsidRPr="00D35D34">
              <w:t>369</w:t>
            </w:r>
          </w:p>
        </w:tc>
        <w:tc>
          <w:tcPr>
            <w:tcW w:w="1984" w:type="dxa"/>
          </w:tcPr>
          <w:p w:rsidR="00C87337" w:rsidRPr="00D35D34" w:rsidRDefault="00C87337" w:rsidP="00C87337">
            <w:pPr>
              <w:jc w:val="center"/>
            </w:pPr>
            <w:r w:rsidRPr="00D35D34">
              <w:t>530860.22</w:t>
            </w:r>
          </w:p>
        </w:tc>
        <w:tc>
          <w:tcPr>
            <w:tcW w:w="1843" w:type="dxa"/>
          </w:tcPr>
          <w:p w:rsidR="00C87337" w:rsidRPr="00D35D34" w:rsidRDefault="00C87337" w:rsidP="00C87337">
            <w:pPr>
              <w:jc w:val="center"/>
            </w:pPr>
            <w:r w:rsidRPr="00D35D34">
              <w:t>2193033.35</w:t>
            </w:r>
          </w:p>
        </w:tc>
      </w:tr>
      <w:tr w:rsidR="00C87337" w:rsidRPr="00D35D34" w:rsidTr="00E17294">
        <w:tc>
          <w:tcPr>
            <w:tcW w:w="846" w:type="dxa"/>
          </w:tcPr>
          <w:p w:rsidR="00C87337" w:rsidRPr="00D35D34" w:rsidRDefault="00C87337" w:rsidP="00C87337">
            <w:pPr>
              <w:jc w:val="center"/>
            </w:pPr>
            <w:r w:rsidRPr="00D35D34">
              <w:t>370</w:t>
            </w:r>
          </w:p>
        </w:tc>
        <w:tc>
          <w:tcPr>
            <w:tcW w:w="1984" w:type="dxa"/>
          </w:tcPr>
          <w:p w:rsidR="00C87337" w:rsidRPr="00D35D34" w:rsidRDefault="00C87337" w:rsidP="00C87337">
            <w:pPr>
              <w:jc w:val="center"/>
            </w:pPr>
            <w:r w:rsidRPr="00D35D34">
              <w:t>530845.00</w:t>
            </w:r>
          </w:p>
        </w:tc>
        <w:tc>
          <w:tcPr>
            <w:tcW w:w="1843" w:type="dxa"/>
          </w:tcPr>
          <w:p w:rsidR="00C87337" w:rsidRPr="00D35D34" w:rsidRDefault="00C87337" w:rsidP="00C87337">
            <w:pPr>
              <w:jc w:val="center"/>
            </w:pPr>
            <w:r w:rsidRPr="00D35D34">
              <w:t>2193000.40</w:t>
            </w:r>
          </w:p>
        </w:tc>
      </w:tr>
      <w:tr w:rsidR="00C87337" w:rsidRPr="00D35D34" w:rsidTr="00E17294">
        <w:tc>
          <w:tcPr>
            <w:tcW w:w="846" w:type="dxa"/>
          </w:tcPr>
          <w:p w:rsidR="00C87337" w:rsidRPr="00D35D34" w:rsidRDefault="00C87337" w:rsidP="00C87337">
            <w:pPr>
              <w:jc w:val="center"/>
            </w:pPr>
            <w:r w:rsidRPr="00D35D34">
              <w:t>371</w:t>
            </w:r>
          </w:p>
        </w:tc>
        <w:tc>
          <w:tcPr>
            <w:tcW w:w="1984" w:type="dxa"/>
          </w:tcPr>
          <w:p w:rsidR="00C87337" w:rsidRPr="00D35D34" w:rsidRDefault="00C87337" w:rsidP="00C87337">
            <w:pPr>
              <w:jc w:val="center"/>
            </w:pPr>
            <w:r w:rsidRPr="00D35D34">
              <w:t>530843.72</w:t>
            </w:r>
          </w:p>
        </w:tc>
        <w:tc>
          <w:tcPr>
            <w:tcW w:w="1843" w:type="dxa"/>
          </w:tcPr>
          <w:p w:rsidR="00C87337" w:rsidRPr="00D35D34" w:rsidRDefault="00C87337" w:rsidP="00C87337">
            <w:pPr>
              <w:jc w:val="center"/>
            </w:pPr>
            <w:r w:rsidRPr="00D35D34">
              <w:t>2192992.83</w:t>
            </w:r>
          </w:p>
        </w:tc>
      </w:tr>
      <w:tr w:rsidR="00C87337" w:rsidRPr="00D35D34" w:rsidTr="00E17294">
        <w:tc>
          <w:tcPr>
            <w:tcW w:w="846" w:type="dxa"/>
          </w:tcPr>
          <w:p w:rsidR="00C87337" w:rsidRPr="00D35D34" w:rsidRDefault="00C87337" w:rsidP="00C87337">
            <w:pPr>
              <w:jc w:val="center"/>
            </w:pPr>
            <w:r w:rsidRPr="00D35D34">
              <w:t>372</w:t>
            </w:r>
          </w:p>
        </w:tc>
        <w:tc>
          <w:tcPr>
            <w:tcW w:w="1984" w:type="dxa"/>
          </w:tcPr>
          <w:p w:rsidR="00C87337" w:rsidRPr="00D35D34" w:rsidRDefault="00C87337" w:rsidP="00C87337">
            <w:pPr>
              <w:jc w:val="center"/>
            </w:pPr>
            <w:r w:rsidRPr="00D35D34">
              <w:t>530845.22</w:t>
            </w:r>
          </w:p>
        </w:tc>
        <w:tc>
          <w:tcPr>
            <w:tcW w:w="1843" w:type="dxa"/>
          </w:tcPr>
          <w:p w:rsidR="00C87337" w:rsidRPr="00D35D34" w:rsidRDefault="00C87337" w:rsidP="00C87337">
            <w:pPr>
              <w:jc w:val="center"/>
            </w:pPr>
            <w:r w:rsidRPr="00D35D34">
              <w:t>2192986.05</w:t>
            </w:r>
          </w:p>
        </w:tc>
      </w:tr>
      <w:tr w:rsidR="00C87337" w:rsidRPr="00D35D34" w:rsidTr="00E17294">
        <w:tc>
          <w:tcPr>
            <w:tcW w:w="846" w:type="dxa"/>
          </w:tcPr>
          <w:p w:rsidR="00C87337" w:rsidRPr="00D35D34" w:rsidRDefault="00C87337" w:rsidP="00C87337">
            <w:pPr>
              <w:jc w:val="center"/>
            </w:pPr>
            <w:r w:rsidRPr="00D35D34">
              <w:t>373</w:t>
            </w:r>
          </w:p>
        </w:tc>
        <w:tc>
          <w:tcPr>
            <w:tcW w:w="1984" w:type="dxa"/>
          </w:tcPr>
          <w:p w:rsidR="00C87337" w:rsidRPr="00D35D34" w:rsidRDefault="00C87337" w:rsidP="00C87337">
            <w:pPr>
              <w:jc w:val="center"/>
            </w:pPr>
            <w:r w:rsidRPr="00D35D34">
              <w:t>530854.92</w:t>
            </w:r>
          </w:p>
        </w:tc>
        <w:tc>
          <w:tcPr>
            <w:tcW w:w="1843" w:type="dxa"/>
          </w:tcPr>
          <w:p w:rsidR="00C87337" w:rsidRPr="00D35D34" w:rsidRDefault="00C87337" w:rsidP="00C87337">
            <w:pPr>
              <w:jc w:val="center"/>
            </w:pPr>
            <w:r w:rsidRPr="00D35D34">
              <w:t>2192972.62</w:t>
            </w:r>
          </w:p>
        </w:tc>
      </w:tr>
      <w:tr w:rsidR="00C87337" w:rsidRPr="00D35D34" w:rsidTr="00E17294">
        <w:tc>
          <w:tcPr>
            <w:tcW w:w="846" w:type="dxa"/>
          </w:tcPr>
          <w:p w:rsidR="00C87337" w:rsidRPr="00D35D34" w:rsidRDefault="00C87337" w:rsidP="00C87337">
            <w:pPr>
              <w:jc w:val="center"/>
            </w:pPr>
            <w:r w:rsidRPr="00D35D34">
              <w:t>374</w:t>
            </w:r>
          </w:p>
        </w:tc>
        <w:tc>
          <w:tcPr>
            <w:tcW w:w="1984" w:type="dxa"/>
          </w:tcPr>
          <w:p w:rsidR="00C87337" w:rsidRPr="00D35D34" w:rsidRDefault="00C87337" w:rsidP="00C87337">
            <w:pPr>
              <w:jc w:val="center"/>
            </w:pPr>
            <w:r w:rsidRPr="00D35D34">
              <w:t>530946.27</w:t>
            </w:r>
          </w:p>
        </w:tc>
        <w:tc>
          <w:tcPr>
            <w:tcW w:w="1843" w:type="dxa"/>
          </w:tcPr>
          <w:p w:rsidR="00C87337" w:rsidRPr="00D35D34" w:rsidRDefault="00C87337" w:rsidP="00C87337">
            <w:pPr>
              <w:jc w:val="center"/>
            </w:pPr>
            <w:r w:rsidRPr="00D35D34">
              <w:t>2192880.60</w:t>
            </w:r>
          </w:p>
        </w:tc>
      </w:tr>
      <w:tr w:rsidR="00C87337" w:rsidRPr="00D35D34" w:rsidTr="00E17294">
        <w:tc>
          <w:tcPr>
            <w:tcW w:w="846" w:type="dxa"/>
          </w:tcPr>
          <w:p w:rsidR="00C87337" w:rsidRPr="00D35D34" w:rsidRDefault="00C87337" w:rsidP="00C87337">
            <w:pPr>
              <w:jc w:val="center"/>
            </w:pPr>
            <w:r w:rsidRPr="00D35D34">
              <w:t>375</w:t>
            </w:r>
          </w:p>
        </w:tc>
        <w:tc>
          <w:tcPr>
            <w:tcW w:w="1984" w:type="dxa"/>
          </w:tcPr>
          <w:p w:rsidR="00C87337" w:rsidRPr="00D35D34" w:rsidRDefault="00C87337" w:rsidP="00C87337">
            <w:pPr>
              <w:jc w:val="center"/>
            </w:pPr>
            <w:r w:rsidRPr="00D35D34">
              <w:t>530986.20</w:t>
            </w:r>
          </w:p>
        </w:tc>
        <w:tc>
          <w:tcPr>
            <w:tcW w:w="1843" w:type="dxa"/>
          </w:tcPr>
          <w:p w:rsidR="00C87337" w:rsidRPr="00D35D34" w:rsidRDefault="00C87337" w:rsidP="00C87337">
            <w:pPr>
              <w:jc w:val="center"/>
            </w:pPr>
            <w:r w:rsidRPr="00D35D34">
              <w:t>2192908.11</w:t>
            </w:r>
          </w:p>
        </w:tc>
      </w:tr>
      <w:tr w:rsidR="00C87337" w:rsidRPr="00D35D34" w:rsidTr="00E17294">
        <w:tc>
          <w:tcPr>
            <w:tcW w:w="846" w:type="dxa"/>
          </w:tcPr>
          <w:p w:rsidR="00C87337" w:rsidRPr="00D35D34" w:rsidRDefault="00C87337" w:rsidP="00C87337">
            <w:pPr>
              <w:jc w:val="center"/>
            </w:pPr>
            <w:r w:rsidRPr="00D35D34">
              <w:t>376</w:t>
            </w:r>
          </w:p>
        </w:tc>
        <w:tc>
          <w:tcPr>
            <w:tcW w:w="1984" w:type="dxa"/>
          </w:tcPr>
          <w:p w:rsidR="00C87337" w:rsidRPr="00D35D34" w:rsidRDefault="00C87337" w:rsidP="00C87337">
            <w:pPr>
              <w:jc w:val="center"/>
            </w:pPr>
            <w:r w:rsidRPr="00D35D34">
              <w:t>531035.35</w:t>
            </w:r>
          </w:p>
        </w:tc>
        <w:tc>
          <w:tcPr>
            <w:tcW w:w="1843" w:type="dxa"/>
          </w:tcPr>
          <w:p w:rsidR="00C87337" w:rsidRPr="00D35D34" w:rsidRDefault="00C87337" w:rsidP="00C87337">
            <w:pPr>
              <w:jc w:val="center"/>
            </w:pPr>
            <w:r w:rsidRPr="00D35D34">
              <w:t>2192922.42</w:t>
            </w:r>
          </w:p>
        </w:tc>
      </w:tr>
      <w:tr w:rsidR="00C87337" w:rsidRPr="00D35D34" w:rsidTr="00E17294">
        <w:tc>
          <w:tcPr>
            <w:tcW w:w="846" w:type="dxa"/>
          </w:tcPr>
          <w:p w:rsidR="00C87337" w:rsidRPr="00D35D34" w:rsidRDefault="00C87337" w:rsidP="00C87337">
            <w:pPr>
              <w:jc w:val="center"/>
            </w:pPr>
            <w:r w:rsidRPr="00D35D34">
              <w:t>377</w:t>
            </w:r>
          </w:p>
        </w:tc>
        <w:tc>
          <w:tcPr>
            <w:tcW w:w="1984" w:type="dxa"/>
          </w:tcPr>
          <w:p w:rsidR="00C87337" w:rsidRPr="00D35D34" w:rsidRDefault="00C87337" w:rsidP="00C87337">
            <w:pPr>
              <w:jc w:val="center"/>
            </w:pPr>
            <w:r w:rsidRPr="00D35D34">
              <w:t>531490.33</w:t>
            </w:r>
          </w:p>
        </w:tc>
        <w:tc>
          <w:tcPr>
            <w:tcW w:w="1843" w:type="dxa"/>
          </w:tcPr>
          <w:p w:rsidR="00C87337" w:rsidRPr="00D35D34" w:rsidRDefault="00C87337" w:rsidP="00C87337">
            <w:pPr>
              <w:jc w:val="center"/>
            </w:pPr>
            <w:r w:rsidRPr="00D35D34">
              <w:t>2193046.14</w:t>
            </w:r>
          </w:p>
        </w:tc>
      </w:tr>
      <w:tr w:rsidR="00C87337" w:rsidRPr="00D35D34" w:rsidTr="00E17294">
        <w:tc>
          <w:tcPr>
            <w:tcW w:w="846" w:type="dxa"/>
          </w:tcPr>
          <w:p w:rsidR="00C87337" w:rsidRPr="00D35D34" w:rsidRDefault="00C87337" w:rsidP="00C87337">
            <w:pPr>
              <w:jc w:val="center"/>
            </w:pPr>
            <w:r w:rsidRPr="00D35D34">
              <w:t>378</w:t>
            </w:r>
          </w:p>
        </w:tc>
        <w:tc>
          <w:tcPr>
            <w:tcW w:w="1984" w:type="dxa"/>
          </w:tcPr>
          <w:p w:rsidR="00C87337" w:rsidRPr="00D35D34" w:rsidRDefault="00C87337" w:rsidP="00C87337">
            <w:pPr>
              <w:jc w:val="center"/>
            </w:pPr>
            <w:r w:rsidRPr="00D35D34">
              <w:t>531782.93</w:t>
            </w:r>
          </w:p>
        </w:tc>
        <w:tc>
          <w:tcPr>
            <w:tcW w:w="1843" w:type="dxa"/>
          </w:tcPr>
          <w:p w:rsidR="00C87337" w:rsidRPr="00D35D34" w:rsidRDefault="00C87337" w:rsidP="00C87337">
            <w:pPr>
              <w:jc w:val="center"/>
            </w:pPr>
            <w:r w:rsidRPr="00D35D34">
              <w:t>2193127.53</w:t>
            </w:r>
          </w:p>
        </w:tc>
      </w:tr>
      <w:tr w:rsidR="00C87337" w:rsidRPr="00D35D34" w:rsidTr="00E17294">
        <w:tc>
          <w:tcPr>
            <w:tcW w:w="846" w:type="dxa"/>
          </w:tcPr>
          <w:p w:rsidR="00C87337" w:rsidRPr="00D35D34" w:rsidRDefault="00C87337" w:rsidP="00C87337">
            <w:pPr>
              <w:jc w:val="center"/>
            </w:pPr>
            <w:r w:rsidRPr="00D35D34">
              <w:t>379</w:t>
            </w:r>
          </w:p>
        </w:tc>
        <w:tc>
          <w:tcPr>
            <w:tcW w:w="1984" w:type="dxa"/>
          </w:tcPr>
          <w:p w:rsidR="00C87337" w:rsidRPr="00D35D34" w:rsidRDefault="00C87337" w:rsidP="00C87337">
            <w:pPr>
              <w:jc w:val="center"/>
            </w:pPr>
            <w:r w:rsidRPr="00D35D34">
              <w:t>531769.87</w:t>
            </w:r>
          </w:p>
        </w:tc>
        <w:tc>
          <w:tcPr>
            <w:tcW w:w="1843" w:type="dxa"/>
          </w:tcPr>
          <w:p w:rsidR="00C87337" w:rsidRPr="00D35D34" w:rsidRDefault="00C87337" w:rsidP="00C87337">
            <w:pPr>
              <w:jc w:val="center"/>
            </w:pPr>
            <w:r w:rsidRPr="00D35D34">
              <w:t>2192989.78</w:t>
            </w:r>
          </w:p>
        </w:tc>
      </w:tr>
      <w:tr w:rsidR="00C87337" w:rsidRPr="00D35D34" w:rsidTr="00E17294">
        <w:tc>
          <w:tcPr>
            <w:tcW w:w="846" w:type="dxa"/>
          </w:tcPr>
          <w:p w:rsidR="00C87337" w:rsidRPr="00D35D34" w:rsidRDefault="00C87337" w:rsidP="00C87337">
            <w:pPr>
              <w:jc w:val="center"/>
            </w:pPr>
            <w:r w:rsidRPr="00D35D34">
              <w:t>380</w:t>
            </w:r>
          </w:p>
        </w:tc>
        <w:tc>
          <w:tcPr>
            <w:tcW w:w="1984" w:type="dxa"/>
          </w:tcPr>
          <w:p w:rsidR="00C87337" w:rsidRPr="00D35D34" w:rsidRDefault="00C87337" w:rsidP="00C87337">
            <w:pPr>
              <w:jc w:val="center"/>
            </w:pPr>
            <w:r w:rsidRPr="00D35D34">
              <w:t>531799.44</w:t>
            </w:r>
          </w:p>
        </w:tc>
        <w:tc>
          <w:tcPr>
            <w:tcW w:w="1843" w:type="dxa"/>
          </w:tcPr>
          <w:p w:rsidR="00C87337" w:rsidRPr="00D35D34" w:rsidRDefault="00C87337" w:rsidP="00C87337">
            <w:pPr>
              <w:jc w:val="center"/>
            </w:pPr>
            <w:r w:rsidRPr="00D35D34">
              <w:t>2192909.21</w:t>
            </w:r>
          </w:p>
        </w:tc>
      </w:tr>
      <w:tr w:rsidR="00C87337" w:rsidRPr="00D35D34" w:rsidTr="00E17294">
        <w:tc>
          <w:tcPr>
            <w:tcW w:w="846" w:type="dxa"/>
          </w:tcPr>
          <w:p w:rsidR="00C87337" w:rsidRPr="00D35D34" w:rsidRDefault="00C87337" w:rsidP="00C87337">
            <w:pPr>
              <w:jc w:val="center"/>
            </w:pPr>
            <w:r w:rsidRPr="00D35D34">
              <w:t>381</w:t>
            </w:r>
          </w:p>
        </w:tc>
        <w:tc>
          <w:tcPr>
            <w:tcW w:w="1984" w:type="dxa"/>
          </w:tcPr>
          <w:p w:rsidR="00C87337" w:rsidRPr="00D35D34" w:rsidRDefault="00C87337" w:rsidP="00C87337">
            <w:pPr>
              <w:jc w:val="center"/>
            </w:pPr>
            <w:r w:rsidRPr="00D35D34">
              <w:t>531817.86</w:t>
            </w:r>
          </w:p>
        </w:tc>
        <w:tc>
          <w:tcPr>
            <w:tcW w:w="1843" w:type="dxa"/>
          </w:tcPr>
          <w:p w:rsidR="00C87337" w:rsidRPr="00D35D34" w:rsidRDefault="00C87337" w:rsidP="00C87337">
            <w:pPr>
              <w:jc w:val="center"/>
            </w:pPr>
            <w:r w:rsidRPr="00D35D34">
              <w:t>2192782.80</w:t>
            </w:r>
          </w:p>
        </w:tc>
      </w:tr>
      <w:tr w:rsidR="00C87337" w:rsidRPr="00D35D34" w:rsidTr="00E17294">
        <w:tc>
          <w:tcPr>
            <w:tcW w:w="846" w:type="dxa"/>
          </w:tcPr>
          <w:p w:rsidR="00C87337" w:rsidRPr="00D35D34" w:rsidRDefault="00C87337" w:rsidP="00C87337">
            <w:pPr>
              <w:jc w:val="center"/>
            </w:pPr>
            <w:r w:rsidRPr="00D35D34">
              <w:t>382</w:t>
            </w:r>
          </w:p>
        </w:tc>
        <w:tc>
          <w:tcPr>
            <w:tcW w:w="1984" w:type="dxa"/>
          </w:tcPr>
          <w:p w:rsidR="00C87337" w:rsidRPr="00D35D34" w:rsidRDefault="00C87337" w:rsidP="00C87337">
            <w:pPr>
              <w:jc w:val="center"/>
            </w:pPr>
            <w:r w:rsidRPr="00D35D34">
              <w:t>531825.13</w:t>
            </w:r>
          </w:p>
        </w:tc>
        <w:tc>
          <w:tcPr>
            <w:tcW w:w="1843" w:type="dxa"/>
          </w:tcPr>
          <w:p w:rsidR="00C87337" w:rsidRPr="00D35D34" w:rsidRDefault="00C87337" w:rsidP="00C87337">
            <w:pPr>
              <w:jc w:val="center"/>
            </w:pPr>
            <w:r w:rsidRPr="00D35D34">
              <w:t>2192655.04</w:t>
            </w:r>
          </w:p>
        </w:tc>
      </w:tr>
      <w:tr w:rsidR="00C87337" w:rsidRPr="00D35D34" w:rsidTr="00E17294">
        <w:tc>
          <w:tcPr>
            <w:tcW w:w="846" w:type="dxa"/>
          </w:tcPr>
          <w:p w:rsidR="00C87337" w:rsidRPr="00D35D34" w:rsidRDefault="00C87337" w:rsidP="00C87337">
            <w:pPr>
              <w:jc w:val="center"/>
            </w:pPr>
            <w:r w:rsidRPr="00D35D34">
              <w:t>383</w:t>
            </w:r>
          </w:p>
        </w:tc>
        <w:tc>
          <w:tcPr>
            <w:tcW w:w="1984" w:type="dxa"/>
          </w:tcPr>
          <w:p w:rsidR="00C87337" w:rsidRPr="00D35D34" w:rsidRDefault="00C87337" w:rsidP="00C87337">
            <w:pPr>
              <w:jc w:val="center"/>
            </w:pPr>
            <w:r w:rsidRPr="00D35D34">
              <w:t>531898.36</w:t>
            </w:r>
          </w:p>
        </w:tc>
        <w:tc>
          <w:tcPr>
            <w:tcW w:w="1843" w:type="dxa"/>
          </w:tcPr>
          <w:p w:rsidR="00C87337" w:rsidRPr="00D35D34" w:rsidRDefault="00C87337" w:rsidP="00C87337">
            <w:pPr>
              <w:jc w:val="center"/>
            </w:pPr>
            <w:r w:rsidRPr="00D35D34">
              <w:t>2192505.21</w:t>
            </w:r>
          </w:p>
        </w:tc>
      </w:tr>
      <w:tr w:rsidR="00C87337" w:rsidRPr="00D35D34" w:rsidTr="00E17294">
        <w:tc>
          <w:tcPr>
            <w:tcW w:w="846" w:type="dxa"/>
          </w:tcPr>
          <w:p w:rsidR="00C87337" w:rsidRPr="00D35D34" w:rsidRDefault="00C87337" w:rsidP="00C87337">
            <w:pPr>
              <w:jc w:val="center"/>
            </w:pPr>
            <w:r w:rsidRPr="00D35D34">
              <w:lastRenderedPageBreak/>
              <w:t>384</w:t>
            </w:r>
          </w:p>
        </w:tc>
        <w:tc>
          <w:tcPr>
            <w:tcW w:w="1984" w:type="dxa"/>
          </w:tcPr>
          <w:p w:rsidR="00C87337" w:rsidRPr="00D35D34" w:rsidRDefault="00C87337" w:rsidP="00C87337">
            <w:pPr>
              <w:jc w:val="center"/>
            </w:pPr>
            <w:r w:rsidRPr="00D35D34">
              <w:t>532119.41</w:t>
            </w:r>
          </w:p>
        </w:tc>
        <w:tc>
          <w:tcPr>
            <w:tcW w:w="1843" w:type="dxa"/>
          </w:tcPr>
          <w:p w:rsidR="00C87337" w:rsidRPr="00D35D34" w:rsidRDefault="00C87337" w:rsidP="00C87337">
            <w:pPr>
              <w:jc w:val="center"/>
            </w:pPr>
            <w:r w:rsidRPr="00D35D34">
              <w:t>2192001.42</w:t>
            </w:r>
          </w:p>
        </w:tc>
      </w:tr>
      <w:tr w:rsidR="00C87337" w:rsidRPr="00D35D34" w:rsidTr="00E17294">
        <w:tc>
          <w:tcPr>
            <w:tcW w:w="846" w:type="dxa"/>
          </w:tcPr>
          <w:p w:rsidR="00C87337" w:rsidRPr="00D35D34" w:rsidRDefault="00C87337" w:rsidP="00C87337">
            <w:pPr>
              <w:jc w:val="center"/>
            </w:pPr>
            <w:r w:rsidRPr="00D35D34">
              <w:t>385</w:t>
            </w:r>
          </w:p>
        </w:tc>
        <w:tc>
          <w:tcPr>
            <w:tcW w:w="1984" w:type="dxa"/>
          </w:tcPr>
          <w:p w:rsidR="00C87337" w:rsidRPr="00D35D34" w:rsidRDefault="00C87337" w:rsidP="00C87337">
            <w:pPr>
              <w:jc w:val="center"/>
            </w:pPr>
            <w:r w:rsidRPr="00D35D34">
              <w:t>532175.57</w:t>
            </w:r>
          </w:p>
        </w:tc>
        <w:tc>
          <w:tcPr>
            <w:tcW w:w="1843" w:type="dxa"/>
          </w:tcPr>
          <w:p w:rsidR="00C87337" w:rsidRPr="00D35D34" w:rsidRDefault="00C87337" w:rsidP="00C87337">
            <w:pPr>
              <w:jc w:val="center"/>
            </w:pPr>
            <w:r w:rsidRPr="00D35D34">
              <w:t>2191636.80</w:t>
            </w:r>
          </w:p>
        </w:tc>
      </w:tr>
      <w:tr w:rsidR="00C87337" w:rsidRPr="00D35D34" w:rsidTr="00E17294">
        <w:tc>
          <w:tcPr>
            <w:tcW w:w="846" w:type="dxa"/>
          </w:tcPr>
          <w:p w:rsidR="00C87337" w:rsidRPr="00D35D34" w:rsidRDefault="00C87337" w:rsidP="00C87337">
            <w:pPr>
              <w:jc w:val="center"/>
            </w:pPr>
            <w:r w:rsidRPr="00D35D34">
              <w:t>386</w:t>
            </w:r>
          </w:p>
        </w:tc>
        <w:tc>
          <w:tcPr>
            <w:tcW w:w="1984" w:type="dxa"/>
          </w:tcPr>
          <w:p w:rsidR="00C87337" w:rsidRPr="00D35D34" w:rsidRDefault="00C87337" w:rsidP="00C87337">
            <w:pPr>
              <w:jc w:val="center"/>
            </w:pPr>
            <w:r w:rsidRPr="00D35D34">
              <w:t>532239.52</w:t>
            </w:r>
          </w:p>
        </w:tc>
        <w:tc>
          <w:tcPr>
            <w:tcW w:w="1843" w:type="dxa"/>
          </w:tcPr>
          <w:p w:rsidR="00C87337" w:rsidRPr="00D35D34" w:rsidRDefault="00C87337" w:rsidP="00C87337">
            <w:pPr>
              <w:jc w:val="center"/>
            </w:pPr>
            <w:r w:rsidRPr="00D35D34">
              <w:t>2191618.48</w:t>
            </w:r>
          </w:p>
        </w:tc>
      </w:tr>
      <w:tr w:rsidR="00C87337" w:rsidRPr="00D35D34" w:rsidTr="00E17294">
        <w:tc>
          <w:tcPr>
            <w:tcW w:w="846" w:type="dxa"/>
          </w:tcPr>
          <w:p w:rsidR="00C87337" w:rsidRPr="00D35D34" w:rsidRDefault="00C87337" w:rsidP="00C87337">
            <w:pPr>
              <w:jc w:val="center"/>
            </w:pPr>
            <w:r w:rsidRPr="00D35D34">
              <w:t>387</w:t>
            </w:r>
          </w:p>
        </w:tc>
        <w:tc>
          <w:tcPr>
            <w:tcW w:w="1984" w:type="dxa"/>
          </w:tcPr>
          <w:p w:rsidR="00C87337" w:rsidRPr="00D35D34" w:rsidRDefault="00C87337" w:rsidP="00C87337">
            <w:pPr>
              <w:jc w:val="center"/>
            </w:pPr>
            <w:r w:rsidRPr="00D35D34">
              <w:t>532716.67</w:t>
            </w:r>
          </w:p>
        </w:tc>
        <w:tc>
          <w:tcPr>
            <w:tcW w:w="1843" w:type="dxa"/>
          </w:tcPr>
          <w:p w:rsidR="00C87337" w:rsidRPr="00D35D34" w:rsidRDefault="00C87337" w:rsidP="00C87337">
            <w:pPr>
              <w:jc w:val="center"/>
            </w:pPr>
            <w:r w:rsidRPr="00D35D34">
              <w:t>2191481.68</w:t>
            </w:r>
          </w:p>
        </w:tc>
      </w:tr>
      <w:tr w:rsidR="00C87337" w:rsidRPr="00D35D34" w:rsidTr="00E17294">
        <w:tc>
          <w:tcPr>
            <w:tcW w:w="846" w:type="dxa"/>
          </w:tcPr>
          <w:p w:rsidR="00C87337" w:rsidRPr="00D35D34" w:rsidRDefault="00C87337" w:rsidP="00C87337">
            <w:pPr>
              <w:jc w:val="center"/>
            </w:pPr>
            <w:r w:rsidRPr="00D35D34">
              <w:t>388</w:t>
            </w:r>
          </w:p>
        </w:tc>
        <w:tc>
          <w:tcPr>
            <w:tcW w:w="1984" w:type="dxa"/>
          </w:tcPr>
          <w:p w:rsidR="00C87337" w:rsidRPr="00D35D34" w:rsidRDefault="00C87337" w:rsidP="00C87337">
            <w:pPr>
              <w:jc w:val="center"/>
            </w:pPr>
            <w:r w:rsidRPr="00D35D34">
              <w:t>532735.10</w:t>
            </w:r>
          </w:p>
        </w:tc>
        <w:tc>
          <w:tcPr>
            <w:tcW w:w="1843" w:type="dxa"/>
          </w:tcPr>
          <w:p w:rsidR="00C87337" w:rsidRPr="00D35D34" w:rsidRDefault="00C87337" w:rsidP="00C87337">
            <w:pPr>
              <w:jc w:val="center"/>
            </w:pPr>
            <w:r w:rsidRPr="00D35D34">
              <w:t>2191478.47</w:t>
            </w:r>
          </w:p>
        </w:tc>
      </w:tr>
      <w:tr w:rsidR="00C87337" w:rsidRPr="00D35D34" w:rsidTr="00E17294">
        <w:tc>
          <w:tcPr>
            <w:tcW w:w="846" w:type="dxa"/>
          </w:tcPr>
          <w:p w:rsidR="00C87337" w:rsidRPr="00D35D34" w:rsidRDefault="00C87337" w:rsidP="00C87337">
            <w:pPr>
              <w:jc w:val="center"/>
            </w:pPr>
            <w:r w:rsidRPr="00D35D34">
              <w:t>389</w:t>
            </w:r>
          </w:p>
        </w:tc>
        <w:tc>
          <w:tcPr>
            <w:tcW w:w="1984" w:type="dxa"/>
          </w:tcPr>
          <w:p w:rsidR="00C87337" w:rsidRPr="00D35D34" w:rsidRDefault="00C87337" w:rsidP="00C87337">
            <w:pPr>
              <w:jc w:val="center"/>
            </w:pPr>
            <w:r w:rsidRPr="00D35D34">
              <w:t>532798.53</w:t>
            </w:r>
          </w:p>
        </w:tc>
        <w:tc>
          <w:tcPr>
            <w:tcW w:w="1843" w:type="dxa"/>
          </w:tcPr>
          <w:p w:rsidR="00C87337" w:rsidRPr="00D35D34" w:rsidRDefault="00C87337" w:rsidP="00C87337">
            <w:pPr>
              <w:jc w:val="center"/>
            </w:pPr>
            <w:r w:rsidRPr="00D35D34">
              <w:t>2191485.56</w:t>
            </w:r>
          </w:p>
        </w:tc>
      </w:tr>
      <w:tr w:rsidR="00C87337" w:rsidRPr="00D35D34" w:rsidTr="00E17294">
        <w:tc>
          <w:tcPr>
            <w:tcW w:w="846" w:type="dxa"/>
          </w:tcPr>
          <w:p w:rsidR="00C87337" w:rsidRPr="00D35D34" w:rsidRDefault="00C87337" w:rsidP="00C87337">
            <w:pPr>
              <w:jc w:val="center"/>
            </w:pPr>
            <w:r w:rsidRPr="00D35D34">
              <w:t>390</w:t>
            </w:r>
          </w:p>
        </w:tc>
        <w:tc>
          <w:tcPr>
            <w:tcW w:w="1984" w:type="dxa"/>
          </w:tcPr>
          <w:p w:rsidR="00C87337" w:rsidRPr="00D35D34" w:rsidRDefault="00C87337" w:rsidP="00C87337">
            <w:pPr>
              <w:jc w:val="center"/>
            </w:pPr>
            <w:r w:rsidRPr="00D35D34">
              <w:t>532818.44</w:t>
            </w:r>
          </w:p>
        </w:tc>
        <w:tc>
          <w:tcPr>
            <w:tcW w:w="1843" w:type="dxa"/>
          </w:tcPr>
          <w:p w:rsidR="00C87337" w:rsidRPr="00D35D34" w:rsidRDefault="00C87337" w:rsidP="00C87337">
            <w:pPr>
              <w:jc w:val="center"/>
            </w:pPr>
            <w:r w:rsidRPr="00D35D34">
              <w:t>2191487.79</w:t>
            </w:r>
          </w:p>
        </w:tc>
      </w:tr>
      <w:tr w:rsidR="00C87337" w:rsidRPr="00D35D34" w:rsidTr="00E17294">
        <w:tc>
          <w:tcPr>
            <w:tcW w:w="846" w:type="dxa"/>
          </w:tcPr>
          <w:p w:rsidR="00C87337" w:rsidRPr="00D35D34" w:rsidRDefault="00C87337" w:rsidP="00C87337">
            <w:pPr>
              <w:jc w:val="center"/>
            </w:pPr>
            <w:r w:rsidRPr="00D35D34">
              <w:t>391</w:t>
            </w:r>
          </w:p>
        </w:tc>
        <w:tc>
          <w:tcPr>
            <w:tcW w:w="1984" w:type="dxa"/>
          </w:tcPr>
          <w:p w:rsidR="00C87337" w:rsidRPr="00D35D34" w:rsidRDefault="00C87337" w:rsidP="00C87337">
            <w:pPr>
              <w:jc w:val="center"/>
            </w:pPr>
            <w:r w:rsidRPr="00D35D34">
              <w:t>532967.35</w:t>
            </w:r>
          </w:p>
        </w:tc>
        <w:tc>
          <w:tcPr>
            <w:tcW w:w="1843" w:type="dxa"/>
          </w:tcPr>
          <w:p w:rsidR="00C87337" w:rsidRPr="00D35D34" w:rsidRDefault="00C87337" w:rsidP="00C87337">
            <w:pPr>
              <w:jc w:val="center"/>
            </w:pPr>
            <w:r w:rsidRPr="00D35D34">
              <w:t>2191509.31</w:t>
            </w:r>
          </w:p>
        </w:tc>
      </w:tr>
      <w:tr w:rsidR="00C87337" w:rsidRPr="00D35D34" w:rsidTr="00E17294">
        <w:tc>
          <w:tcPr>
            <w:tcW w:w="846" w:type="dxa"/>
          </w:tcPr>
          <w:p w:rsidR="00C87337" w:rsidRPr="00D35D34" w:rsidRDefault="00C87337" w:rsidP="00C87337">
            <w:pPr>
              <w:jc w:val="center"/>
            </w:pPr>
            <w:r w:rsidRPr="00D35D34">
              <w:t>392</w:t>
            </w:r>
          </w:p>
        </w:tc>
        <w:tc>
          <w:tcPr>
            <w:tcW w:w="1984" w:type="dxa"/>
          </w:tcPr>
          <w:p w:rsidR="00C87337" w:rsidRPr="00D35D34" w:rsidRDefault="00C87337" w:rsidP="00C87337">
            <w:pPr>
              <w:jc w:val="center"/>
            </w:pPr>
            <w:r w:rsidRPr="00D35D34">
              <w:t>533190.81</w:t>
            </w:r>
          </w:p>
        </w:tc>
        <w:tc>
          <w:tcPr>
            <w:tcW w:w="1843" w:type="dxa"/>
          </w:tcPr>
          <w:p w:rsidR="00C87337" w:rsidRPr="00D35D34" w:rsidRDefault="00C87337" w:rsidP="00C87337">
            <w:pPr>
              <w:jc w:val="center"/>
            </w:pPr>
            <w:r w:rsidRPr="00D35D34">
              <w:t>2191539.58</w:t>
            </w:r>
          </w:p>
        </w:tc>
      </w:tr>
      <w:tr w:rsidR="00C87337" w:rsidRPr="00D35D34" w:rsidTr="00E17294">
        <w:tc>
          <w:tcPr>
            <w:tcW w:w="846" w:type="dxa"/>
          </w:tcPr>
          <w:p w:rsidR="00C87337" w:rsidRPr="00D35D34" w:rsidRDefault="00C87337" w:rsidP="00C87337">
            <w:pPr>
              <w:jc w:val="center"/>
            </w:pPr>
            <w:r w:rsidRPr="00D35D34">
              <w:t>393</w:t>
            </w:r>
          </w:p>
        </w:tc>
        <w:tc>
          <w:tcPr>
            <w:tcW w:w="1984" w:type="dxa"/>
          </w:tcPr>
          <w:p w:rsidR="00C87337" w:rsidRPr="00D35D34" w:rsidRDefault="00C87337" w:rsidP="00C87337">
            <w:pPr>
              <w:jc w:val="center"/>
            </w:pPr>
            <w:r w:rsidRPr="00D35D34">
              <w:t>533195.44</w:t>
            </w:r>
          </w:p>
        </w:tc>
        <w:tc>
          <w:tcPr>
            <w:tcW w:w="1843" w:type="dxa"/>
          </w:tcPr>
          <w:p w:rsidR="00C87337" w:rsidRPr="00D35D34" w:rsidRDefault="00C87337" w:rsidP="00C87337">
            <w:pPr>
              <w:jc w:val="center"/>
            </w:pPr>
            <w:r w:rsidRPr="00D35D34">
              <w:t>2191507.73</w:t>
            </w:r>
          </w:p>
        </w:tc>
      </w:tr>
      <w:tr w:rsidR="00C87337" w:rsidRPr="00D35D34" w:rsidTr="00E17294">
        <w:tc>
          <w:tcPr>
            <w:tcW w:w="846" w:type="dxa"/>
          </w:tcPr>
          <w:p w:rsidR="00C87337" w:rsidRPr="00D35D34" w:rsidRDefault="00C87337" w:rsidP="00C87337">
            <w:pPr>
              <w:jc w:val="center"/>
            </w:pPr>
            <w:r w:rsidRPr="00D35D34">
              <w:t>394</w:t>
            </w:r>
          </w:p>
        </w:tc>
        <w:tc>
          <w:tcPr>
            <w:tcW w:w="1984" w:type="dxa"/>
          </w:tcPr>
          <w:p w:rsidR="00C87337" w:rsidRPr="00D35D34" w:rsidRDefault="00C87337" w:rsidP="00C87337">
            <w:pPr>
              <w:jc w:val="center"/>
            </w:pPr>
            <w:r w:rsidRPr="00D35D34">
              <w:t>533248.61</w:t>
            </w:r>
          </w:p>
        </w:tc>
        <w:tc>
          <w:tcPr>
            <w:tcW w:w="1843" w:type="dxa"/>
          </w:tcPr>
          <w:p w:rsidR="00C87337" w:rsidRPr="00D35D34" w:rsidRDefault="00C87337" w:rsidP="00C87337">
            <w:pPr>
              <w:jc w:val="center"/>
            </w:pPr>
            <w:r w:rsidRPr="00D35D34">
              <w:t>2191509.65</w:t>
            </w:r>
          </w:p>
        </w:tc>
      </w:tr>
      <w:tr w:rsidR="00C87337" w:rsidRPr="00D35D34" w:rsidTr="00E17294">
        <w:tc>
          <w:tcPr>
            <w:tcW w:w="846" w:type="dxa"/>
          </w:tcPr>
          <w:p w:rsidR="00C87337" w:rsidRPr="00D35D34" w:rsidRDefault="00C87337" w:rsidP="00C87337">
            <w:pPr>
              <w:jc w:val="center"/>
            </w:pPr>
            <w:r w:rsidRPr="00D35D34">
              <w:t>395</w:t>
            </w:r>
          </w:p>
        </w:tc>
        <w:tc>
          <w:tcPr>
            <w:tcW w:w="1984" w:type="dxa"/>
          </w:tcPr>
          <w:p w:rsidR="00C87337" w:rsidRPr="00D35D34" w:rsidRDefault="00C87337" w:rsidP="00C87337">
            <w:pPr>
              <w:jc w:val="center"/>
            </w:pPr>
            <w:r w:rsidRPr="00D35D34">
              <w:t>533265.11</w:t>
            </w:r>
          </w:p>
        </w:tc>
        <w:tc>
          <w:tcPr>
            <w:tcW w:w="1843" w:type="dxa"/>
          </w:tcPr>
          <w:p w:rsidR="00C87337" w:rsidRPr="00D35D34" w:rsidRDefault="00C87337" w:rsidP="00C87337">
            <w:pPr>
              <w:jc w:val="center"/>
            </w:pPr>
            <w:r w:rsidRPr="00D35D34">
              <w:t>2191342.29</w:t>
            </w:r>
          </w:p>
        </w:tc>
      </w:tr>
      <w:tr w:rsidR="00C87337" w:rsidRPr="00D35D34" w:rsidTr="00E17294">
        <w:tc>
          <w:tcPr>
            <w:tcW w:w="846" w:type="dxa"/>
          </w:tcPr>
          <w:p w:rsidR="00C87337" w:rsidRPr="00D35D34" w:rsidRDefault="00C87337" w:rsidP="00C87337">
            <w:pPr>
              <w:jc w:val="center"/>
            </w:pPr>
            <w:r w:rsidRPr="00D35D34">
              <w:t>396</w:t>
            </w:r>
          </w:p>
        </w:tc>
        <w:tc>
          <w:tcPr>
            <w:tcW w:w="1984" w:type="dxa"/>
          </w:tcPr>
          <w:p w:rsidR="00C87337" w:rsidRPr="00D35D34" w:rsidRDefault="00C87337" w:rsidP="00C87337">
            <w:pPr>
              <w:jc w:val="center"/>
            </w:pPr>
            <w:r w:rsidRPr="00D35D34">
              <w:t>533276.65</w:t>
            </w:r>
          </w:p>
        </w:tc>
        <w:tc>
          <w:tcPr>
            <w:tcW w:w="1843" w:type="dxa"/>
          </w:tcPr>
          <w:p w:rsidR="00C87337" w:rsidRPr="00D35D34" w:rsidRDefault="00C87337" w:rsidP="00C87337">
            <w:pPr>
              <w:jc w:val="center"/>
            </w:pPr>
            <w:r w:rsidRPr="00D35D34">
              <w:t>2191253.04</w:t>
            </w:r>
          </w:p>
        </w:tc>
      </w:tr>
      <w:tr w:rsidR="00C87337" w:rsidRPr="00D35D34" w:rsidTr="00E17294">
        <w:tc>
          <w:tcPr>
            <w:tcW w:w="846" w:type="dxa"/>
          </w:tcPr>
          <w:p w:rsidR="00C87337" w:rsidRPr="00D35D34" w:rsidRDefault="00C87337" w:rsidP="00C87337">
            <w:pPr>
              <w:jc w:val="center"/>
            </w:pPr>
            <w:r w:rsidRPr="00D35D34">
              <w:t>397</w:t>
            </w:r>
          </w:p>
        </w:tc>
        <w:tc>
          <w:tcPr>
            <w:tcW w:w="1984" w:type="dxa"/>
          </w:tcPr>
          <w:p w:rsidR="00C87337" w:rsidRPr="00D35D34" w:rsidRDefault="00C87337" w:rsidP="00C87337">
            <w:pPr>
              <w:jc w:val="center"/>
            </w:pPr>
            <w:r w:rsidRPr="00D35D34">
              <w:t>533453.14</w:t>
            </w:r>
          </w:p>
        </w:tc>
        <w:tc>
          <w:tcPr>
            <w:tcW w:w="1843" w:type="dxa"/>
          </w:tcPr>
          <w:p w:rsidR="00C87337" w:rsidRPr="00D35D34" w:rsidRDefault="00C87337" w:rsidP="00C87337">
            <w:pPr>
              <w:jc w:val="center"/>
            </w:pPr>
            <w:r w:rsidRPr="00D35D34">
              <w:t>2191313.17</w:t>
            </w:r>
          </w:p>
        </w:tc>
      </w:tr>
      <w:tr w:rsidR="00C87337" w:rsidRPr="00D35D34" w:rsidTr="00E17294">
        <w:tc>
          <w:tcPr>
            <w:tcW w:w="846" w:type="dxa"/>
          </w:tcPr>
          <w:p w:rsidR="00C87337" w:rsidRPr="00D35D34" w:rsidRDefault="00C87337" w:rsidP="00C87337">
            <w:pPr>
              <w:jc w:val="center"/>
            </w:pPr>
            <w:r w:rsidRPr="00D35D34">
              <w:t>398</w:t>
            </w:r>
          </w:p>
        </w:tc>
        <w:tc>
          <w:tcPr>
            <w:tcW w:w="1984" w:type="dxa"/>
          </w:tcPr>
          <w:p w:rsidR="00C87337" w:rsidRPr="00D35D34" w:rsidRDefault="00C87337" w:rsidP="00C87337">
            <w:pPr>
              <w:jc w:val="center"/>
            </w:pPr>
            <w:r w:rsidRPr="00D35D34">
              <w:t>533515.24</w:t>
            </w:r>
          </w:p>
        </w:tc>
        <w:tc>
          <w:tcPr>
            <w:tcW w:w="1843" w:type="dxa"/>
          </w:tcPr>
          <w:p w:rsidR="00C87337" w:rsidRPr="00D35D34" w:rsidRDefault="00C87337" w:rsidP="00C87337">
            <w:pPr>
              <w:jc w:val="center"/>
            </w:pPr>
            <w:r w:rsidRPr="00D35D34">
              <w:t>2191310.09</w:t>
            </w:r>
          </w:p>
        </w:tc>
      </w:tr>
      <w:tr w:rsidR="00C87337" w:rsidRPr="00D35D34" w:rsidTr="00E17294">
        <w:tc>
          <w:tcPr>
            <w:tcW w:w="846" w:type="dxa"/>
          </w:tcPr>
          <w:p w:rsidR="00C87337" w:rsidRPr="00D35D34" w:rsidRDefault="00C87337" w:rsidP="00C87337">
            <w:pPr>
              <w:jc w:val="center"/>
            </w:pPr>
            <w:r w:rsidRPr="00D35D34">
              <w:t>399</w:t>
            </w:r>
          </w:p>
        </w:tc>
        <w:tc>
          <w:tcPr>
            <w:tcW w:w="1984" w:type="dxa"/>
          </w:tcPr>
          <w:p w:rsidR="00C87337" w:rsidRPr="00D35D34" w:rsidRDefault="00C87337" w:rsidP="00C87337">
            <w:pPr>
              <w:jc w:val="center"/>
            </w:pPr>
            <w:r w:rsidRPr="00D35D34">
              <w:t>533555.55</w:t>
            </w:r>
          </w:p>
        </w:tc>
        <w:tc>
          <w:tcPr>
            <w:tcW w:w="1843" w:type="dxa"/>
          </w:tcPr>
          <w:p w:rsidR="00C87337" w:rsidRPr="00D35D34" w:rsidRDefault="00C87337" w:rsidP="00C87337">
            <w:pPr>
              <w:jc w:val="center"/>
            </w:pPr>
            <w:r w:rsidRPr="00D35D34">
              <w:t>2191348.90</w:t>
            </w:r>
          </w:p>
        </w:tc>
      </w:tr>
      <w:tr w:rsidR="00C87337" w:rsidTr="00E17294">
        <w:tc>
          <w:tcPr>
            <w:tcW w:w="846" w:type="dxa"/>
          </w:tcPr>
          <w:p w:rsidR="00C87337" w:rsidRPr="00D35D34" w:rsidRDefault="00C87337" w:rsidP="00C87337">
            <w:pPr>
              <w:jc w:val="center"/>
            </w:pPr>
            <w:r w:rsidRPr="00D35D34">
              <w:t>400</w:t>
            </w:r>
          </w:p>
        </w:tc>
        <w:tc>
          <w:tcPr>
            <w:tcW w:w="1984" w:type="dxa"/>
          </w:tcPr>
          <w:p w:rsidR="00C87337" w:rsidRPr="00D35D34" w:rsidRDefault="00C87337" w:rsidP="00C87337">
            <w:pPr>
              <w:jc w:val="center"/>
            </w:pPr>
            <w:r w:rsidRPr="00D35D34">
              <w:t>533591.70</w:t>
            </w:r>
          </w:p>
        </w:tc>
        <w:tc>
          <w:tcPr>
            <w:tcW w:w="1843" w:type="dxa"/>
          </w:tcPr>
          <w:p w:rsidR="00C87337" w:rsidRDefault="00C87337" w:rsidP="00C87337">
            <w:pPr>
              <w:jc w:val="center"/>
            </w:pPr>
            <w:r w:rsidRPr="00D35D34">
              <w:t>2191375.85</w:t>
            </w:r>
          </w:p>
        </w:tc>
      </w:tr>
      <w:tr w:rsidR="00C87337" w:rsidRPr="008F1E1B" w:rsidTr="00E17294">
        <w:tc>
          <w:tcPr>
            <w:tcW w:w="846" w:type="dxa"/>
          </w:tcPr>
          <w:p w:rsidR="00C87337" w:rsidRPr="008F1E1B" w:rsidRDefault="00C87337" w:rsidP="00C87337">
            <w:pPr>
              <w:jc w:val="center"/>
            </w:pPr>
            <w:r w:rsidRPr="008F1E1B">
              <w:t>401</w:t>
            </w:r>
          </w:p>
        </w:tc>
        <w:tc>
          <w:tcPr>
            <w:tcW w:w="1984" w:type="dxa"/>
          </w:tcPr>
          <w:p w:rsidR="00C87337" w:rsidRPr="008F1E1B" w:rsidRDefault="00C87337" w:rsidP="00C87337">
            <w:pPr>
              <w:jc w:val="center"/>
            </w:pPr>
            <w:r w:rsidRPr="008F1E1B">
              <w:t>533632.98</w:t>
            </w:r>
          </w:p>
        </w:tc>
        <w:tc>
          <w:tcPr>
            <w:tcW w:w="1843" w:type="dxa"/>
          </w:tcPr>
          <w:p w:rsidR="00C87337" w:rsidRPr="008F1E1B" w:rsidRDefault="00C87337" w:rsidP="00C87337">
            <w:pPr>
              <w:jc w:val="center"/>
            </w:pPr>
            <w:r w:rsidRPr="008F1E1B">
              <w:t>2191406.21</w:t>
            </w:r>
          </w:p>
        </w:tc>
      </w:tr>
      <w:tr w:rsidR="00C87337" w:rsidRPr="008F1E1B" w:rsidTr="00E17294">
        <w:tc>
          <w:tcPr>
            <w:tcW w:w="846" w:type="dxa"/>
          </w:tcPr>
          <w:p w:rsidR="00C87337" w:rsidRPr="008F1E1B" w:rsidRDefault="00C87337" w:rsidP="00C87337">
            <w:pPr>
              <w:jc w:val="center"/>
            </w:pPr>
            <w:r w:rsidRPr="008F1E1B">
              <w:t>402</w:t>
            </w:r>
          </w:p>
        </w:tc>
        <w:tc>
          <w:tcPr>
            <w:tcW w:w="1984" w:type="dxa"/>
          </w:tcPr>
          <w:p w:rsidR="00C87337" w:rsidRPr="008F1E1B" w:rsidRDefault="00C87337" w:rsidP="00C87337">
            <w:pPr>
              <w:jc w:val="center"/>
            </w:pPr>
            <w:r w:rsidRPr="008F1E1B">
              <w:t>533666.66</w:t>
            </w:r>
          </w:p>
        </w:tc>
        <w:tc>
          <w:tcPr>
            <w:tcW w:w="1843" w:type="dxa"/>
          </w:tcPr>
          <w:p w:rsidR="00C87337" w:rsidRPr="008F1E1B" w:rsidRDefault="00C87337" w:rsidP="00C87337">
            <w:pPr>
              <w:jc w:val="center"/>
            </w:pPr>
            <w:r w:rsidRPr="008F1E1B">
              <w:t>2191419.82</w:t>
            </w:r>
          </w:p>
        </w:tc>
      </w:tr>
      <w:tr w:rsidR="00C87337" w:rsidRPr="008F1E1B" w:rsidTr="00E17294">
        <w:tc>
          <w:tcPr>
            <w:tcW w:w="846" w:type="dxa"/>
          </w:tcPr>
          <w:p w:rsidR="00C87337" w:rsidRPr="008F1E1B" w:rsidRDefault="00C87337" w:rsidP="00C87337">
            <w:pPr>
              <w:jc w:val="center"/>
            </w:pPr>
            <w:r w:rsidRPr="008F1E1B">
              <w:t>403</w:t>
            </w:r>
          </w:p>
        </w:tc>
        <w:tc>
          <w:tcPr>
            <w:tcW w:w="1984" w:type="dxa"/>
          </w:tcPr>
          <w:p w:rsidR="00C87337" w:rsidRPr="008F1E1B" w:rsidRDefault="00C87337" w:rsidP="00C87337">
            <w:pPr>
              <w:jc w:val="center"/>
            </w:pPr>
            <w:r w:rsidRPr="008F1E1B">
              <w:t>534249.14</w:t>
            </w:r>
          </w:p>
        </w:tc>
        <w:tc>
          <w:tcPr>
            <w:tcW w:w="1843" w:type="dxa"/>
          </w:tcPr>
          <w:p w:rsidR="00C87337" w:rsidRPr="008F1E1B" w:rsidRDefault="00C87337" w:rsidP="00C87337">
            <w:pPr>
              <w:jc w:val="center"/>
            </w:pPr>
            <w:r w:rsidRPr="008F1E1B">
              <w:t>2192031.01</w:t>
            </w:r>
          </w:p>
        </w:tc>
      </w:tr>
      <w:tr w:rsidR="00C87337" w:rsidRPr="008F1E1B" w:rsidTr="00E17294">
        <w:tc>
          <w:tcPr>
            <w:tcW w:w="846" w:type="dxa"/>
          </w:tcPr>
          <w:p w:rsidR="00C87337" w:rsidRPr="008F1E1B" w:rsidRDefault="00C87337" w:rsidP="00C87337">
            <w:pPr>
              <w:jc w:val="center"/>
            </w:pPr>
            <w:r w:rsidRPr="008F1E1B">
              <w:t>404</w:t>
            </w:r>
          </w:p>
        </w:tc>
        <w:tc>
          <w:tcPr>
            <w:tcW w:w="1984" w:type="dxa"/>
          </w:tcPr>
          <w:p w:rsidR="00C87337" w:rsidRPr="008F1E1B" w:rsidRDefault="00C87337" w:rsidP="00C87337">
            <w:pPr>
              <w:jc w:val="center"/>
            </w:pPr>
            <w:r w:rsidRPr="008F1E1B">
              <w:t>534320.63</w:t>
            </w:r>
          </w:p>
        </w:tc>
        <w:tc>
          <w:tcPr>
            <w:tcW w:w="1843" w:type="dxa"/>
          </w:tcPr>
          <w:p w:rsidR="00C87337" w:rsidRPr="008F1E1B" w:rsidRDefault="00C87337" w:rsidP="00C87337">
            <w:pPr>
              <w:jc w:val="center"/>
            </w:pPr>
            <w:r w:rsidRPr="008F1E1B">
              <w:t>2192052.46</w:t>
            </w:r>
          </w:p>
        </w:tc>
      </w:tr>
      <w:tr w:rsidR="00C87337" w:rsidRPr="008F1E1B" w:rsidTr="00E17294">
        <w:tc>
          <w:tcPr>
            <w:tcW w:w="846" w:type="dxa"/>
          </w:tcPr>
          <w:p w:rsidR="00C87337" w:rsidRPr="008F1E1B" w:rsidRDefault="00C87337" w:rsidP="00C87337">
            <w:pPr>
              <w:jc w:val="center"/>
            </w:pPr>
            <w:r w:rsidRPr="008F1E1B">
              <w:t>405</w:t>
            </w:r>
          </w:p>
        </w:tc>
        <w:tc>
          <w:tcPr>
            <w:tcW w:w="1984" w:type="dxa"/>
          </w:tcPr>
          <w:p w:rsidR="00C87337" w:rsidRPr="008F1E1B" w:rsidRDefault="00C87337" w:rsidP="00C87337">
            <w:pPr>
              <w:jc w:val="center"/>
            </w:pPr>
            <w:r w:rsidRPr="008F1E1B">
              <w:t>534850.16</w:t>
            </w:r>
          </w:p>
        </w:tc>
        <w:tc>
          <w:tcPr>
            <w:tcW w:w="1843" w:type="dxa"/>
          </w:tcPr>
          <w:p w:rsidR="00C87337" w:rsidRPr="008F1E1B" w:rsidRDefault="00C87337" w:rsidP="00C87337">
            <w:pPr>
              <w:jc w:val="center"/>
            </w:pPr>
            <w:r w:rsidRPr="008F1E1B">
              <w:t>2192234.85</w:t>
            </w:r>
          </w:p>
        </w:tc>
      </w:tr>
      <w:tr w:rsidR="00C87337" w:rsidRPr="008F1E1B" w:rsidTr="00E17294">
        <w:tc>
          <w:tcPr>
            <w:tcW w:w="846" w:type="dxa"/>
          </w:tcPr>
          <w:p w:rsidR="00C87337" w:rsidRPr="008F1E1B" w:rsidRDefault="00C87337" w:rsidP="00C87337">
            <w:pPr>
              <w:jc w:val="center"/>
            </w:pPr>
            <w:r w:rsidRPr="008F1E1B">
              <w:t>406</w:t>
            </w:r>
          </w:p>
        </w:tc>
        <w:tc>
          <w:tcPr>
            <w:tcW w:w="1984" w:type="dxa"/>
          </w:tcPr>
          <w:p w:rsidR="00C87337" w:rsidRPr="008F1E1B" w:rsidRDefault="00C87337" w:rsidP="00C87337">
            <w:pPr>
              <w:jc w:val="center"/>
            </w:pPr>
            <w:r w:rsidRPr="008F1E1B">
              <w:t>534958.11</w:t>
            </w:r>
          </w:p>
        </w:tc>
        <w:tc>
          <w:tcPr>
            <w:tcW w:w="1843" w:type="dxa"/>
          </w:tcPr>
          <w:p w:rsidR="00C87337" w:rsidRPr="008F1E1B" w:rsidRDefault="00C87337" w:rsidP="00C87337">
            <w:pPr>
              <w:jc w:val="center"/>
            </w:pPr>
            <w:r w:rsidRPr="008F1E1B">
              <w:t>2192195.45</w:t>
            </w:r>
          </w:p>
        </w:tc>
      </w:tr>
      <w:tr w:rsidR="00C87337" w:rsidRPr="008F1E1B" w:rsidTr="00E17294">
        <w:tc>
          <w:tcPr>
            <w:tcW w:w="846" w:type="dxa"/>
          </w:tcPr>
          <w:p w:rsidR="00C87337" w:rsidRPr="008F1E1B" w:rsidRDefault="00C87337" w:rsidP="00C87337">
            <w:pPr>
              <w:jc w:val="center"/>
            </w:pPr>
            <w:r w:rsidRPr="008F1E1B">
              <w:t>407</w:t>
            </w:r>
          </w:p>
        </w:tc>
        <w:tc>
          <w:tcPr>
            <w:tcW w:w="1984" w:type="dxa"/>
          </w:tcPr>
          <w:p w:rsidR="00C87337" w:rsidRPr="008F1E1B" w:rsidRDefault="00C87337" w:rsidP="00C87337">
            <w:pPr>
              <w:jc w:val="center"/>
            </w:pPr>
            <w:r w:rsidRPr="008F1E1B">
              <w:t>535079.70</w:t>
            </w:r>
          </w:p>
        </w:tc>
        <w:tc>
          <w:tcPr>
            <w:tcW w:w="1843" w:type="dxa"/>
          </w:tcPr>
          <w:p w:rsidR="00C87337" w:rsidRPr="008F1E1B" w:rsidRDefault="00C87337" w:rsidP="00C87337">
            <w:pPr>
              <w:jc w:val="center"/>
            </w:pPr>
            <w:r w:rsidRPr="008F1E1B">
              <w:t>2192146.32</w:t>
            </w:r>
          </w:p>
        </w:tc>
      </w:tr>
      <w:tr w:rsidR="00C87337" w:rsidRPr="008F1E1B" w:rsidTr="00E17294">
        <w:tc>
          <w:tcPr>
            <w:tcW w:w="846" w:type="dxa"/>
          </w:tcPr>
          <w:p w:rsidR="00C87337" w:rsidRPr="008F1E1B" w:rsidRDefault="00C87337" w:rsidP="00C87337">
            <w:pPr>
              <w:jc w:val="center"/>
            </w:pPr>
            <w:r w:rsidRPr="008F1E1B">
              <w:t>408</w:t>
            </w:r>
          </w:p>
        </w:tc>
        <w:tc>
          <w:tcPr>
            <w:tcW w:w="1984" w:type="dxa"/>
          </w:tcPr>
          <w:p w:rsidR="00C87337" w:rsidRPr="008F1E1B" w:rsidRDefault="00C87337" w:rsidP="00C87337">
            <w:pPr>
              <w:jc w:val="center"/>
            </w:pPr>
            <w:r w:rsidRPr="008F1E1B">
              <w:t>535139.81</w:t>
            </w:r>
          </w:p>
        </w:tc>
        <w:tc>
          <w:tcPr>
            <w:tcW w:w="1843" w:type="dxa"/>
          </w:tcPr>
          <w:p w:rsidR="00C87337" w:rsidRPr="008F1E1B" w:rsidRDefault="00C87337" w:rsidP="00C87337">
            <w:pPr>
              <w:jc w:val="center"/>
            </w:pPr>
            <w:r w:rsidRPr="008F1E1B">
              <w:t>2191992.67</w:t>
            </w:r>
          </w:p>
        </w:tc>
      </w:tr>
      <w:tr w:rsidR="00C87337" w:rsidRPr="008F1E1B" w:rsidTr="00E17294">
        <w:tc>
          <w:tcPr>
            <w:tcW w:w="846" w:type="dxa"/>
          </w:tcPr>
          <w:p w:rsidR="00C87337" w:rsidRPr="008F1E1B" w:rsidRDefault="00C87337" w:rsidP="00C87337">
            <w:pPr>
              <w:jc w:val="center"/>
            </w:pPr>
            <w:r w:rsidRPr="008F1E1B">
              <w:t>409</w:t>
            </w:r>
          </w:p>
        </w:tc>
        <w:tc>
          <w:tcPr>
            <w:tcW w:w="1984" w:type="dxa"/>
          </w:tcPr>
          <w:p w:rsidR="00C87337" w:rsidRPr="008F1E1B" w:rsidRDefault="00C87337" w:rsidP="00C87337">
            <w:pPr>
              <w:jc w:val="center"/>
            </w:pPr>
            <w:r w:rsidRPr="008F1E1B">
              <w:t>535674.23</w:t>
            </w:r>
          </w:p>
        </w:tc>
        <w:tc>
          <w:tcPr>
            <w:tcW w:w="1843" w:type="dxa"/>
          </w:tcPr>
          <w:p w:rsidR="00C87337" w:rsidRPr="008F1E1B" w:rsidRDefault="00C87337" w:rsidP="00C87337">
            <w:pPr>
              <w:jc w:val="center"/>
            </w:pPr>
            <w:r w:rsidRPr="008F1E1B">
              <w:t>2191642.58</w:t>
            </w:r>
          </w:p>
        </w:tc>
      </w:tr>
      <w:tr w:rsidR="00C87337" w:rsidTr="00E17294">
        <w:tc>
          <w:tcPr>
            <w:tcW w:w="846" w:type="dxa"/>
          </w:tcPr>
          <w:p w:rsidR="00C87337" w:rsidRPr="008F1E1B" w:rsidRDefault="00C87337" w:rsidP="00C87337">
            <w:pPr>
              <w:jc w:val="center"/>
            </w:pPr>
            <w:r w:rsidRPr="008F1E1B">
              <w:t>410</w:t>
            </w:r>
          </w:p>
        </w:tc>
        <w:tc>
          <w:tcPr>
            <w:tcW w:w="1984" w:type="dxa"/>
          </w:tcPr>
          <w:p w:rsidR="00C87337" w:rsidRPr="008F1E1B" w:rsidRDefault="00C87337" w:rsidP="00C87337">
            <w:pPr>
              <w:jc w:val="center"/>
            </w:pPr>
            <w:r w:rsidRPr="008F1E1B">
              <w:t>535978.07</w:t>
            </w:r>
          </w:p>
        </w:tc>
        <w:tc>
          <w:tcPr>
            <w:tcW w:w="1843" w:type="dxa"/>
          </w:tcPr>
          <w:p w:rsidR="00C87337" w:rsidRDefault="00C87337" w:rsidP="00C87337">
            <w:pPr>
              <w:jc w:val="center"/>
            </w:pPr>
            <w:r w:rsidRPr="008F1E1B">
              <w:t>2191400.69</w:t>
            </w:r>
          </w:p>
        </w:tc>
      </w:tr>
      <w:tr w:rsidR="00C87337" w:rsidRPr="00DE1826" w:rsidTr="00E17294">
        <w:tc>
          <w:tcPr>
            <w:tcW w:w="846" w:type="dxa"/>
          </w:tcPr>
          <w:p w:rsidR="00C87337" w:rsidRPr="00DE1826" w:rsidRDefault="00C87337" w:rsidP="00C87337">
            <w:pPr>
              <w:jc w:val="center"/>
            </w:pPr>
            <w:r w:rsidRPr="00DE1826">
              <w:t>411</w:t>
            </w:r>
          </w:p>
        </w:tc>
        <w:tc>
          <w:tcPr>
            <w:tcW w:w="1984" w:type="dxa"/>
          </w:tcPr>
          <w:p w:rsidR="00C87337" w:rsidRPr="00DE1826" w:rsidRDefault="00C87337" w:rsidP="00C87337">
            <w:pPr>
              <w:jc w:val="center"/>
            </w:pPr>
            <w:r w:rsidRPr="00DE1826">
              <w:t>536060.29</w:t>
            </w:r>
          </w:p>
        </w:tc>
        <w:tc>
          <w:tcPr>
            <w:tcW w:w="1843" w:type="dxa"/>
          </w:tcPr>
          <w:p w:rsidR="00C87337" w:rsidRPr="00DE1826" w:rsidRDefault="00C87337" w:rsidP="00C87337">
            <w:pPr>
              <w:jc w:val="center"/>
            </w:pPr>
            <w:r w:rsidRPr="00DE1826">
              <w:t>2191372.68</w:t>
            </w:r>
          </w:p>
        </w:tc>
      </w:tr>
      <w:tr w:rsidR="00C87337" w:rsidRPr="00DE1826" w:rsidTr="00E17294">
        <w:tc>
          <w:tcPr>
            <w:tcW w:w="846" w:type="dxa"/>
          </w:tcPr>
          <w:p w:rsidR="00C87337" w:rsidRPr="00DE1826" w:rsidRDefault="00C87337" w:rsidP="00C87337">
            <w:pPr>
              <w:jc w:val="center"/>
            </w:pPr>
            <w:r w:rsidRPr="00DE1826">
              <w:t>412</w:t>
            </w:r>
          </w:p>
        </w:tc>
        <w:tc>
          <w:tcPr>
            <w:tcW w:w="1984" w:type="dxa"/>
          </w:tcPr>
          <w:p w:rsidR="00C87337" w:rsidRPr="00DE1826" w:rsidRDefault="00C87337" w:rsidP="00C87337">
            <w:pPr>
              <w:jc w:val="center"/>
            </w:pPr>
            <w:r w:rsidRPr="00DE1826">
              <w:t>536115.43</w:t>
            </w:r>
          </w:p>
        </w:tc>
        <w:tc>
          <w:tcPr>
            <w:tcW w:w="1843" w:type="dxa"/>
          </w:tcPr>
          <w:p w:rsidR="00C87337" w:rsidRPr="00DE1826" w:rsidRDefault="00C87337" w:rsidP="00C87337">
            <w:pPr>
              <w:jc w:val="center"/>
            </w:pPr>
            <w:r w:rsidRPr="00DE1826">
              <w:t>2191336.50</w:t>
            </w:r>
          </w:p>
        </w:tc>
      </w:tr>
      <w:tr w:rsidR="00C87337" w:rsidRPr="00DE1826" w:rsidTr="00E17294">
        <w:tc>
          <w:tcPr>
            <w:tcW w:w="846" w:type="dxa"/>
          </w:tcPr>
          <w:p w:rsidR="00C87337" w:rsidRPr="00DE1826" w:rsidRDefault="00C87337" w:rsidP="00C87337">
            <w:pPr>
              <w:jc w:val="center"/>
            </w:pPr>
            <w:r w:rsidRPr="00DE1826">
              <w:t>413</w:t>
            </w:r>
          </w:p>
        </w:tc>
        <w:tc>
          <w:tcPr>
            <w:tcW w:w="1984" w:type="dxa"/>
          </w:tcPr>
          <w:p w:rsidR="00C87337" w:rsidRPr="00DE1826" w:rsidRDefault="00C87337" w:rsidP="00C87337">
            <w:pPr>
              <w:jc w:val="center"/>
            </w:pPr>
            <w:r w:rsidRPr="00DE1826">
              <w:t>536199.54</w:t>
            </w:r>
          </w:p>
        </w:tc>
        <w:tc>
          <w:tcPr>
            <w:tcW w:w="1843" w:type="dxa"/>
          </w:tcPr>
          <w:p w:rsidR="00C87337" w:rsidRPr="00DE1826" w:rsidRDefault="00C87337" w:rsidP="00C87337">
            <w:pPr>
              <w:jc w:val="center"/>
            </w:pPr>
            <w:r w:rsidRPr="00DE1826">
              <w:t>2191284.52</w:t>
            </w:r>
          </w:p>
        </w:tc>
      </w:tr>
      <w:tr w:rsidR="00C87337" w:rsidRPr="00DE1826" w:rsidTr="00E17294">
        <w:tc>
          <w:tcPr>
            <w:tcW w:w="846" w:type="dxa"/>
          </w:tcPr>
          <w:p w:rsidR="00C87337" w:rsidRPr="00DE1826" w:rsidRDefault="00C87337" w:rsidP="00C87337">
            <w:pPr>
              <w:jc w:val="center"/>
            </w:pPr>
            <w:r w:rsidRPr="00DE1826">
              <w:t>414</w:t>
            </w:r>
          </w:p>
        </w:tc>
        <w:tc>
          <w:tcPr>
            <w:tcW w:w="1984" w:type="dxa"/>
          </w:tcPr>
          <w:p w:rsidR="00C87337" w:rsidRPr="00DE1826" w:rsidRDefault="00C87337" w:rsidP="00C87337">
            <w:pPr>
              <w:jc w:val="center"/>
            </w:pPr>
            <w:r w:rsidRPr="00DE1826">
              <w:t>536281.58</w:t>
            </w:r>
          </w:p>
        </w:tc>
        <w:tc>
          <w:tcPr>
            <w:tcW w:w="1843" w:type="dxa"/>
          </w:tcPr>
          <w:p w:rsidR="00C87337" w:rsidRPr="00DE1826" w:rsidRDefault="00C87337" w:rsidP="00C87337">
            <w:pPr>
              <w:jc w:val="center"/>
            </w:pPr>
            <w:r w:rsidRPr="00DE1826">
              <w:t>2191281.53</w:t>
            </w:r>
          </w:p>
        </w:tc>
      </w:tr>
      <w:tr w:rsidR="00C87337" w:rsidRPr="00DE1826" w:rsidTr="00E17294">
        <w:tc>
          <w:tcPr>
            <w:tcW w:w="846" w:type="dxa"/>
          </w:tcPr>
          <w:p w:rsidR="00C87337" w:rsidRPr="00DE1826" w:rsidRDefault="00C87337" w:rsidP="00C87337">
            <w:pPr>
              <w:jc w:val="center"/>
            </w:pPr>
            <w:r w:rsidRPr="00DE1826">
              <w:t>415</w:t>
            </w:r>
          </w:p>
        </w:tc>
        <w:tc>
          <w:tcPr>
            <w:tcW w:w="1984" w:type="dxa"/>
          </w:tcPr>
          <w:p w:rsidR="00C87337" w:rsidRPr="00DE1826" w:rsidRDefault="00C87337" w:rsidP="00C87337">
            <w:pPr>
              <w:jc w:val="center"/>
            </w:pPr>
            <w:r w:rsidRPr="00DE1826">
              <w:t>536382.25</w:t>
            </w:r>
          </w:p>
        </w:tc>
        <w:tc>
          <w:tcPr>
            <w:tcW w:w="1843" w:type="dxa"/>
          </w:tcPr>
          <w:p w:rsidR="00C87337" w:rsidRPr="00DE1826" w:rsidRDefault="00C87337" w:rsidP="00C87337">
            <w:pPr>
              <w:jc w:val="center"/>
            </w:pPr>
            <w:r w:rsidRPr="00DE1826">
              <w:t>2191258.69</w:t>
            </w:r>
          </w:p>
        </w:tc>
      </w:tr>
      <w:tr w:rsidR="00C87337" w:rsidRPr="00DE1826" w:rsidTr="00E17294">
        <w:tc>
          <w:tcPr>
            <w:tcW w:w="846" w:type="dxa"/>
          </w:tcPr>
          <w:p w:rsidR="00C87337" w:rsidRPr="00DE1826" w:rsidRDefault="00C87337" w:rsidP="00C87337">
            <w:pPr>
              <w:jc w:val="center"/>
            </w:pPr>
            <w:r w:rsidRPr="00DE1826">
              <w:t>416</w:t>
            </w:r>
          </w:p>
        </w:tc>
        <w:tc>
          <w:tcPr>
            <w:tcW w:w="1984" w:type="dxa"/>
          </w:tcPr>
          <w:p w:rsidR="00C87337" w:rsidRPr="00DE1826" w:rsidRDefault="00C87337" w:rsidP="00C87337">
            <w:pPr>
              <w:jc w:val="center"/>
            </w:pPr>
            <w:r w:rsidRPr="00DE1826">
              <w:t>536422.15</w:t>
            </w:r>
          </w:p>
        </w:tc>
        <w:tc>
          <w:tcPr>
            <w:tcW w:w="1843" w:type="dxa"/>
          </w:tcPr>
          <w:p w:rsidR="00C87337" w:rsidRPr="00DE1826" w:rsidRDefault="00C87337" w:rsidP="00C87337">
            <w:pPr>
              <w:jc w:val="center"/>
            </w:pPr>
            <w:r w:rsidRPr="00DE1826">
              <w:t>2191270.61</w:t>
            </w:r>
          </w:p>
        </w:tc>
      </w:tr>
      <w:tr w:rsidR="00C87337" w:rsidRPr="00DE1826" w:rsidTr="00E17294">
        <w:tc>
          <w:tcPr>
            <w:tcW w:w="846" w:type="dxa"/>
          </w:tcPr>
          <w:p w:rsidR="00C87337" w:rsidRPr="00DE1826" w:rsidRDefault="00C87337" w:rsidP="00C87337">
            <w:pPr>
              <w:jc w:val="center"/>
            </w:pPr>
            <w:r w:rsidRPr="00DE1826">
              <w:t>417</w:t>
            </w:r>
          </w:p>
        </w:tc>
        <w:tc>
          <w:tcPr>
            <w:tcW w:w="1984" w:type="dxa"/>
          </w:tcPr>
          <w:p w:rsidR="00C87337" w:rsidRPr="00DE1826" w:rsidRDefault="00C87337" w:rsidP="00C87337">
            <w:pPr>
              <w:jc w:val="center"/>
            </w:pPr>
            <w:r w:rsidRPr="00DE1826">
              <w:t>536541.08</w:t>
            </w:r>
          </w:p>
        </w:tc>
        <w:tc>
          <w:tcPr>
            <w:tcW w:w="1843" w:type="dxa"/>
          </w:tcPr>
          <w:p w:rsidR="00C87337" w:rsidRPr="00DE1826" w:rsidRDefault="00C87337" w:rsidP="00C87337">
            <w:pPr>
              <w:jc w:val="center"/>
            </w:pPr>
            <w:r w:rsidRPr="00DE1826">
              <w:t>2191307.74</w:t>
            </w:r>
          </w:p>
        </w:tc>
      </w:tr>
      <w:tr w:rsidR="00C87337" w:rsidRPr="00DE1826" w:rsidTr="00E17294">
        <w:tc>
          <w:tcPr>
            <w:tcW w:w="846" w:type="dxa"/>
          </w:tcPr>
          <w:p w:rsidR="00C87337" w:rsidRPr="00DE1826" w:rsidRDefault="00C87337" w:rsidP="00C87337">
            <w:pPr>
              <w:jc w:val="center"/>
            </w:pPr>
            <w:r w:rsidRPr="00DE1826">
              <w:t>418</w:t>
            </w:r>
          </w:p>
        </w:tc>
        <w:tc>
          <w:tcPr>
            <w:tcW w:w="1984" w:type="dxa"/>
          </w:tcPr>
          <w:p w:rsidR="00C87337" w:rsidRPr="00DE1826" w:rsidRDefault="00C87337" w:rsidP="00C87337">
            <w:pPr>
              <w:jc w:val="center"/>
            </w:pPr>
            <w:r w:rsidRPr="00DE1826">
              <w:t>536625.08</w:t>
            </w:r>
          </w:p>
        </w:tc>
        <w:tc>
          <w:tcPr>
            <w:tcW w:w="1843" w:type="dxa"/>
          </w:tcPr>
          <w:p w:rsidR="00C87337" w:rsidRPr="00DE1826" w:rsidRDefault="00C87337" w:rsidP="00C87337">
            <w:pPr>
              <w:jc w:val="center"/>
            </w:pPr>
            <w:r w:rsidRPr="00DE1826">
              <w:t>2191043.22</w:t>
            </w:r>
          </w:p>
        </w:tc>
      </w:tr>
      <w:tr w:rsidR="00C87337" w:rsidRPr="00DE1826" w:rsidTr="00E17294">
        <w:tc>
          <w:tcPr>
            <w:tcW w:w="846" w:type="dxa"/>
          </w:tcPr>
          <w:p w:rsidR="00C87337" w:rsidRPr="00DE1826" w:rsidRDefault="00C87337" w:rsidP="00C87337">
            <w:pPr>
              <w:jc w:val="center"/>
            </w:pPr>
            <w:r w:rsidRPr="00DE1826">
              <w:t>419</w:t>
            </w:r>
          </w:p>
        </w:tc>
        <w:tc>
          <w:tcPr>
            <w:tcW w:w="1984" w:type="dxa"/>
          </w:tcPr>
          <w:p w:rsidR="00C87337" w:rsidRPr="00DE1826" w:rsidRDefault="00C87337" w:rsidP="00C87337">
            <w:pPr>
              <w:jc w:val="center"/>
            </w:pPr>
            <w:r w:rsidRPr="00DE1826">
              <w:t>536660.31</w:t>
            </w:r>
          </w:p>
        </w:tc>
        <w:tc>
          <w:tcPr>
            <w:tcW w:w="1843" w:type="dxa"/>
          </w:tcPr>
          <w:p w:rsidR="00C87337" w:rsidRPr="00DE1826" w:rsidRDefault="00C87337" w:rsidP="00C87337">
            <w:pPr>
              <w:jc w:val="center"/>
            </w:pPr>
            <w:r w:rsidRPr="00DE1826">
              <w:t>2190960.76</w:t>
            </w:r>
          </w:p>
        </w:tc>
      </w:tr>
      <w:tr w:rsidR="00C87337" w:rsidTr="00E17294">
        <w:tc>
          <w:tcPr>
            <w:tcW w:w="846" w:type="dxa"/>
          </w:tcPr>
          <w:p w:rsidR="00C87337" w:rsidRPr="00DE1826" w:rsidRDefault="00C87337" w:rsidP="00C87337">
            <w:pPr>
              <w:jc w:val="center"/>
            </w:pPr>
            <w:r w:rsidRPr="00DE1826">
              <w:t>1</w:t>
            </w:r>
          </w:p>
        </w:tc>
        <w:tc>
          <w:tcPr>
            <w:tcW w:w="1984" w:type="dxa"/>
          </w:tcPr>
          <w:p w:rsidR="00C87337" w:rsidRPr="00DE1826" w:rsidRDefault="00C87337" w:rsidP="00C87337">
            <w:pPr>
              <w:jc w:val="center"/>
            </w:pPr>
            <w:r w:rsidRPr="00DE1826">
              <w:t>536756.95</w:t>
            </w:r>
          </w:p>
        </w:tc>
        <w:tc>
          <w:tcPr>
            <w:tcW w:w="1843" w:type="dxa"/>
          </w:tcPr>
          <w:p w:rsidR="00C87337" w:rsidRDefault="00C87337" w:rsidP="00C87337">
            <w:pPr>
              <w:jc w:val="center"/>
            </w:pPr>
            <w:r w:rsidRPr="00DE1826">
              <w:t>2191116.59</w:t>
            </w:r>
          </w:p>
        </w:tc>
      </w:tr>
    </w:tbl>
    <w:p w:rsidR="00E17294" w:rsidRDefault="00E17294" w:rsidP="00990253">
      <w:pPr>
        <w:sectPr w:rsidR="00E17294" w:rsidSect="00E17294">
          <w:type w:val="continuous"/>
          <w:pgSz w:w="11906" w:h="16838"/>
          <w:pgMar w:top="1418" w:right="707" w:bottom="1134" w:left="1701" w:header="709" w:footer="709" w:gutter="0"/>
          <w:cols w:num="2" w:space="708"/>
          <w:docGrid w:linePitch="360"/>
        </w:sectPr>
      </w:pPr>
    </w:p>
    <w:p w:rsidR="00C87337" w:rsidRDefault="00C87337" w:rsidP="00990253"/>
    <w:p w:rsidR="00517973" w:rsidRPr="00517973" w:rsidRDefault="00517973" w:rsidP="00517973">
      <w:pPr>
        <w:pStyle w:val="1"/>
        <w:jc w:val="center"/>
        <w:rPr>
          <w:b/>
          <w:bCs/>
          <w:i w:val="0"/>
          <w:caps/>
          <w:sz w:val="24"/>
        </w:rPr>
      </w:pPr>
      <w:bookmarkStart w:id="10" w:name="_Toc508189701"/>
      <w:r w:rsidRPr="00517973">
        <w:rPr>
          <w:b/>
          <w:bCs/>
          <w:i w:val="0"/>
          <w:caps/>
          <w:sz w:val="24"/>
        </w:rPr>
        <w:t>Раздел 3. ФУНКЦИОНАЛЬНОЕ ЗОНИРОВАНИЕ ТЕРРИТОРИИ</w:t>
      </w:r>
      <w:r w:rsidR="00515DE6">
        <w:rPr>
          <w:b/>
          <w:bCs/>
          <w:i w:val="0"/>
          <w:caps/>
          <w:sz w:val="24"/>
        </w:rPr>
        <w:t xml:space="preserve"> </w:t>
      </w:r>
      <w:r w:rsidRPr="00517973">
        <w:rPr>
          <w:b/>
          <w:bCs/>
          <w:i w:val="0"/>
          <w:caps/>
          <w:sz w:val="24"/>
        </w:rPr>
        <w:t>МУНИЦИПАЛЬНОГО ОБРАЗОВАНИЯ "ГОРОД ГЛАЗОВ"</w:t>
      </w:r>
      <w:bookmarkEnd w:id="10"/>
    </w:p>
    <w:p w:rsidR="00990253" w:rsidRPr="00990253" w:rsidRDefault="00990253" w:rsidP="00990253"/>
    <w:p w:rsidR="00517973" w:rsidRPr="00D83994" w:rsidRDefault="0075440C" w:rsidP="00D305E7">
      <w:pPr>
        <w:spacing w:line="276" w:lineRule="auto"/>
        <w:ind w:firstLine="539"/>
        <w:jc w:val="both"/>
      </w:pPr>
      <w:r>
        <w:t xml:space="preserve">Проектом </w:t>
      </w:r>
      <w:r w:rsidR="00517973" w:rsidRPr="00D83994">
        <w:t>Генеральн</w:t>
      </w:r>
      <w:r>
        <w:t>ого</w:t>
      </w:r>
      <w:r w:rsidR="00517973" w:rsidRPr="00D83994">
        <w:t xml:space="preserve"> план</w:t>
      </w:r>
      <w:r>
        <w:t>а</w:t>
      </w:r>
      <w:r w:rsidR="00517973" w:rsidRPr="00D83994">
        <w:t xml:space="preserve"> </w:t>
      </w:r>
      <w:r w:rsidR="00D83994" w:rsidRPr="00D83994">
        <w:t xml:space="preserve">на территории населенного пункта города Глазова </w:t>
      </w:r>
      <w:r w:rsidR="00517973" w:rsidRPr="00D83994">
        <w:t xml:space="preserve">определены </w:t>
      </w:r>
      <w:r w:rsidR="00D83994" w:rsidRPr="00D83994">
        <w:t xml:space="preserve">следующие </w:t>
      </w:r>
      <w:r w:rsidR="00517973" w:rsidRPr="00D83994">
        <w:t>функциональные зоны:</w:t>
      </w:r>
    </w:p>
    <w:p w:rsidR="00517973" w:rsidRPr="00D83994" w:rsidRDefault="00D83994" w:rsidP="00D305E7">
      <w:pPr>
        <w:spacing w:line="276" w:lineRule="auto"/>
        <w:ind w:firstLine="539"/>
        <w:jc w:val="both"/>
      </w:pPr>
      <w:r w:rsidRPr="00D83994">
        <w:t xml:space="preserve">- </w:t>
      </w:r>
      <w:r w:rsidR="00517973" w:rsidRPr="00D83994">
        <w:t>Жилые зоны</w:t>
      </w:r>
      <w:r w:rsidR="00D305E7">
        <w:t xml:space="preserve"> (включающие зоны застройки многоэтажными, </w:t>
      </w:r>
      <w:proofErr w:type="spellStart"/>
      <w:r w:rsidR="00D305E7">
        <w:t>среднеэтажными</w:t>
      </w:r>
      <w:proofErr w:type="spellEnd"/>
      <w:r w:rsidR="00D305E7">
        <w:t>, блокированными и индивидуальными жилыми домами)</w:t>
      </w:r>
      <w:r w:rsidRPr="00D83994">
        <w:t>;</w:t>
      </w:r>
    </w:p>
    <w:p w:rsidR="00517973" w:rsidRPr="00D83994" w:rsidRDefault="00D83994" w:rsidP="00D305E7">
      <w:pPr>
        <w:spacing w:line="276" w:lineRule="auto"/>
        <w:ind w:firstLine="539"/>
        <w:jc w:val="both"/>
      </w:pPr>
      <w:r w:rsidRPr="00D83994">
        <w:t xml:space="preserve">- </w:t>
      </w:r>
      <w:r w:rsidR="00517973" w:rsidRPr="00D83994">
        <w:t>Общественно-деловые зоны</w:t>
      </w:r>
      <w:r w:rsidR="00D305E7">
        <w:t xml:space="preserve"> (включающие зоны застройки объектами делового, общественного и коммерческого назначения, </w:t>
      </w:r>
      <w:r w:rsidR="00AE3CA0">
        <w:t xml:space="preserve">здравоохранения и социальной защиты, </w:t>
      </w:r>
      <w:proofErr w:type="gramStart"/>
      <w:r w:rsidR="00AE3CA0">
        <w:lastRenderedPageBreak/>
        <w:t>высшего</w:t>
      </w:r>
      <w:proofErr w:type="gramEnd"/>
      <w:r w:rsidR="00AE3CA0">
        <w:t>, среднего профессионального образования, спортивными плоскостными и объемными сооружениями</w:t>
      </w:r>
      <w:r w:rsidR="00D305E7">
        <w:t>)</w:t>
      </w:r>
      <w:r w:rsidRPr="00D83994">
        <w:t>;</w:t>
      </w:r>
    </w:p>
    <w:p w:rsidR="00517973" w:rsidRPr="00D83994" w:rsidRDefault="00D83994" w:rsidP="00D305E7">
      <w:pPr>
        <w:spacing w:line="276" w:lineRule="auto"/>
        <w:ind w:firstLine="539"/>
        <w:jc w:val="both"/>
      </w:pPr>
      <w:r w:rsidRPr="00D83994">
        <w:t>- Зоны рекреационного назначения</w:t>
      </w:r>
      <w:r w:rsidR="00AE3CA0">
        <w:t xml:space="preserve"> (включающие зоны парков, набережных, садов, скверов, бульваров, территорий, покрытых естественной древесной растительностью, природные территории, озеленения специального, защитного озеленения, пойменных ландшафтов, пляжа, естественных природных ландшафтов)</w:t>
      </w:r>
      <w:r w:rsidRPr="00D83994">
        <w:t>;</w:t>
      </w:r>
    </w:p>
    <w:p w:rsidR="00517973" w:rsidRPr="00D83994" w:rsidRDefault="00D83994" w:rsidP="00D305E7">
      <w:pPr>
        <w:spacing w:line="276" w:lineRule="auto"/>
        <w:ind w:firstLine="539"/>
        <w:jc w:val="both"/>
      </w:pPr>
      <w:r w:rsidRPr="00D83994">
        <w:t>- Зоны пр</w:t>
      </w:r>
      <w:r w:rsidR="00517973" w:rsidRPr="00D83994">
        <w:t>оизводственн</w:t>
      </w:r>
      <w:r w:rsidRPr="00D83994">
        <w:t>ого использования</w:t>
      </w:r>
      <w:r w:rsidR="00AE3CA0">
        <w:t xml:space="preserve"> (включающие зоны застройки производственными объектами III, IV, V классов опасности)</w:t>
      </w:r>
      <w:r w:rsidRPr="00D83994">
        <w:t>;</w:t>
      </w:r>
    </w:p>
    <w:p w:rsidR="00517973" w:rsidRPr="00D83994" w:rsidRDefault="00D83994" w:rsidP="00D305E7">
      <w:pPr>
        <w:spacing w:line="276" w:lineRule="auto"/>
        <w:ind w:firstLine="539"/>
        <w:jc w:val="both"/>
      </w:pPr>
      <w:r w:rsidRPr="00D83994">
        <w:t xml:space="preserve">- </w:t>
      </w:r>
      <w:r w:rsidR="00517973" w:rsidRPr="00D83994">
        <w:t>Зоны инженерной и транспортной инфраструктуры</w:t>
      </w:r>
      <w:r w:rsidR="00AE3CA0">
        <w:t xml:space="preserve"> (включающие зоны застройки</w:t>
      </w:r>
      <w:r w:rsidR="00AE3CA0" w:rsidRPr="00AE3CA0">
        <w:t xml:space="preserve"> </w:t>
      </w:r>
      <w:r w:rsidR="00AE3CA0">
        <w:t>объектами железнодорожного транспорта, транспортной инфраструктуры, инженерной инфраструктуры)</w:t>
      </w:r>
      <w:r w:rsidRPr="00D83994">
        <w:t>;</w:t>
      </w:r>
    </w:p>
    <w:p w:rsidR="00517973" w:rsidRPr="00D83994" w:rsidRDefault="00D83994" w:rsidP="00D305E7">
      <w:pPr>
        <w:spacing w:line="276" w:lineRule="auto"/>
        <w:ind w:firstLine="539"/>
        <w:jc w:val="both"/>
      </w:pPr>
      <w:r w:rsidRPr="00D83994">
        <w:t xml:space="preserve">- </w:t>
      </w:r>
      <w:r w:rsidR="00517973" w:rsidRPr="00D83994">
        <w:t>Зоны сель</w:t>
      </w:r>
      <w:r w:rsidRPr="00D83994">
        <w:t>скохозяйственного использования</w:t>
      </w:r>
      <w:r w:rsidR="00AE3CA0">
        <w:t xml:space="preserve"> (включающие зоны сельскохозяйственных угодий, застройки объектами сельскохозяйственного производства, садово-дачными участками)</w:t>
      </w:r>
      <w:r w:rsidRPr="00D83994">
        <w:t>;</w:t>
      </w:r>
    </w:p>
    <w:p w:rsidR="00517973" w:rsidRDefault="00D83994" w:rsidP="00D305E7">
      <w:pPr>
        <w:spacing w:line="276" w:lineRule="auto"/>
        <w:ind w:firstLine="539"/>
        <w:jc w:val="both"/>
      </w:pPr>
      <w:r w:rsidRPr="00D305E7">
        <w:t xml:space="preserve">- </w:t>
      </w:r>
      <w:r w:rsidR="00D305E7" w:rsidRPr="00D305E7">
        <w:t>Зоны специального назначения</w:t>
      </w:r>
      <w:r w:rsidR="00AE3CA0">
        <w:t xml:space="preserve"> (</w:t>
      </w:r>
      <w:r w:rsidR="00B54CC5">
        <w:t>включающие зоны объектов специального назначения и кладбищ</w:t>
      </w:r>
      <w:r w:rsidR="00AE3CA0">
        <w:t>)</w:t>
      </w:r>
      <w:r w:rsidR="00D305E7" w:rsidRPr="00D305E7">
        <w:t>.</w:t>
      </w:r>
    </w:p>
    <w:p w:rsidR="000F7680" w:rsidRDefault="000F7680" w:rsidP="00D305E7">
      <w:pPr>
        <w:spacing w:line="276" w:lineRule="auto"/>
        <w:ind w:firstLine="539"/>
        <w:jc w:val="both"/>
      </w:pPr>
    </w:p>
    <w:p w:rsidR="00B54CC5" w:rsidRPr="001E7EB2" w:rsidRDefault="00B54CC5" w:rsidP="001E7EB2">
      <w:pPr>
        <w:pStyle w:val="1"/>
        <w:jc w:val="center"/>
        <w:rPr>
          <w:b/>
          <w:i w:val="0"/>
          <w:sz w:val="24"/>
          <w:szCs w:val="24"/>
        </w:rPr>
      </w:pPr>
      <w:bookmarkStart w:id="11" w:name="_Toc508189702"/>
      <w:r w:rsidRPr="001E7EB2">
        <w:rPr>
          <w:b/>
          <w:i w:val="0"/>
          <w:sz w:val="24"/>
          <w:szCs w:val="24"/>
        </w:rPr>
        <w:t>Р</w:t>
      </w:r>
      <w:r w:rsidR="001E7EB2" w:rsidRPr="001E7EB2">
        <w:rPr>
          <w:b/>
          <w:i w:val="0"/>
          <w:sz w:val="24"/>
          <w:szCs w:val="24"/>
        </w:rPr>
        <w:t>АЗДЕЛ</w:t>
      </w:r>
      <w:r w:rsidRPr="001E7EB2">
        <w:rPr>
          <w:b/>
          <w:i w:val="0"/>
          <w:sz w:val="24"/>
          <w:szCs w:val="24"/>
        </w:rPr>
        <w:t xml:space="preserve"> 4. РАЗВИТИЕ ЖИЛЫХ ЗОН. НОВОЕ ЖИЛИЩНОЕ СТРОИТЕЛЬСТВО И РЕКОНСТРУКЦИЯ ЖИЛОГО ФОНДА</w:t>
      </w:r>
      <w:bookmarkEnd w:id="11"/>
    </w:p>
    <w:p w:rsidR="003629BD" w:rsidRDefault="003629BD" w:rsidP="003629BD"/>
    <w:p w:rsidR="00B54CC5" w:rsidRPr="002B530B" w:rsidRDefault="00B54CC5" w:rsidP="00B54CC5">
      <w:pPr>
        <w:spacing w:line="276" w:lineRule="auto"/>
        <w:ind w:firstLine="539"/>
        <w:jc w:val="both"/>
      </w:pPr>
      <w:r w:rsidRPr="002B530B">
        <w:t xml:space="preserve">1. Площадками нового жилищного строительства </w:t>
      </w:r>
      <w:r w:rsidR="00AE402F">
        <w:t>к</w:t>
      </w:r>
      <w:r w:rsidR="006F59E1">
        <w:t xml:space="preserve"> 2025 год</w:t>
      </w:r>
      <w:r w:rsidR="00AE402F">
        <w:t>у</w:t>
      </w:r>
      <w:r w:rsidR="006F59E1">
        <w:t xml:space="preserve"> станут</w:t>
      </w:r>
      <w:r w:rsidRPr="002B530B">
        <w:t>:</w:t>
      </w:r>
    </w:p>
    <w:p w:rsidR="00B54CC5" w:rsidRPr="00AC4C21" w:rsidRDefault="00B54CC5" w:rsidP="00B54CC5">
      <w:pPr>
        <w:spacing w:line="276" w:lineRule="auto"/>
        <w:ind w:firstLine="539"/>
        <w:jc w:val="both"/>
      </w:pPr>
      <w:r w:rsidRPr="002B530B">
        <w:t>1</w:t>
      </w:r>
      <w:r w:rsidRPr="00AC4C21">
        <w:t>) жилой район "Левобережье-2"</w:t>
      </w:r>
      <w:r w:rsidR="002B530B" w:rsidRPr="00AC4C21">
        <w:t xml:space="preserve"> </w:t>
      </w:r>
      <w:r w:rsidR="00AE402F" w:rsidRPr="00AC4C21">
        <w:t>от проектируемого участка ул. Толстого в северном направлении -</w:t>
      </w:r>
      <w:r w:rsidR="002B530B" w:rsidRPr="00AC4C21">
        <w:t xml:space="preserve"> под многоквартирную застройку</w:t>
      </w:r>
      <w:r w:rsidRPr="00AC4C21">
        <w:t>;</w:t>
      </w:r>
    </w:p>
    <w:p w:rsidR="00B54CC5" w:rsidRPr="00AC4C21" w:rsidRDefault="00B54CC5" w:rsidP="00B54CC5">
      <w:pPr>
        <w:spacing w:line="276" w:lineRule="auto"/>
        <w:ind w:firstLine="539"/>
        <w:jc w:val="both"/>
      </w:pPr>
      <w:r w:rsidRPr="00AC4C21">
        <w:t>2) жилой район "Южный"</w:t>
      </w:r>
      <w:r w:rsidR="002B530B" w:rsidRPr="00AC4C21">
        <w:rPr>
          <w:lang w:eastAsia="ar-SA"/>
        </w:rPr>
        <w:t xml:space="preserve"> - под индивидуальное </w:t>
      </w:r>
      <w:r w:rsidR="00840400" w:rsidRPr="00AC4C21">
        <w:rPr>
          <w:lang w:eastAsia="ar-SA"/>
        </w:rPr>
        <w:t xml:space="preserve">и </w:t>
      </w:r>
      <w:proofErr w:type="spellStart"/>
      <w:r w:rsidR="00840400" w:rsidRPr="00AC4C21">
        <w:rPr>
          <w:lang w:eastAsia="ar-SA"/>
        </w:rPr>
        <w:t>среднеэтажное</w:t>
      </w:r>
      <w:proofErr w:type="spellEnd"/>
      <w:r w:rsidR="00840400" w:rsidRPr="00AC4C21">
        <w:rPr>
          <w:lang w:eastAsia="ar-SA"/>
        </w:rPr>
        <w:t xml:space="preserve"> </w:t>
      </w:r>
      <w:r w:rsidR="002B530B" w:rsidRPr="00AC4C21">
        <w:rPr>
          <w:lang w:eastAsia="ar-SA"/>
        </w:rPr>
        <w:t>жилищное строительство</w:t>
      </w:r>
      <w:r w:rsidRPr="00AC4C21">
        <w:t>;</w:t>
      </w:r>
    </w:p>
    <w:p w:rsidR="00B54CC5" w:rsidRPr="00AC4C21" w:rsidRDefault="00B54CC5" w:rsidP="00B54CC5">
      <w:pPr>
        <w:spacing w:line="276" w:lineRule="auto"/>
        <w:ind w:firstLine="539"/>
        <w:jc w:val="both"/>
      </w:pPr>
      <w:r w:rsidRPr="00AC4C21">
        <w:t xml:space="preserve">3) </w:t>
      </w:r>
      <w:r w:rsidR="00AC4C21" w:rsidRPr="00AC4C21">
        <w:t xml:space="preserve">восточная часть </w:t>
      </w:r>
      <w:r w:rsidRPr="00AC4C21">
        <w:t>жило</w:t>
      </w:r>
      <w:r w:rsidR="00AC4C21" w:rsidRPr="00AC4C21">
        <w:t>го</w:t>
      </w:r>
      <w:r w:rsidRPr="00AC4C21">
        <w:t xml:space="preserve"> район</w:t>
      </w:r>
      <w:r w:rsidR="00AC4C21" w:rsidRPr="00AC4C21">
        <w:t>а</w:t>
      </w:r>
      <w:r w:rsidRPr="00AC4C21">
        <w:t xml:space="preserve"> "</w:t>
      </w:r>
      <w:proofErr w:type="spellStart"/>
      <w:r w:rsidRPr="00AC4C21">
        <w:t>Сыга</w:t>
      </w:r>
      <w:proofErr w:type="spellEnd"/>
      <w:r w:rsidRPr="00AC4C21">
        <w:t>"</w:t>
      </w:r>
      <w:r w:rsidR="002B530B" w:rsidRPr="00AC4C21">
        <w:t xml:space="preserve"> - под индивидуальную и блокированную застройку</w:t>
      </w:r>
      <w:r w:rsidRPr="00AC4C21">
        <w:t>;</w:t>
      </w:r>
    </w:p>
    <w:p w:rsidR="002B530B" w:rsidRPr="00AC4C21" w:rsidRDefault="00B54CC5" w:rsidP="00B54CC5">
      <w:pPr>
        <w:spacing w:line="276" w:lineRule="auto"/>
        <w:ind w:firstLine="539"/>
        <w:jc w:val="both"/>
        <w:rPr>
          <w:lang w:eastAsia="ar-SA"/>
        </w:rPr>
      </w:pPr>
      <w:r w:rsidRPr="00AC4C21">
        <w:t xml:space="preserve">4) территория в районе </w:t>
      </w:r>
      <w:r w:rsidR="002B530B" w:rsidRPr="00AC4C21">
        <w:rPr>
          <w:lang w:eastAsia="ar-SA"/>
        </w:rPr>
        <w:t>СНТ «Звездный» - под индивидуальную застройку;</w:t>
      </w:r>
    </w:p>
    <w:p w:rsidR="008E5A48" w:rsidRPr="00AC4C21" w:rsidRDefault="002B530B" w:rsidP="00B54CC5">
      <w:pPr>
        <w:spacing w:line="276" w:lineRule="auto"/>
        <w:ind w:firstLine="539"/>
        <w:jc w:val="both"/>
        <w:rPr>
          <w:lang w:eastAsia="ar-SA"/>
        </w:rPr>
      </w:pPr>
      <w:r w:rsidRPr="00AC4C21">
        <w:rPr>
          <w:lang w:eastAsia="ar-SA"/>
        </w:rPr>
        <w:t>5)</w:t>
      </w:r>
      <w:r w:rsidRPr="00AC4C21">
        <w:t xml:space="preserve"> </w:t>
      </w:r>
      <w:r w:rsidR="008E5A48" w:rsidRPr="00AC4C21">
        <w:t xml:space="preserve">территория в районе </w:t>
      </w:r>
      <w:r w:rsidR="008E5A48" w:rsidRPr="00AC4C21">
        <w:rPr>
          <w:lang w:eastAsia="ar-SA"/>
        </w:rPr>
        <w:t xml:space="preserve">д. </w:t>
      </w:r>
      <w:proofErr w:type="spellStart"/>
      <w:r w:rsidR="008E5A48" w:rsidRPr="00AC4C21">
        <w:rPr>
          <w:lang w:eastAsia="ar-SA"/>
        </w:rPr>
        <w:t>Лекшур</w:t>
      </w:r>
      <w:proofErr w:type="spellEnd"/>
      <w:r w:rsidR="008E5A48" w:rsidRPr="00AC4C21">
        <w:rPr>
          <w:lang w:eastAsia="ar-SA"/>
        </w:rPr>
        <w:t xml:space="preserve"> - под индивидуальную застройку;</w:t>
      </w:r>
    </w:p>
    <w:p w:rsidR="008E5A48" w:rsidRPr="00AC4C21" w:rsidRDefault="008E5A48" w:rsidP="00B54CC5">
      <w:pPr>
        <w:spacing w:line="276" w:lineRule="auto"/>
        <w:ind w:firstLine="539"/>
        <w:jc w:val="both"/>
      </w:pPr>
      <w:r w:rsidRPr="00AC4C21">
        <w:t xml:space="preserve">6) территория в районе бывшей воинской части около д. </w:t>
      </w:r>
      <w:proofErr w:type="spellStart"/>
      <w:r w:rsidRPr="00AC4C21">
        <w:t>Штанигурт</w:t>
      </w:r>
      <w:proofErr w:type="spellEnd"/>
      <w:r w:rsidRPr="00AC4C21">
        <w:t xml:space="preserve"> - </w:t>
      </w:r>
      <w:r w:rsidRPr="00AC4C21">
        <w:rPr>
          <w:lang w:eastAsia="ar-SA"/>
        </w:rPr>
        <w:t xml:space="preserve">под индивидуальную и </w:t>
      </w:r>
      <w:r w:rsidRPr="00AC4C21">
        <w:t>блокированную</w:t>
      </w:r>
      <w:r w:rsidRPr="00AC4C21">
        <w:rPr>
          <w:lang w:eastAsia="ar-SA"/>
        </w:rPr>
        <w:t xml:space="preserve"> застройку;</w:t>
      </w:r>
    </w:p>
    <w:p w:rsidR="002B530B" w:rsidRPr="00AC4C21" w:rsidRDefault="008E5A48" w:rsidP="00B54CC5">
      <w:pPr>
        <w:spacing w:line="276" w:lineRule="auto"/>
        <w:ind w:firstLine="539"/>
        <w:jc w:val="both"/>
      </w:pPr>
      <w:r w:rsidRPr="00AC4C21">
        <w:t>7</w:t>
      </w:r>
      <w:r w:rsidR="002B530B" w:rsidRPr="00AC4C21">
        <w:t>) территория в районе жилого массива «Заводской».</w:t>
      </w:r>
    </w:p>
    <w:p w:rsidR="00B54CC5" w:rsidRPr="00AC4C21" w:rsidRDefault="00B54CC5" w:rsidP="00B54CC5">
      <w:pPr>
        <w:spacing w:line="276" w:lineRule="auto"/>
        <w:ind w:firstLine="539"/>
        <w:jc w:val="both"/>
      </w:pPr>
      <w:r w:rsidRPr="00AC4C21">
        <w:t xml:space="preserve">2. </w:t>
      </w:r>
      <w:r w:rsidR="004926D0" w:rsidRPr="00AC4C21">
        <w:t>Р</w:t>
      </w:r>
      <w:r w:rsidRPr="00AC4C21">
        <w:t xml:space="preserve">еконструкции жилой застройки </w:t>
      </w:r>
      <w:r w:rsidR="004926D0" w:rsidRPr="00AC4C21">
        <w:t>происходит локально</w:t>
      </w:r>
      <w:r w:rsidR="00AE402F" w:rsidRPr="00AC4C21">
        <w:t xml:space="preserve">, в основном, в </w:t>
      </w:r>
      <w:r w:rsidRPr="00AC4C21">
        <w:t>центральн</w:t>
      </w:r>
      <w:r w:rsidR="00AE402F" w:rsidRPr="00AC4C21">
        <w:t>ой</w:t>
      </w:r>
      <w:r w:rsidRPr="00AC4C21">
        <w:t xml:space="preserve"> част</w:t>
      </w:r>
      <w:r w:rsidR="00AE402F" w:rsidRPr="00AC4C21">
        <w:t>и</w:t>
      </w:r>
      <w:r w:rsidRPr="00AC4C21">
        <w:t xml:space="preserve"> города Глазова</w:t>
      </w:r>
      <w:r w:rsidR="00AE402F" w:rsidRPr="00AC4C21">
        <w:t xml:space="preserve">, где </w:t>
      </w:r>
      <w:r w:rsidRPr="00AC4C21">
        <w:t>сочета</w:t>
      </w:r>
      <w:r w:rsidR="00AE402F" w:rsidRPr="00AC4C21">
        <w:t>ются</w:t>
      </w:r>
      <w:r w:rsidRPr="00AC4C21">
        <w:t xml:space="preserve"> многоэтажн</w:t>
      </w:r>
      <w:r w:rsidR="00AE402F" w:rsidRPr="00AC4C21">
        <w:t>ые</w:t>
      </w:r>
      <w:r w:rsidRPr="00AC4C21">
        <w:t xml:space="preserve">, </w:t>
      </w:r>
      <w:proofErr w:type="spellStart"/>
      <w:r w:rsidRPr="00AC4C21">
        <w:t>среднеэтажн</w:t>
      </w:r>
      <w:r w:rsidR="00AE402F" w:rsidRPr="00AC4C21">
        <w:t>ые</w:t>
      </w:r>
      <w:proofErr w:type="spellEnd"/>
      <w:r w:rsidRPr="00AC4C21">
        <w:t xml:space="preserve"> и малоэтажн</w:t>
      </w:r>
      <w:r w:rsidR="00AE402F" w:rsidRPr="00AC4C21">
        <w:t>ые</w:t>
      </w:r>
      <w:r w:rsidRPr="00AC4C21">
        <w:t xml:space="preserve"> </w:t>
      </w:r>
      <w:r w:rsidR="00AE402F" w:rsidRPr="00AC4C21">
        <w:t xml:space="preserve">объекты </w:t>
      </w:r>
      <w:r w:rsidRPr="00AC4C21">
        <w:t>жилищного строительства, обеспечивающ</w:t>
      </w:r>
      <w:r w:rsidR="00AE402F" w:rsidRPr="00AC4C21">
        <w:t>ие</w:t>
      </w:r>
      <w:r w:rsidRPr="00AC4C21">
        <w:t xml:space="preserve"> эффективное использование ценных городских территорий и создание выразительного архитектурно-композиционного решения и силуэта застройки.</w:t>
      </w:r>
    </w:p>
    <w:p w:rsidR="003B288E" w:rsidRPr="00AC4C21" w:rsidRDefault="00B54CC5" w:rsidP="006F59E1">
      <w:pPr>
        <w:spacing w:line="276" w:lineRule="auto"/>
        <w:ind w:firstLine="539"/>
        <w:jc w:val="both"/>
      </w:pPr>
      <w:r w:rsidRPr="00AC4C21">
        <w:t xml:space="preserve">3. </w:t>
      </w:r>
      <w:r w:rsidR="006F59E1" w:rsidRPr="00AC4C21">
        <w:t>Согласно Плану стратегического развития муниципального образования «Город Глазов» при оптимистическом прогнозе к концу</w:t>
      </w:r>
      <w:r w:rsidR="002B7366" w:rsidRPr="00AC4C21">
        <w:t xml:space="preserve"> 2025 год</w:t>
      </w:r>
      <w:r w:rsidR="006F59E1" w:rsidRPr="00AC4C21">
        <w:t>а ожидается увеличение численности населения до 106,9 тыс. человек.</w:t>
      </w:r>
      <w:r w:rsidR="002B7366" w:rsidRPr="00AC4C21">
        <w:t xml:space="preserve"> </w:t>
      </w:r>
      <w:r w:rsidR="00D72091" w:rsidRPr="00AC4C21">
        <w:t>Объем</w:t>
      </w:r>
      <w:r w:rsidR="003B288E" w:rsidRPr="00AC4C21">
        <w:t xml:space="preserve"> нового жилищного строительства составит </w:t>
      </w:r>
      <w:r w:rsidR="008E5A48" w:rsidRPr="00AC4C21">
        <w:t>516,8</w:t>
      </w:r>
      <w:r w:rsidR="003B288E" w:rsidRPr="00AC4C21">
        <w:t xml:space="preserve"> тыс. кв. м, средняя жилищная обеспеченность с 22,35 кв. м общей площади на человека в настоящее время увеличится до 30 кв. м</w:t>
      </w:r>
      <w:r w:rsidR="00C67C97" w:rsidRPr="00AC4C21">
        <w:t xml:space="preserve"> (табл.2)</w:t>
      </w:r>
      <w:r w:rsidR="003B288E" w:rsidRPr="00AC4C21">
        <w:t>.</w:t>
      </w:r>
    </w:p>
    <w:p w:rsidR="00AE402F" w:rsidRPr="00AC4C21" w:rsidRDefault="00AE402F" w:rsidP="00AE402F">
      <w:pPr>
        <w:spacing w:line="276" w:lineRule="auto"/>
        <w:ind w:firstLine="539"/>
        <w:jc w:val="both"/>
      </w:pPr>
      <w:r w:rsidRPr="00AC4C21">
        <w:t xml:space="preserve">4. За расчетный срок </w:t>
      </w:r>
      <w:r w:rsidR="009B44F7" w:rsidRPr="00AC4C21">
        <w:t xml:space="preserve">проекта </w:t>
      </w:r>
      <w:r w:rsidRPr="00AC4C21">
        <w:t>Генерального плана также были выделены перспективные территории для дальнейшего освоения:</w:t>
      </w:r>
    </w:p>
    <w:p w:rsidR="00AE402F" w:rsidRPr="00AC4C21" w:rsidRDefault="00AE402F" w:rsidP="00AE402F">
      <w:pPr>
        <w:spacing w:line="276" w:lineRule="auto"/>
        <w:ind w:firstLine="539"/>
        <w:jc w:val="both"/>
        <w:rPr>
          <w:lang w:eastAsia="ar-SA"/>
        </w:rPr>
      </w:pPr>
      <w:r w:rsidRPr="00AC4C21">
        <w:rPr>
          <w:lang w:eastAsia="ar-SA"/>
        </w:rPr>
        <w:t xml:space="preserve">1) </w:t>
      </w:r>
      <w:r w:rsidR="008E5A48" w:rsidRPr="00AC4C21">
        <w:t xml:space="preserve">территория в районе </w:t>
      </w:r>
      <w:r w:rsidR="008E5A48" w:rsidRPr="00AC4C21">
        <w:rPr>
          <w:lang w:eastAsia="ar-SA"/>
        </w:rPr>
        <w:t>СНТ «</w:t>
      </w:r>
      <w:r w:rsidR="008E5A48" w:rsidRPr="00AC4C21">
        <w:t>Приозерье</w:t>
      </w:r>
      <w:r w:rsidR="008E5A48" w:rsidRPr="00AC4C21">
        <w:rPr>
          <w:lang w:eastAsia="ar-SA"/>
        </w:rPr>
        <w:t>» - под индивидуальную застройку;</w:t>
      </w:r>
    </w:p>
    <w:p w:rsidR="00AE402F" w:rsidRPr="00AC4C21" w:rsidRDefault="00AE402F" w:rsidP="00AE402F">
      <w:pPr>
        <w:spacing w:line="276" w:lineRule="auto"/>
        <w:ind w:firstLine="539"/>
        <w:jc w:val="both"/>
        <w:rPr>
          <w:lang w:eastAsia="ar-SA"/>
        </w:rPr>
      </w:pPr>
      <w:r w:rsidRPr="00AC4C21">
        <w:rPr>
          <w:lang w:eastAsia="ar-SA"/>
        </w:rPr>
        <w:lastRenderedPageBreak/>
        <w:t xml:space="preserve">2) </w:t>
      </w:r>
      <w:r w:rsidR="008E5A48" w:rsidRPr="00AC4C21">
        <w:t>жилой район "Левобережье-2" крайний северный квартал - под многоквартирную застройку;</w:t>
      </w:r>
    </w:p>
    <w:p w:rsidR="00AE402F" w:rsidRPr="00AC4C21" w:rsidRDefault="00AE402F" w:rsidP="00AE402F">
      <w:pPr>
        <w:spacing w:line="276" w:lineRule="auto"/>
        <w:ind w:firstLine="539"/>
        <w:jc w:val="both"/>
      </w:pPr>
      <w:r w:rsidRPr="00AC4C21">
        <w:rPr>
          <w:lang w:eastAsia="ar-SA"/>
        </w:rPr>
        <w:t xml:space="preserve">3) </w:t>
      </w:r>
      <w:r w:rsidRPr="00AC4C21">
        <w:t xml:space="preserve">территория в районе </w:t>
      </w:r>
      <w:r w:rsidRPr="00AC4C21">
        <w:rPr>
          <w:lang w:eastAsia="ar-SA"/>
        </w:rPr>
        <w:t xml:space="preserve">«поселка Птицефабрики» - </w:t>
      </w:r>
      <w:r w:rsidRPr="00AC4C21">
        <w:t xml:space="preserve">под </w:t>
      </w:r>
      <w:proofErr w:type="spellStart"/>
      <w:r w:rsidRPr="00AC4C21">
        <w:t>среднеэтажную</w:t>
      </w:r>
      <w:proofErr w:type="spellEnd"/>
      <w:r w:rsidRPr="00AC4C21">
        <w:t xml:space="preserve"> и блокированную застройку;</w:t>
      </w:r>
    </w:p>
    <w:p w:rsidR="00AE402F" w:rsidRPr="00AC4C21" w:rsidRDefault="00AE402F" w:rsidP="006F59E1">
      <w:pPr>
        <w:spacing w:line="276" w:lineRule="auto"/>
        <w:ind w:firstLine="539"/>
        <w:jc w:val="both"/>
      </w:pPr>
      <w:r w:rsidRPr="00AC4C21">
        <w:t xml:space="preserve">4) </w:t>
      </w:r>
      <w:r w:rsidR="00204FB5" w:rsidRPr="00AC4C21">
        <w:t xml:space="preserve">территория </w:t>
      </w:r>
      <w:r w:rsidR="00466987" w:rsidRPr="00AC4C21">
        <w:t>в квартале</w:t>
      </w:r>
      <w:r w:rsidRPr="00AC4C21">
        <w:t xml:space="preserve"> ул. Пехтина</w:t>
      </w:r>
      <w:r w:rsidR="00466987" w:rsidRPr="00AC4C21">
        <w:t>, Сибирская, проектируем</w:t>
      </w:r>
      <w:r w:rsidR="00E110D1" w:rsidRPr="00AC4C21">
        <w:t>ого</w:t>
      </w:r>
      <w:r w:rsidR="00466987" w:rsidRPr="00AC4C21">
        <w:t xml:space="preserve"> участ</w:t>
      </w:r>
      <w:r w:rsidR="00E110D1" w:rsidRPr="00AC4C21">
        <w:t>ка</w:t>
      </w:r>
      <w:r w:rsidR="00466987" w:rsidRPr="00AC4C21">
        <w:t xml:space="preserve"> ул.</w:t>
      </w:r>
      <w:r w:rsidR="008E5A48" w:rsidRPr="00AC4C21">
        <w:t xml:space="preserve"> </w:t>
      </w:r>
      <w:r w:rsidR="00466987" w:rsidRPr="00AC4C21">
        <w:t>Толстого</w:t>
      </w:r>
      <w:r w:rsidRPr="00AC4C21">
        <w:t xml:space="preserve"> - предлагается провести ликвидацию недостроенных корпусов </w:t>
      </w:r>
      <w:r w:rsidR="00466987" w:rsidRPr="00AC4C21">
        <w:t xml:space="preserve">приборного </w:t>
      </w:r>
      <w:r w:rsidRPr="00AC4C21">
        <w:t xml:space="preserve">завода и строительство здесь </w:t>
      </w:r>
      <w:proofErr w:type="spellStart"/>
      <w:r w:rsidRPr="00AC4C21">
        <w:t>среднеэтажных</w:t>
      </w:r>
      <w:proofErr w:type="spellEnd"/>
      <w:r w:rsidRPr="00AC4C21">
        <w:t xml:space="preserve"> жилых домов и объектов обслуживания</w:t>
      </w:r>
      <w:r w:rsidR="00AC4C21" w:rsidRPr="00AC4C21">
        <w:t>;</w:t>
      </w:r>
    </w:p>
    <w:p w:rsidR="00AC4C21" w:rsidRDefault="00AC4C21" w:rsidP="006F59E1">
      <w:pPr>
        <w:spacing w:line="276" w:lineRule="auto"/>
        <w:ind w:firstLine="539"/>
        <w:jc w:val="both"/>
      </w:pPr>
      <w:r>
        <w:t xml:space="preserve">5) западная часть </w:t>
      </w:r>
      <w:r w:rsidRPr="002B530B">
        <w:t>жило</w:t>
      </w:r>
      <w:r>
        <w:t>го</w:t>
      </w:r>
      <w:r w:rsidRPr="002B530B">
        <w:t xml:space="preserve"> район</w:t>
      </w:r>
      <w:r>
        <w:t>а</w:t>
      </w:r>
      <w:r w:rsidRPr="002B530B">
        <w:t xml:space="preserve"> "</w:t>
      </w:r>
      <w:proofErr w:type="spellStart"/>
      <w:r w:rsidRPr="002B530B">
        <w:t>Сыга</w:t>
      </w:r>
      <w:proofErr w:type="spellEnd"/>
      <w:r w:rsidRPr="002B530B">
        <w:t>"</w:t>
      </w:r>
      <w:r>
        <w:t xml:space="preserve"> - под индивидуальную застройку.</w:t>
      </w:r>
    </w:p>
    <w:p w:rsidR="00D72091" w:rsidRDefault="00D72091" w:rsidP="00D72091">
      <w:pPr>
        <w:spacing w:line="276" w:lineRule="auto"/>
        <w:ind w:firstLine="539"/>
        <w:jc w:val="both"/>
      </w:pPr>
      <w:r w:rsidRPr="008E5A48">
        <w:t>Объем нового жилищного строительства в этот период может составить 3</w:t>
      </w:r>
      <w:r w:rsidR="008E5A48" w:rsidRPr="008E5A48">
        <w:t>3</w:t>
      </w:r>
      <w:r w:rsidRPr="008E5A48">
        <w:t>2,</w:t>
      </w:r>
      <w:r w:rsidR="008E5A48" w:rsidRPr="008E5A48">
        <w:t>4</w:t>
      </w:r>
      <w:r w:rsidRPr="008E5A48">
        <w:t xml:space="preserve"> тыс. кв. м</w:t>
      </w:r>
      <w:r w:rsidR="00C67C97" w:rsidRPr="008E5A48">
        <w:t>, а население – увеличиться еще на 10,</w:t>
      </w:r>
      <w:r w:rsidR="008E5A48" w:rsidRPr="008E5A48">
        <w:t>0</w:t>
      </w:r>
      <w:r w:rsidR="00C67C97" w:rsidRPr="008E5A48">
        <w:t xml:space="preserve"> тыс. человек (табл.2).</w:t>
      </w:r>
    </w:p>
    <w:p w:rsidR="00AE402F" w:rsidRDefault="00AE402F" w:rsidP="006F59E1">
      <w:pPr>
        <w:spacing w:line="276" w:lineRule="auto"/>
        <w:ind w:firstLine="539"/>
        <w:jc w:val="both"/>
      </w:pPr>
    </w:p>
    <w:p w:rsidR="00CF2AD8" w:rsidRDefault="00CF2AD8" w:rsidP="00CF2AD8">
      <w:pPr>
        <w:pStyle w:val="affe"/>
        <w:spacing w:before="0" w:after="0" w:line="276" w:lineRule="auto"/>
        <w:jc w:val="right"/>
        <w:rPr>
          <w:bCs/>
          <w:i/>
        </w:rPr>
      </w:pPr>
      <w:r w:rsidRPr="002046F9">
        <w:rPr>
          <w:bCs/>
          <w:i/>
        </w:rPr>
        <w:t>Таблица</w:t>
      </w:r>
      <w:r>
        <w:rPr>
          <w:bCs/>
          <w:i/>
        </w:rPr>
        <w:t xml:space="preserve"> </w:t>
      </w:r>
      <w:r w:rsidR="00F32846">
        <w:rPr>
          <w:bCs/>
          <w:i/>
        </w:rPr>
        <w:t>3</w:t>
      </w:r>
    </w:p>
    <w:tbl>
      <w:tblPr>
        <w:tblW w:w="9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0"/>
        <w:gridCol w:w="3730"/>
        <w:gridCol w:w="968"/>
        <w:gridCol w:w="1718"/>
        <w:gridCol w:w="1560"/>
        <w:gridCol w:w="1458"/>
      </w:tblGrid>
      <w:tr w:rsidR="00146F97" w:rsidRPr="008A6950" w:rsidTr="00146F97">
        <w:trPr>
          <w:trHeight w:val="505"/>
          <w:jc w:val="center"/>
        </w:trPr>
        <w:tc>
          <w:tcPr>
            <w:tcW w:w="530" w:type="dxa"/>
            <w:vAlign w:val="center"/>
          </w:tcPr>
          <w:p w:rsidR="00146F97" w:rsidRPr="00AA1613" w:rsidRDefault="00146F97"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w:t>
            </w:r>
            <w:r>
              <w:rPr>
                <w:rFonts w:ascii="Times New Roman" w:hAnsi="Times New Roman" w:cs="Times New Roman"/>
                <w:b/>
                <w:sz w:val="22"/>
                <w:szCs w:val="22"/>
              </w:rPr>
              <w:t xml:space="preserve"> </w:t>
            </w:r>
            <w:r w:rsidRPr="00AA1613">
              <w:rPr>
                <w:rFonts w:ascii="Times New Roman" w:hAnsi="Times New Roman" w:cs="Times New Roman"/>
                <w:b/>
                <w:sz w:val="22"/>
                <w:szCs w:val="22"/>
              </w:rPr>
              <w:t>п/п</w:t>
            </w:r>
          </w:p>
        </w:tc>
        <w:tc>
          <w:tcPr>
            <w:tcW w:w="3730" w:type="dxa"/>
            <w:vAlign w:val="center"/>
          </w:tcPr>
          <w:p w:rsidR="00146F97" w:rsidRPr="00AA1613" w:rsidRDefault="00146F97"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Показатели</w:t>
            </w:r>
          </w:p>
        </w:tc>
        <w:tc>
          <w:tcPr>
            <w:tcW w:w="968" w:type="dxa"/>
            <w:vAlign w:val="center"/>
          </w:tcPr>
          <w:p w:rsidR="00146F97" w:rsidRPr="00AA1613" w:rsidRDefault="00146F97"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Ед. изм.</w:t>
            </w:r>
          </w:p>
        </w:tc>
        <w:tc>
          <w:tcPr>
            <w:tcW w:w="1718" w:type="dxa"/>
            <w:vAlign w:val="center"/>
          </w:tcPr>
          <w:p w:rsidR="00146F97" w:rsidRPr="00AA1613" w:rsidRDefault="00146F97" w:rsidP="003A7B19">
            <w:pPr>
              <w:pStyle w:val="ConsPlusNormal"/>
              <w:ind w:firstLine="27"/>
              <w:jc w:val="center"/>
              <w:rPr>
                <w:rFonts w:ascii="Times New Roman" w:hAnsi="Times New Roman" w:cs="Times New Roman"/>
                <w:b/>
                <w:sz w:val="22"/>
                <w:szCs w:val="22"/>
              </w:rPr>
            </w:pPr>
            <w:r>
              <w:rPr>
                <w:rFonts w:ascii="Times New Roman" w:hAnsi="Times New Roman" w:cs="Times New Roman"/>
                <w:b/>
                <w:sz w:val="22"/>
                <w:szCs w:val="22"/>
              </w:rPr>
              <w:t>Существующее положение</w:t>
            </w:r>
            <w:r w:rsidR="007512B1">
              <w:rPr>
                <w:rFonts w:ascii="Times New Roman" w:hAnsi="Times New Roman" w:cs="Times New Roman"/>
                <w:b/>
                <w:sz w:val="22"/>
                <w:szCs w:val="22"/>
              </w:rPr>
              <w:t xml:space="preserve"> (конец 2017г.)</w:t>
            </w:r>
          </w:p>
        </w:tc>
        <w:tc>
          <w:tcPr>
            <w:tcW w:w="1560" w:type="dxa"/>
            <w:vAlign w:val="center"/>
          </w:tcPr>
          <w:p w:rsidR="00146F97" w:rsidRPr="00AA1613" w:rsidRDefault="00146F97" w:rsidP="003A7B19">
            <w:pPr>
              <w:pStyle w:val="ConsPlusNormal"/>
              <w:ind w:firstLine="27"/>
              <w:jc w:val="center"/>
              <w:rPr>
                <w:rFonts w:ascii="Times New Roman" w:hAnsi="Times New Roman" w:cs="Times New Roman"/>
                <w:b/>
                <w:sz w:val="22"/>
                <w:szCs w:val="22"/>
              </w:rPr>
            </w:pPr>
            <w:r w:rsidRPr="00AA1613">
              <w:rPr>
                <w:rFonts w:ascii="Times New Roman" w:hAnsi="Times New Roman" w:cs="Times New Roman"/>
                <w:b/>
                <w:sz w:val="22"/>
                <w:szCs w:val="22"/>
              </w:rPr>
              <w:t>Расчетный срок (2018-2025)</w:t>
            </w:r>
          </w:p>
        </w:tc>
        <w:tc>
          <w:tcPr>
            <w:tcW w:w="1458" w:type="dxa"/>
            <w:vAlign w:val="center"/>
          </w:tcPr>
          <w:p w:rsidR="00146F97" w:rsidRPr="00AA1613" w:rsidRDefault="00146F97" w:rsidP="003A7B19">
            <w:pPr>
              <w:pStyle w:val="ConsPlusNormal"/>
              <w:ind w:firstLine="27"/>
              <w:jc w:val="center"/>
              <w:rPr>
                <w:rFonts w:ascii="Times New Roman" w:hAnsi="Times New Roman" w:cs="Times New Roman"/>
                <w:b/>
                <w:sz w:val="22"/>
                <w:szCs w:val="22"/>
              </w:rPr>
            </w:pPr>
            <w:r w:rsidRPr="00AA1613">
              <w:rPr>
                <w:rFonts w:ascii="Times New Roman" w:hAnsi="Times New Roman" w:cs="Times New Roman"/>
                <w:b/>
                <w:sz w:val="22"/>
                <w:szCs w:val="22"/>
              </w:rPr>
              <w:t>Перспектива</w:t>
            </w:r>
          </w:p>
        </w:tc>
      </w:tr>
      <w:tr w:rsidR="00146F97" w:rsidRPr="008A6950" w:rsidTr="00146F97">
        <w:trPr>
          <w:jc w:val="center"/>
        </w:trPr>
        <w:tc>
          <w:tcPr>
            <w:tcW w:w="530" w:type="dxa"/>
            <w:vMerge w:val="restart"/>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1</w:t>
            </w:r>
          </w:p>
        </w:tc>
        <w:tc>
          <w:tcPr>
            <w:tcW w:w="3730" w:type="dxa"/>
            <w:tcBorders>
              <w:bottom w:val="single" w:sz="4" w:space="0" w:color="auto"/>
            </w:tcBorders>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Проектная численность населения на конец периода, всего, в том числе проживающих в домах:</w:t>
            </w:r>
          </w:p>
        </w:tc>
        <w:tc>
          <w:tcPr>
            <w:tcW w:w="968" w:type="dxa"/>
            <w:tcBorders>
              <w:bottom w:val="single" w:sz="4" w:space="0" w:color="auto"/>
            </w:tcBorders>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тыс. чел.</w:t>
            </w:r>
          </w:p>
        </w:tc>
        <w:tc>
          <w:tcPr>
            <w:tcW w:w="1718" w:type="dxa"/>
            <w:tcBorders>
              <w:bottom w:val="single" w:sz="4" w:space="0" w:color="auto"/>
            </w:tcBorders>
            <w:vAlign w:val="center"/>
          </w:tcPr>
          <w:p w:rsidR="00146F97" w:rsidRPr="008A6950" w:rsidRDefault="00146F97" w:rsidP="003A7B19">
            <w:pPr>
              <w:pStyle w:val="ConsPlusNormal"/>
              <w:ind w:firstLine="27"/>
              <w:jc w:val="center"/>
              <w:rPr>
                <w:rFonts w:ascii="Times New Roman" w:hAnsi="Times New Roman" w:cs="Times New Roman"/>
                <w:sz w:val="22"/>
                <w:szCs w:val="22"/>
              </w:rPr>
            </w:pPr>
            <w:r>
              <w:rPr>
                <w:rFonts w:ascii="Times New Roman" w:hAnsi="Times New Roman" w:cs="Times New Roman"/>
                <w:sz w:val="22"/>
                <w:szCs w:val="22"/>
              </w:rPr>
              <w:t>93,4</w:t>
            </w:r>
          </w:p>
        </w:tc>
        <w:tc>
          <w:tcPr>
            <w:tcW w:w="1560" w:type="dxa"/>
            <w:tcBorders>
              <w:bottom w:val="single" w:sz="4" w:space="0" w:color="auto"/>
            </w:tcBorders>
            <w:vAlign w:val="center"/>
          </w:tcPr>
          <w:p w:rsidR="00146F97" w:rsidRPr="008A6950" w:rsidRDefault="00146F97" w:rsidP="003A7B19">
            <w:pPr>
              <w:pStyle w:val="ConsPlusNormal"/>
              <w:ind w:firstLine="27"/>
              <w:jc w:val="center"/>
              <w:rPr>
                <w:rFonts w:ascii="Times New Roman" w:hAnsi="Times New Roman" w:cs="Times New Roman"/>
                <w:sz w:val="22"/>
                <w:szCs w:val="22"/>
              </w:rPr>
            </w:pPr>
            <w:r w:rsidRPr="008A6950">
              <w:rPr>
                <w:rFonts w:ascii="Times New Roman" w:hAnsi="Times New Roman" w:cs="Times New Roman"/>
                <w:sz w:val="22"/>
                <w:szCs w:val="22"/>
              </w:rPr>
              <w:t>106,9</w:t>
            </w:r>
          </w:p>
        </w:tc>
        <w:tc>
          <w:tcPr>
            <w:tcW w:w="1458" w:type="dxa"/>
            <w:tcBorders>
              <w:bottom w:val="single" w:sz="4" w:space="0" w:color="auto"/>
            </w:tcBorders>
            <w:vAlign w:val="center"/>
          </w:tcPr>
          <w:p w:rsidR="00146F97" w:rsidRPr="008A6950" w:rsidRDefault="00146F97" w:rsidP="003A7B19">
            <w:pPr>
              <w:pStyle w:val="ConsPlusNormal"/>
              <w:ind w:firstLine="27"/>
              <w:jc w:val="center"/>
              <w:rPr>
                <w:rFonts w:ascii="Times New Roman" w:hAnsi="Times New Roman" w:cs="Times New Roman"/>
                <w:sz w:val="22"/>
                <w:szCs w:val="22"/>
              </w:rPr>
            </w:pPr>
            <w:r w:rsidRPr="008A6950">
              <w:rPr>
                <w:rFonts w:ascii="Times New Roman" w:hAnsi="Times New Roman" w:cs="Times New Roman"/>
                <w:sz w:val="22"/>
                <w:szCs w:val="22"/>
              </w:rPr>
              <w:t>11</w:t>
            </w:r>
            <w:r>
              <w:rPr>
                <w:rFonts w:ascii="Times New Roman" w:hAnsi="Times New Roman" w:cs="Times New Roman"/>
                <w:sz w:val="22"/>
                <w:szCs w:val="22"/>
              </w:rPr>
              <w:t>6,9</w:t>
            </w:r>
          </w:p>
        </w:tc>
      </w:tr>
      <w:tr w:rsidR="00146F97" w:rsidRPr="008A6950" w:rsidTr="00146F97">
        <w:tblPrEx>
          <w:tblBorders>
            <w:insideH w:val="nil"/>
          </w:tblBorders>
        </w:tblPrEx>
        <w:trPr>
          <w:jc w:val="center"/>
        </w:trPr>
        <w:tc>
          <w:tcPr>
            <w:tcW w:w="530" w:type="dxa"/>
            <w:vMerge/>
            <w:vAlign w:val="center"/>
          </w:tcPr>
          <w:p w:rsidR="00146F97" w:rsidRPr="008A6950" w:rsidRDefault="00146F97" w:rsidP="003A7B19">
            <w:pPr>
              <w:jc w:val="center"/>
              <w:rPr>
                <w:sz w:val="22"/>
                <w:szCs w:val="22"/>
              </w:rPr>
            </w:pPr>
          </w:p>
        </w:tc>
        <w:tc>
          <w:tcPr>
            <w:tcW w:w="3730" w:type="dxa"/>
            <w:tcBorders>
              <w:top w:val="single" w:sz="4" w:space="0" w:color="auto"/>
              <w:bottom w:val="single" w:sz="4" w:space="0" w:color="auto"/>
            </w:tcBorders>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 многоэтажной застройки</w:t>
            </w:r>
          </w:p>
        </w:tc>
        <w:tc>
          <w:tcPr>
            <w:tcW w:w="968" w:type="dxa"/>
            <w:tcBorders>
              <w:top w:val="single" w:sz="4" w:space="0" w:color="auto"/>
              <w:bottom w:val="single" w:sz="4" w:space="0" w:color="auto"/>
            </w:tcBorders>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w:t>
            </w:r>
          </w:p>
        </w:tc>
        <w:tc>
          <w:tcPr>
            <w:tcW w:w="1718" w:type="dxa"/>
            <w:tcBorders>
              <w:top w:val="single" w:sz="4" w:space="0" w:color="auto"/>
              <w:bottom w:val="single" w:sz="4" w:space="0" w:color="auto"/>
            </w:tcBorders>
            <w:vAlign w:val="center"/>
          </w:tcPr>
          <w:p w:rsidR="00146F97" w:rsidRPr="008A6950" w:rsidRDefault="00146F97" w:rsidP="003A7B19">
            <w:pPr>
              <w:pStyle w:val="ConsPlusNormal"/>
              <w:ind w:firstLine="27"/>
              <w:jc w:val="center"/>
              <w:rPr>
                <w:rFonts w:ascii="Times New Roman" w:hAnsi="Times New Roman" w:cs="Times New Roman"/>
                <w:sz w:val="22"/>
                <w:szCs w:val="22"/>
              </w:rPr>
            </w:pPr>
          </w:p>
        </w:tc>
        <w:tc>
          <w:tcPr>
            <w:tcW w:w="1560" w:type="dxa"/>
            <w:tcBorders>
              <w:top w:val="single" w:sz="4" w:space="0" w:color="auto"/>
              <w:bottom w:val="single" w:sz="4" w:space="0" w:color="auto"/>
            </w:tcBorders>
            <w:vAlign w:val="center"/>
          </w:tcPr>
          <w:p w:rsidR="00146F97" w:rsidRPr="008A6950" w:rsidRDefault="00146F97" w:rsidP="003A7B19">
            <w:pPr>
              <w:pStyle w:val="ConsPlusNormal"/>
              <w:ind w:firstLine="27"/>
              <w:jc w:val="center"/>
              <w:rPr>
                <w:rFonts w:ascii="Times New Roman" w:hAnsi="Times New Roman" w:cs="Times New Roman"/>
                <w:sz w:val="22"/>
                <w:szCs w:val="22"/>
              </w:rPr>
            </w:pPr>
          </w:p>
        </w:tc>
        <w:tc>
          <w:tcPr>
            <w:tcW w:w="1458" w:type="dxa"/>
            <w:tcBorders>
              <w:top w:val="single" w:sz="4" w:space="0" w:color="auto"/>
              <w:bottom w:val="single" w:sz="4" w:space="0" w:color="auto"/>
            </w:tcBorders>
            <w:vAlign w:val="center"/>
          </w:tcPr>
          <w:p w:rsidR="00146F97" w:rsidRPr="008A6950" w:rsidRDefault="00146F97" w:rsidP="003A7B19">
            <w:pPr>
              <w:pStyle w:val="ConsPlusNormal"/>
              <w:ind w:firstLine="27"/>
              <w:jc w:val="center"/>
              <w:rPr>
                <w:rFonts w:ascii="Times New Roman" w:hAnsi="Times New Roman" w:cs="Times New Roman"/>
                <w:sz w:val="22"/>
                <w:szCs w:val="22"/>
              </w:rPr>
            </w:pPr>
          </w:p>
        </w:tc>
      </w:tr>
      <w:tr w:rsidR="00146F97" w:rsidRPr="008A6950" w:rsidTr="00146F97">
        <w:trPr>
          <w:jc w:val="center"/>
        </w:trPr>
        <w:tc>
          <w:tcPr>
            <w:tcW w:w="530" w:type="dxa"/>
            <w:vMerge/>
            <w:vAlign w:val="center"/>
          </w:tcPr>
          <w:p w:rsidR="00146F97" w:rsidRPr="008A6950" w:rsidRDefault="00146F97" w:rsidP="003A7B19">
            <w:pPr>
              <w:jc w:val="center"/>
              <w:rPr>
                <w:sz w:val="22"/>
                <w:szCs w:val="22"/>
              </w:rPr>
            </w:pPr>
          </w:p>
        </w:tc>
        <w:tc>
          <w:tcPr>
            <w:tcW w:w="3730" w:type="dxa"/>
            <w:tcBorders>
              <w:top w:val="single" w:sz="4" w:space="0" w:color="auto"/>
            </w:tcBorders>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 индивидуальной застройки</w:t>
            </w:r>
          </w:p>
        </w:tc>
        <w:tc>
          <w:tcPr>
            <w:tcW w:w="968" w:type="dxa"/>
            <w:tcBorders>
              <w:top w:val="single" w:sz="4" w:space="0" w:color="auto"/>
            </w:tcBorders>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w:t>
            </w:r>
          </w:p>
        </w:tc>
        <w:tc>
          <w:tcPr>
            <w:tcW w:w="1718" w:type="dxa"/>
            <w:tcBorders>
              <w:top w:val="single" w:sz="4" w:space="0" w:color="auto"/>
            </w:tcBorders>
            <w:vAlign w:val="center"/>
          </w:tcPr>
          <w:p w:rsidR="00146F97" w:rsidRPr="008A6950" w:rsidRDefault="00146F97" w:rsidP="003A7B19">
            <w:pPr>
              <w:pStyle w:val="ConsPlusNormal"/>
              <w:ind w:firstLine="27"/>
              <w:jc w:val="center"/>
              <w:rPr>
                <w:rFonts w:ascii="Times New Roman" w:hAnsi="Times New Roman" w:cs="Times New Roman"/>
                <w:sz w:val="22"/>
                <w:szCs w:val="22"/>
              </w:rPr>
            </w:pPr>
          </w:p>
        </w:tc>
        <w:tc>
          <w:tcPr>
            <w:tcW w:w="1560" w:type="dxa"/>
            <w:tcBorders>
              <w:top w:val="single" w:sz="4" w:space="0" w:color="auto"/>
            </w:tcBorders>
            <w:vAlign w:val="center"/>
          </w:tcPr>
          <w:p w:rsidR="00146F97" w:rsidRPr="008A6950" w:rsidRDefault="00146F97" w:rsidP="003A7B19">
            <w:pPr>
              <w:pStyle w:val="ConsPlusNormal"/>
              <w:ind w:firstLine="27"/>
              <w:jc w:val="center"/>
              <w:rPr>
                <w:rFonts w:ascii="Times New Roman" w:hAnsi="Times New Roman" w:cs="Times New Roman"/>
                <w:sz w:val="22"/>
                <w:szCs w:val="22"/>
              </w:rPr>
            </w:pPr>
          </w:p>
        </w:tc>
        <w:tc>
          <w:tcPr>
            <w:tcW w:w="1458" w:type="dxa"/>
            <w:tcBorders>
              <w:top w:val="single" w:sz="4" w:space="0" w:color="auto"/>
            </w:tcBorders>
            <w:vAlign w:val="center"/>
          </w:tcPr>
          <w:p w:rsidR="00146F97" w:rsidRPr="008A6950" w:rsidRDefault="00146F97" w:rsidP="003A7B19">
            <w:pPr>
              <w:pStyle w:val="ConsPlusNormal"/>
              <w:ind w:firstLine="27"/>
              <w:jc w:val="center"/>
              <w:rPr>
                <w:rFonts w:ascii="Times New Roman" w:hAnsi="Times New Roman" w:cs="Times New Roman"/>
                <w:sz w:val="22"/>
                <w:szCs w:val="22"/>
              </w:rPr>
            </w:pPr>
          </w:p>
        </w:tc>
      </w:tr>
      <w:tr w:rsidR="00146F97" w:rsidRPr="008A6950" w:rsidTr="00146F97">
        <w:trPr>
          <w:jc w:val="center"/>
        </w:trPr>
        <w:tc>
          <w:tcPr>
            <w:tcW w:w="530" w:type="dxa"/>
            <w:vMerge w:val="restart"/>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2</w:t>
            </w:r>
          </w:p>
        </w:tc>
        <w:tc>
          <w:tcPr>
            <w:tcW w:w="3730" w:type="dxa"/>
            <w:tcBorders>
              <w:bottom w:val="single" w:sz="4" w:space="0" w:color="auto"/>
            </w:tcBorders>
            <w:vAlign w:val="center"/>
          </w:tcPr>
          <w:p w:rsidR="00146F97" w:rsidRPr="0075440C" w:rsidRDefault="00146F97" w:rsidP="003A7B19">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Средняя жилищная обеспеченность на конец периода:</w:t>
            </w:r>
          </w:p>
        </w:tc>
        <w:tc>
          <w:tcPr>
            <w:tcW w:w="968" w:type="dxa"/>
            <w:vMerge w:val="restart"/>
            <w:tcBorders>
              <w:bottom w:val="single" w:sz="4" w:space="0" w:color="auto"/>
            </w:tcBorders>
            <w:vAlign w:val="center"/>
          </w:tcPr>
          <w:p w:rsidR="00146F97" w:rsidRPr="0075440C" w:rsidRDefault="00146F97" w:rsidP="003A7B19">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 xml:space="preserve">кв. м общей </w:t>
            </w:r>
            <w:proofErr w:type="spellStart"/>
            <w:r w:rsidRPr="0075440C">
              <w:rPr>
                <w:rFonts w:ascii="Times New Roman" w:hAnsi="Times New Roman" w:cs="Times New Roman"/>
                <w:sz w:val="22"/>
                <w:szCs w:val="22"/>
              </w:rPr>
              <w:t>площ</w:t>
            </w:r>
            <w:proofErr w:type="spellEnd"/>
            <w:proofErr w:type="gramStart"/>
            <w:r w:rsidRPr="0075440C">
              <w:rPr>
                <w:rFonts w:ascii="Times New Roman" w:hAnsi="Times New Roman" w:cs="Times New Roman"/>
                <w:sz w:val="22"/>
                <w:szCs w:val="22"/>
              </w:rPr>
              <w:t>. на</w:t>
            </w:r>
            <w:proofErr w:type="gramEnd"/>
            <w:r w:rsidRPr="0075440C">
              <w:rPr>
                <w:rFonts w:ascii="Times New Roman" w:hAnsi="Times New Roman" w:cs="Times New Roman"/>
                <w:sz w:val="22"/>
                <w:szCs w:val="22"/>
              </w:rPr>
              <w:t xml:space="preserve"> чел.</w:t>
            </w:r>
          </w:p>
        </w:tc>
        <w:tc>
          <w:tcPr>
            <w:tcW w:w="1718" w:type="dxa"/>
            <w:tcBorders>
              <w:bottom w:val="single" w:sz="4" w:space="0" w:color="auto"/>
            </w:tcBorders>
            <w:vAlign w:val="center"/>
          </w:tcPr>
          <w:p w:rsidR="00146F97" w:rsidRPr="0075440C" w:rsidRDefault="00146F97" w:rsidP="003A7B19">
            <w:pPr>
              <w:pStyle w:val="ConsPlusNormal"/>
              <w:ind w:firstLine="27"/>
              <w:jc w:val="center"/>
              <w:rPr>
                <w:rFonts w:ascii="Times New Roman" w:hAnsi="Times New Roman" w:cs="Times New Roman"/>
                <w:sz w:val="22"/>
                <w:szCs w:val="22"/>
              </w:rPr>
            </w:pPr>
            <w:r>
              <w:rPr>
                <w:rFonts w:ascii="Times New Roman" w:hAnsi="Times New Roman" w:cs="Times New Roman"/>
                <w:sz w:val="22"/>
                <w:szCs w:val="22"/>
              </w:rPr>
              <w:t>22,35</w:t>
            </w:r>
          </w:p>
        </w:tc>
        <w:tc>
          <w:tcPr>
            <w:tcW w:w="1560" w:type="dxa"/>
            <w:tcBorders>
              <w:bottom w:val="single" w:sz="4" w:space="0" w:color="auto"/>
            </w:tcBorders>
            <w:vAlign w:val="center"/>
          </w:tcPr>
          <w:p w:rsidR="00146F97" w:rsidRPr="0075440C" w:rsidRDefault="00146F97" w:rsidP="003A7B19">
            <w:pPr>
              <w:pStyle w:val="ConsPlusNormal"/>
              <w:ind w:firstLine="27"/>
              <w:jc w:val="center"/>
              <w:rPr>
                <w:rFonts w:ascii="Times New Roman" w:hAnsi="Times New Roman" w:cs="Times New Roman"/>
                <w:sz w:val="22"/>
                <w:szCs w:val="22"/>
              </w:rPr>
            </w:pPr>
            <w:r w:rsidRPr="0075440C">
              <w:rPr>
                <w:rFonts w:ascii="Times New Roman" w:hAnsi="Times New Roman" w:cs="Times New Roman"/>
                <w:sz w:val="22"/>
                <w:szCs w:val="22"/>
              </w:rPr>
              <w:t>30</w:t>
            </w:r>
          </w:p>
        </w:tc>
        <w:tc>
          <w:tcPr>
            <w:tcW w:w="1458" w:type="dxa"/>
            <w:tcBorders>
              <w:bottom w:val="single" w:sz="4" w:space="0" w:color="auto"/>
            </w:tcBorders>
            <w:vAlign w:val="center"/>
          </w:tcPr>
          <w:p w:rsidR="00146F97" w:rsidRPr="0075440C" w:rsidRDefault="00146F97" w:rsidP="003A7B19">
            <w:pPr>
              <w:pStyle w:val="ConsPlusNormal"/>
              <w:ind w:firstLine="27"/>
              <w:jc w:val="center"/>
              <w:rPr>
                <w:rFonts w:ascii="Times New Roman" w:hAnsi="Times New Roman" w:cs="Times New Roman"/>
                <w:sz w:val="22"/>
                <w:szCs w:val="22"/>
              </w:rPr>
            </w:pPr>
            <w:r w:rsidRPr="0075440C">
              <w:rPr>
                <w:rFonts w:ascii="Times New Roman" w:hAnsi="Times New Roman" w:cs="Times New Roman"/>
                <w:sz w:val="22"/>
                <w:szCs w:val="22"/>
              </w:rPr>
              <w:t>30</w:t>
            </w:r>
          </w:p>
        </w:tc>
      </w:tr>
      <w:tr w:rsidR="00146F97" w:rsidRPr="008A6950" w:rsidTr="00146F97">
        <w:trPr>
          <w:jc w:val="center"/>
        </w:trPr>
        <w:tc>
          <w:tcPr>
            <w:tcW w:w="530" w:type="dxa"/>
            <w:vMerge/>
            <w:vAlign w:val="center"/>
          </w:tcPr>
          <w:p w:rsidR="00146F97" w:rsidRPr="008A6950" w:rsidRDefault="00146F97" w:rsidP="003A7B19">
            <w:pPr>
              <w:jc w:val="center"/>
              <w:rPr>
                <w:sz w:val="22"/>
                <w:szCs w:val="22"/>
              </w:rPr>
            </w:pPr>
          </w:p>
        </w:tc>
        <w:tc>
          <w:tcPr>
            <w:tcW w:w="3730" w:type="dxa"/>
            <w:tcBorders>
              <w:top w:val="single" w:sz="4" w:space="0" w:color="auto"/>
            </w:tcBorders>
            <w:vAlign w:val="center"/>
          </w:tcPr>
          <w:p w:rsidR="00146F97" w:rsidRPr="0075440C" w:rsidRDefault="00146F97" w:rsidP="003A7B19">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 многоэтажной застройкой</w:t>
            </w:r>
          </w:p>
        </w:tc>
        <w:tc>
          <w:tcPr>
            <w:tcW w:w="968" w:type="dxa"/>
            <w:vMerge/>
            <w:tcBorders>
              <w:top w:val="single" w:sz="4" w:space="0" w:color="auto"/>
            </w:tcBorders>
            <w:vAlign w:val="center"/>
          </w:tcPr>
          <w:p w:rsidR="00146F97" w:rsidRPr="0075440C" w:rsidRDefault="00146F97" w:rsidP="003A7B19">
            <w:pPr>
              <w:jc w:val="center"/>
              <w:rPr>
                <w:sz w:val="22"/>
                <w:szCs w:val="22"/>
              </w:rPr>
            </w:pPr>
          </w:p>
        </w:tc>
        <w:tc>
          <w:tcPr>
            <w:tcW w:w="1718" w:type="dxa"/>
            <w:tcBorders>
              <w:top w:val="single" w:sz="4" w:space="0" w:color="auto"/>
            </w:tcBorders>
            <w:vAlign w:val="center"/>
          </w:tcPr>
          <w:p w:rsidR="00146F97" w:rsidRPr="0075440C" w:rsidRDefault="00146F97" w:rsidP="003A7B19">
            <w:pPr>
              <w:pStyle w:val="ConsPlusNormal"/>
              <w:ind w:firstLine="27"/>
              <w:jc w:val="center"/>
              <w:rPr>
                <w:rFonts w:ascii="Times New Roman" w:hAnsi="Times New Roman" w:cs="Times New Roman"/>
                <w:sz w:val="22"/>
                <w:szCs w:val="22"/>
              </w:rPr>
            </w:pPr>
          </w:p>
        </w:tc>
        <w:tc>
          <w:tcPr>
            <w:tcW w:w="1560" w:type="dxa"/>
            <w:tcBorders>
              <w:top w:val="single" w:sz="4" w:space="0" w:color="auto"/>
            </w:tcBorders>
            <w:vAlign w:val="center"/>
          </w:tcPr>
          <w:p w:rsidR="00146F97" w:rsidRPr="0075440C" w:rsidRDefault="00146F97" w:rsidP="003A7B19">
            <w:pPr>
              <w:pStyle w:val="ConsPlusNormal"/>
              <w:ind w:firstLine="27"/>
              <w:jc w:val="center"/>
              <w:rPr>
                <w:rFonts w:ascii="Times New Roman" w:hAnsi="Times New Roman" w:cs="Times New Roman"/>
                <w:sz w:val="22"/>
                <w:szCs w:val="22"/>
              </w:rPr>
            </w:pPr>
            <w:r w:rsidRPr="0075440C">
              <w:rPr>
                <w:rFonts w:ascii="Times New Roman" w:hAnsi="Times New Roman" w:cs="Times New Roman"/>
                <w:sz w:val="22"/>
                <w:szCs w:val="22"/>
              </w:rPr>
              <w:t>30</w:t>
            </w:r>
          </w:p>
        </w:tc>
        <w:tc>
          <w:tcPr>
            <w:tcW w:w="1458" w:type="dxa"/>
            <w:tcBorders>
              <w:top w:val="single" w:sz="4" w:space="0" w:color="auto"/>
            </w:tcBorders>
            <w:vAlign w:val="center"/>
          </w:tcPr>
          <w:p w:rsidR="00146F97" w:rsidRPr="0075440C" w:rsidRDefault="00146F97" w:rsidP="003A7B19">
            <w:pPr>
              <w:pStyle w:val="ConsPlusNormal"/>
              <w:ind w:firstLine="27"/>
              <w:jc w:val="center"/>
              <w:rPr>
                <w:rFonts w:ascii="Times New Roman" w:hAnsi="Times New Roman" w:cs="Times New Roman"/>
                <w:sz w:val="22"/>
                <w:szCs w:val="22"/>
              </w:rPr>
            </w:pPr>
            <w:r w:rsidRPr="0075440C">
              <w:rPr>
                <w:rFonts w:ascii="Times New Roman" w:hAnsi="Times New Roman" w:cs="Times New Roman"/>
                <w:sz w:val="22"/>
                <w:szCs w:val="22"/>
              </w:rPr>
              <w:t>30</w:t>
            </w:r>
          </w:p>
        </w:tc>
      </w:tr>
      <w:tr w:rsidR="00146F97" w:rsidRPr="008A6950" w:rsidTr="00146F97">
        <w:trPr>
          <w:jc w:val="center"/>
        </w:trPr>
        <w:tc>
          <w:tcPr>
            <w:tcW w:w="530" w:type="dxa"/>
            <w:vMerge/>
            <w:vAlign w:val="center"/>
          </w:tcPr>
          <w:p w:rsidR="00146F97" w:rsidRPr="008A6950" w:rsidRDefault="00146F97" w:rsidP="003A7B19">
            <w:pPr>
              <w:jc w:val="center"/>
              <w:rPr>
                <w:sz w:val="22"/>
                <w:szCs w:val="22"/>
              </w:rPr>
            </w:pPr>
          </w:p>
        </w:tc>
        <w:tc>
          <w:tcPr>
            <w:tcW w:w="3730" w:type="dxa"/>
            <w:vAlign w:val="center"/>
          </w:tcPr>
          <w:p w:rsidR="00146F97" w:rsidRPr="0075440C" w:rsidRDefault="00146F97" w:rsidP="003A7B19">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 xml:space="preserve">- индивидуальной </w:t>
            </w:r>
            <w:r w:rsidR="002F3D30">
              <w:rPr>
                <w:rFonts w:ascii="Times New Roman" w:hAnsi="Times New Roman" w:cs="Times New Roman"/>
                <w:sz w:val="22"/>
                <w:szCs w:val="22"/>
              </w:rPr>
              <w:t xml:space="preserve">и блокированной </w:t>
            </w:r>
            <w:r w:rsidRPr="0075440C">
              <w:rPr>
                <w:rFonts w:ascii="Times New Roman" w:hAnsi="Times New Roman" w:cs="Times New Roman"/>
                <w:sz w:val="22"/>
                <w:szCs w:val="22"/>
              </w:rPr>
              <w:t>застройкой</w:t>
            </w:r>
          </w:p>
        </w:tc>
        <w:tc>
          <w:tcPr>
            <w:tcW w:w="968" w:type="dxa"/>
            <w:vAlign w:val="center"/>
          </w:tcPr>
          <w:p w:rsidR="00146F97" w:rsidRPr="0075440C" w:rsidRDefault="00146F97" w:rsidP="003A7B19">
            <w:pPr>
              <w:pStyle w:val="ConsPlusNormal"/>
              <w:ind w:firstLine="0"/>
              <w:jc w:val="center"/>
              <w:rPr>
                <w:rFonts w:ascii="Times New Roman" w:hAnsi="Times New Roman" w:cs="Times New Roman"/>
                <w:sz w:val="22"/>
                <w:szCs w:val="22"/>
              </w:rPr>
            </w:pPr>
          </w:p>
        </w:tc>
        <w:tc>
          <w:tcPr>
            <w:tcW w:w="1718" w:type="dxa"/>
            <w:vAlign w:val="center"/>
          </w:tcPr>
          <w:p w:rsidR="00146F97" w:rsidRPr="0075440C" w:rsidRDefault="00146F97" w:rsidP="003A7B19">
            <w:pPr>
              <w:pStyle w:val="ConsPlusNormal"/>
              <w:ind w:firstLine="27"/>
              <w:jc w:val="center"/>
              <w:rPr>
                <w:rFonts w:ascii="Times New Roman" w:hAnsi="Times New Roman" w:cs="Times New Roman"/>
                <w:sz w:val="22"/>
                <w:szCs w:val="22"/>
                <w:lang w:val="en-US"/>
              </w:rPr>
            </w:pPr>
          </w:p>
        </w:tc>
        <w:tc>
          <w:tcPr>
            <w:tcW w:w="1560" w:type="dxa"/>
            <w:vAlign w:val="center"/>
          </w:tcPr>
          <w:p w:rsidR="00146F97" w:rsidRPr="0075440C" w:rsidRDefault="00146F97" w:rsidP="003A7B19">
            <w:pPr>
              <w:pStyle w:val="ConsPlusNormal"/>
              <w:ind w:firstLine="27"/>
              <w:jc w:val="center"/>
              <w:rPr>
                <w:rFonts w:ascii="Times New Roman" w:hAnsi="Times New Roman" w:cs="Times New Roman"/>
                <w:sz w:val="22"/>
                <w:szCs w:val="22"/>
              </w:rPr>
            </w:pPr>
            <w:r w:rsidRPr="0075440C">
              <w:rPr>
                <w:rFonts w:ascii="Times New Roman" w:hAnsi="Times New Roman" w:cs="Times New Roman"/>
                <w:sz w:val="22"/>
                <w:szCs w:val="22"/>
                <w:lang w:val="en-US"/>
              </w:rPr>
              <w:t>&gt;</w:t>
            </w:r>
            <w:r w:rsidRPr="0075440C">
              <w:rPr>
                <w:rFonts w:ascii="Times New Roman" w:hAnsi="Times New Roman" w:cs="Times New Roman"/>
                <w:sz w:val="22"/>
                <w:szCs w:val="22"/>
              </w:rPr>
              <w:t>30</w:t>
            </w:r>
          </w:p>
        </w:tc>
        <w:tc>
          <w:tcPr>
            <w:tcW w:w="1458" w:type="dxa"/>
            <w:vAlign w:val="center"/>
          </w:tcPr>
          <w:p w:rsidR="00146F97" w:rsidRPr="0075440C" w:rsidRDefault="00146F97" w:rsidP="003A7B19">
            <w:pPr>
              <w:pStyle w:val="ConsPlusNormal"/>
              <w:ind w:firstLine="27"/>
              <w:jc w:val="center"/>
              <w:rPr>
                <w:rFonts w:ascii="Times New Roman" w:hAnsi="Times New Roman" w:cs="Times New Roman"/>
                <w:sz w:val="22"/>
                <w:szCs w:val="22"/>
              </w:rPr>
            </w:pPr>
            <w:r w:rsidRPr="0075440C">
              <w:rPr>
                <w:rFonts w:ascii="Times New Roman" w:hAnsi="Times New Roman" w:cs="Times New Roman"/>
                <w:sz w:val="22"/>
                <w:szCs w:val="22"/>
                <w:lang w:val="en-US"/>
              </w:rPr>
              <w:t>&gt;</w:t>
            </w:r>
            <w:r w:rsidRPr="0075440C">
              <w:rPr>
                <w:rFonts w:ascii="Times New Roman" w:hAnsi="Times New Roman" w:cs="Times New Roman"/>
                <w:sz w:val="22"/>
                <w:szCs w:val="22"/>
              </w:rPr>
              <w:t>30</w:t>
            </w:r>
          </w:p>
        </w:tc>
      </w:tr>
      <w:tr w:rsidR="00146F97" w:rsidRPr="008A6950" w:rsidTr="00146F97">
        <w:trPr>
          <w:jc w:val="center"/>
        </w:trPr>
        <w:tc>
          <w:tcPr>
            <w:tcW w:w="530" w:type="dxa"/>
            <w:vMerge w:val="restart"/>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3</w:t>
            </w:r>
          </w:p>
        </w:tc>
        <w:tc>
          <w:tcPr>
            <w:tcW w:w="3730" w:type="dxa"/>
            <w:vAlign w:val="center"/>
          </w:tcPr>
          <w:p w:rsidR="00146F97" w:rsidRPr="008E5A48" w:rsidRDefault="00146F97" w:rsidP="003A7B19">
            <w:pPr>
              <w:pStyle w:val="ConsPlusNormal"/>
              <w:ind w:firstLine="0"/>
              <w:jc w:val="center"/>
              <w:rPr>
                <w:rFonts w:ascii="Times New Roman" w:hAnsi="Times New Roman" w:cs="Times New Roman"/>
                <w:sz w:val="22"/>
                <w:szCs w:val="22"/>
              </w:rPr>
            </w:pPr>
            <w:r w:rsidRPr="008E5A48">
              <w:rPr>
                <w:rFonts w:ascii="Times New Roman" w:hAnsi="Times New Roman" w:cs="Times New Roman"/>
                <w:sz w:val="22"/>
                <w:szCs w:val="22"/>
              </w:rPr>
              <w:t>Объем нового жилищного строительства, всего</w:t>
            </w:r>
          </w:p>
        </w:tc>
        <w:tc>
          <w:tcPr>
            <w:tcW w:w="968" w:type="dxa"/>
            <w:vAlign w:val="center"/>
          </w:tcPr>
          <w:p w:rsidR="00146F97" w:rsidRPr="008E5A48" w:rsidRDefault="00146F97" w:rsidP="003A7B19">
            <w:pPr>
              <w:pStyle w:val="ConsPlusNormal"/>
              <w:ind w:firstLine="0"/>
              <w:jc w:val="center"/>
              <w:rPr>
                <w:rFonts w:ascii="Times New Roman" w:hAnsi="Times New Roman" w:cs="Times New Roman"/>
                <w:sz w:val="22"/>
                <w:szCs w:val="22"/>
              </w:rPr>
            </w:pPr>
            <w:r w:rsidRPr="008E5A48">
              <w:rPr>
                <w:rFonts w:ascii="Times New Roman" w:hAnsi="Times New Roman" w:cs="Times New Roman"/>
                <w:sz w:val="22"/>
                <w:szCs w:val="22"/>
              </w:rPr>
              <w:t>тыс. кв. м</w:t>
            </w:r>
          </w:p>
        </w:tc>
        <w:tc>
          <w:tcPr>
            <w:tcW w:w="1718"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r>
              <w:rPr>
                <w:rFonts w:ascii="Times New Roman" w:hAnsi="Times New Roman" w:cs="Times New Roman"/>
                <w:sz w:val="22"/>
                <w:szCs w:val="22"/>
              </w:rPr>
              <w:t>-</w:t>
            </w:r>
          </w:p>
        </w:tc>
        <w:tc>
          <w:tcPr>
            <w:tcW w:w="1560"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r w:rsidRPr="008E5A48">
              <w:rPr>
                <w:rFonts w:ascii="Times New Roman" w:hAnsi="Times New Roman" w:cs="Times New Roman"/>
                <w:sz w:val="22"/>
                <w:szCs w:val="22"/>
              </w:rPr>
              <w:t>516,8</w:t>
            </w:r>
          </w:p>
        </w:tc>
        <w:tc>
          <w:tcPr>
            <w:tcW w:w="1458"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r w:rsidRPr="008E5A48">
              <w:rPr>
                <w:rFonts w:ascii="Times New Roman" w:hAnsi="Times New Roman" w:cs="Times New Roman"/>
                <w:sz w:val="22"/>
                <w:szCs w:val="22"/>
              </w:rPr>
              <w:t>332,4</w:t>
            </w:r>
          </w:p>
        </w:tc>
      </w:tr>
      <w:tr w:rsidR="00146F97" w:rsidRPr="008A6950" w:rsidTr="00146F97">
        <w:trPr>
          <w:jc w:val="center"/>
        </w:trPr>
        <w:tc>
          <w:tcPr>
            <w:tcW w:w="530" w:type="dxa"/>
            <w:vMerge/>
            <w:vAlign w:val="center"/>
          </w:tcPr>
          <w:p w:rsidR="00146F97" w:rsidRPr="008A6950" w:rsidRDefault="00146F97" w:rsidP="003A7B19">
            <w:pPr>
              <w:jc w:val="center"/>
              <w:rPr>
                <w:sz w:val="22"/>
                <w:szCs w:val="22"/>
              </w:rPr>
            </w:pPr>
          </w:p>
        </w:tc>
        <w:tc>
          <w:tcPr>
            <w:tcW w:w="3730" w:type="dxa"/>
            <w:vAlign w:val="center"/>
          </w:tcPr>
          <w:p w:rsidR="00146F97" w:rsidRPr="008E5A48" w:rsidRDefault="00146F97" w:rsidP="003A7B19">
            <w:pPr>
              <w:pStyle w:val="ConsPlusNormal"/>
              <w:ind w:firstLine="0"/>
              <w:jc w:val="center"/>
              <w:rPr>
                <w:rFonts w:ascii="Times New Roman" w:hAnsi="Times New Roman" w:cs="Times New Roman"/>
                <w:sz w:val="22"/>
                <w:szCs w:val="22"/>
              </w:rPr>
            </w:pPr>
            <w:r w:rsidRPr="008E5A48">
              <w:rPr>
                <w:rFonts w:ascii="Times New Roman" w:hAnsi="Times New Roman" w:cs="Times New Roman"/>
                <w:sz w:val="22"/>
                <w:szCs w:val="22"/>
              </w:rPr>
              <w:t>- многоэтажной застройки</w:t>
            </w:r>
          </w:p>
        </w:tc>
        <w:tc>
          <w:tcPr>
            <w:tcW w:w="968" w:type="dxa"/>
            <w:vAlign w:val="center"/>
          </w:tcPr>
          <w:p w:rsidR="00146F97" w:rsidRPr="008E5A48" w:rsidRDefault="00146F97" w:rsidP="003A7B19">
            <w:pPr>
              <w:pStyle w:val="ConsPlusNormal"/>
              <w:ind w:firstLine="0"/>
              <w:jc w:val="center"/>
              <w:rPr>
                <w:rFonts w:ascii="Times New Roman" w:hAnsi="Times New Roman" w:cs="Times New Roman"/>
                <w:sz w:val="22"/>
                <w:szCs w:val="22"/>
              </w:rPr>
            </w:pPr>
          </w:p>
        </w:tc>
        <w:tc>
          <w:tcPr>
            <w:tcW w:w="1718"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p>
        </w:tc>
        <w:tc>
          <w:tcPr>
            <w:tcW w:w="1560"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r w:rsidRPr="008E5A48">
              <w:rPr>
                <w:rFonts w:ascii="Times New Roman" w:hAnsi="Times New Roman" w:cs="Times New Roman"/>
                <w:sz w:val="22"/>
                <w:szCs w:val="22"/>
              </w:rPr>
              <w:t>201,4</w:t>
            </w:r>
          </w:p>
        </w:tc>
        <w:tc>
          <w:tcPr>
            <w:tcW w:w="1458"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r w:rsidRPr="008E5A48">
              <w:rPr>
                <w:rFonts w:ascii="Times New Roman" w:hAnsi="Times New Roman" w:cs="Times New Roman"/>
                <w:sz w:val="22"/>
                <w:szCs w:val="22"/>
              </w:rPr>
              <w:t>237,7</w:t>
            </w:r>
          </w:p>
        </w:tc>
      </w:tr>
      <w:tr w:rsidR="00146F97" w:rsidRPr="008A6950" w:rsidTr="00146F97">
        <w:trPr>
          <w:jc w:val="center"/>
        </w:trPr>
        <w:tc>
          <w:tcPr>
            <w:tcW w:w="530" w:type="dxa"/>
            <w:vMerge/>
            <w:vAlign w:val="center"/>
          </w:tcPr>
          <w:p w:rsidR="00146F97" w:rsidRPr="008A6950" w:rsidRDefault="00146F97" w:rsidP="003A7B19">
            <w:pPr>
              <w:pStyle w:val="ConsPlusNormal"/>
              <w:ind w:firstLine="0"/>
              <w:jc w:val="center"/>
              <w:rPr>
                <w:rFonts w:ascii="Times New Roman" w:hAnsi="Times New Roman" w:cs="Times New Roman"/>
                <w:sz w:val="22"/>
                <w:szCs w:val="22"/>
              </w:rPr>
            </w:pPr>
          </w:p>
        </w:tc>
        <w:tc>
          <w:tcPr>
            <w:tcW w:w="3730" w:type="dxa"/>
            <w:vAlign w:val="center"/>
          </w:tcPr>
          <w:p w:rsidR="00146F97" w:rsidRPr="008E5A48" w:rsidRDefault="00146F97" w:rsidP="003A7B19">
            <w:pPr>
              <w:pStyle w:val="ConsPlusNormal"/>
              <w:ind w:firstLine="0"/>
              <w:jc w:val="center"/>
              <w:rPr>
                <w:rFonts w:ascii="Times New Roman" w:hAnsi="Times New Roman" w:cs="Times New Roman"/>
                <w:sz w:val="22"/>
                <w:szCs w:val="22"/>
              </w:rPr>
            </w:pPr>
            <w:r w:rsidRPr="008E5A48">
              <w:rPr>
                <w:rFonts w:ascii="Times New Roman" w:hAnsi="Times New Roman" w:cs="Times New Roman"/>
                <w:sz w:val="22"/>
                <w:szCs w:val="22"/>
              </w:rPr>
              <w:t xml:space="preserve">- индивидуальной </w:t>
            </w:r>
            <w:r w:rsidR="002F3D30">
              <w:rPr>
                <w:rFonts w:ascii="Times New Roman" w:hAnsi="Times New Roman" w:cs="Times New Roman"/>
                <w:sz w:val="22"/>
                <w:szCs w:val="22"/>
              </w:rPr>
              <w:t xml:space="preserve">и блокированной </w:t>
            </w:r>
            <w:r w:rsidRPr="008E5A48">
              <w:rPr>
                <w:rFonts w:ascii="Times New Roman" w:hAnsi="Times New Roman" w:cs="Times New Roman"/>
                <w:sz w:val="22"/>
                <w:szCs w:val="22"/>
              </w:rPr>
              <w:t>застройки</w:t>
            </w:r>
          </w:p>
        </w:tc>
        <w:tc>
          <w:tcPr>
            <w:tcW w:w="968" w:type="dxa"/>
            <w:vAlign w:val="center"/>
          </w:tcPr>
          <w:p w:rsidR="00146F97" w:rsidRPr="008E5A48" w:rsidRDefault="00146F97" w:rsidP="003A7B19">
            <w:pPr>
              <w:pStyle w:val="ConsPlusNormal"/>
              <w:ind w:firstLine="0"/>
              <w:jc w:val="center"/>
              <w:rPr>
                <w:rFonts w:ascii="Times New Roman" w:hAnsi="Times New Roman" w:cs="Times New Roman"/>
                <w:sz w:val="22"/>
                <w:szCs w:val="22"/>
              </w:rPr>
            </w:pPr>
          </w:p>
        </w:tc>
        <w:tc>
          <w:tcPr>
            <w:tcW w:w="1718"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p>
        </w:tc>
        <w:tc>
          <w:tcPr>
            <w:tcW w:w="1560"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r w:rsidRPr="008E5A48">
              <w:rPr>
                <w:rFonts w:ascii="Times New Roman" w:hAnsi="Times New Roman" w:cs="Times New Roman"/>
                <w:sz w:val="22"/>
                <w:szCs w:val="22"/>
              </w:rPr>
              <w:t>315,4</w:t>
            </w:r>
          </w:p>
        </w:tc>
        <w:tc>
          <w:tcPr>
            <w:tcW w:w="1458"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r w:rsidRPr="008E5A48">
              <w:rPr>
                <w:rFonts w:ascii="Times New Roman" w:hAnsi="Times New Roman" w:cs="Times New Roman"/>
                <w:sz w:val="22"/>
                <w:szCs w:val="22"/>
              </w:rPr>
              <w:t>94,7</w:t>
            </w:r>
          </w:p>
        </w:tc>
      </w:tr>
      <w:tr w:rsidR="00146F97" w:rsidRPr="008A6950" w:rsidTr="006F47FF">
        <w:trPr>
          <w:trHeight w:val="408"/>
          <w:jc w:val="center"/>
        </w:trPr>
        <w:tc>
          <w:tcPr>
            <w:tcW w:w="530" w:type="dxa"/>
            <w:vMerge w:val="restart"/>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4</w:t>
            </w:r>
          </w:p>
        </w:tc>
        <w:tc>
          <w:tcPr>
            <w:tcW w:w="3730" w:type="dxa"/>
            <w:vAlign w:val="center"/>
          </w:tcPr>
          <w:p w:rsidR="00146F97" w:rsidRPr="0075440C" w:rsidRDefault="006F47FF" w:rsidP="003A7B1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Ж</w:t>
            </w:r>
            <w:r w:rsidR="00146F97" w:rsidRPr="0075440C">
              <w:rPr>
                <w:rFonts w:ascii="Times New Roman" w:hAnsi="Times New Roman" w:cs="Times New Roman"/>
                <w:sz w:val="22"/>
                <w:szCs w:val="22"/>
              </w:rPr>
              <w:t>илищный фонд, всего:</w:t>
            </w:r>
          </w:p>
        </w:tc>
        <w:tc>
          <w:tcPr>
            <w:tcW w:w="968" w:type="dxa"/>
            <w:vAlign w:val="center"/>
          </w:tcPr>
          <w:p w:rsidR="00146F97" w:rsidRPr="0075440C" w:rsidRDefault="00146F97" w:rsidP="003A7B19">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тыс. кв. м</w:t>
            </w:r>
          </w:p>
        </w:tc>
        <w:tc>
          <w:tcPr>
            <w:tcW w:w="1718" w:type="dxa"/>
            <w:vAlign w:val="center"/>
          </w:tcPr>
          <w:p w:rsidR="00146F97" w:rsidRPr="000503B2" w:rsidRDefault="00146F97" w:rsidP="002F3D30">
            <w:pPr>
              <w:pStyle w:val="ConsPlusNormal"/>
              <w:ind w:firstLine="27"/>
              <w:jc w:val="center"/>
              <w:rPr>
                <w:rFonts w:ascii="Times New Roman" w:hAnsi="Times New Roman" w:cs="Times New Roman"/>
                <w:sz w:val="22"/>
                <w:szCs w:val="22"/>
              </w:rPr>
            </w:pPr>
            <w:r w:rsidRPr="000503B2">
              <w:rPr>
                <w:rFonts w:ascii="Times New Roman" w:hAnsi="Times New Roman" w:cs="Times New Roman"/>
                <w:sz w:val="22"/>
                <w:szCs w:val="22"/>
              </w:rPr>
              <w:t>25</w:t>
            </w:r>
            <w:r w:rsidR="002F3D30">
              <w:rPr>
                <w:rFonts w:ascii="Times New Roman" w:hAnsi="Times New Roman" w:cs="Times New Roman"/>
                <w:sz w:val="22"/>
                <w:szCs w:val="22"/>
              </w:rPr>
              <w:t>86</w:t>
            </w:r>
            <w:r w:rsidRPr="000503B2">
              <w:rPr>
                <w:rFonts w:ascii="Times New Roman" w:hAnsi="Times New Roman" w:cs="Times New Roman"/>
                <w:sz w:val="22"/>
                <w:szCs w:val="22"/>
              </w:rPr>
              <w:t>,</w:t>
            </w:r>
            <w:r w:rsidR="002F3D30">
              <w:rPr>
                <w:rFonts w:ascii="Times New Roman" w:hAnsi="Times New Roman" w:cs="Times New Roman"/>
                <w:sz w:val="22"/>
                <w:szCs w:val="22"/>
              </w:rPr>
              <w:t>6</w:t>
            </w:r>
          </w:p>
        </w:tc>
        <w:tc>
          <w:tcPr>
            <w:tcW w:w="1560" w:type="dxa"/>
            <w:vAlign w:val="center"/>
          </w:tcPr>
          <w:p w:rsidR="00146F97" w:rsidRPr="002F3D30" w:rsidRDefault="00146F97" w:rsidP="002F3D30">
            <w:pPr>
              <w:pStyle w:val="ConsPlusNormal"/>
              <w:ind w:firstLine="27"/>
              <w:jc w:val="center"/>
              <w:rPr>
                <w:rFonts w:ascii="Times New Roman" w:hAnsi="Times New Roman" w:cs="Times New Roman"/>
                <w:sz w:val="22"/>
                <w:szCs w:val="22"/>
                <w:highlight w:val="yellow"/>
              </w:rPr>
            </w:pPr>
            <w:r w:rsidRPr="002F3D30">
              <w:rPr>
                <w:rFonts w:ascii="Times New Roman" w:hAnsi="Times New Roman" w:cs="Times New Roman"/>
                <w:sz w:val="22"/>
                <w:szCs w:val="22"/>
              </w:rPr>
              <w:t>3</w:t>
            </w:r>
            <w:r w:rsidR="002F3D30" w:rsidRPr="002F3D30">
              <w:rPr>
                <w:rFonts w:ascii="Times New Roman" w:hAnsi="Times New Roman" w:cs="Times New Roman"/>
                <w:sz w:val="22"/>
                <w:szCs w:val="22"/>
              </w:rPr>
              <w:t>102,0</w:t>
            </w:r>
          </w:p>
        </w:tc>
        <w:tc>
          <w:tcPr>
            <w:tcW w:w="1458" w:type="dxa"/>
            <w:vAlign w:val="center"/>
          </w:tcPr>
          <w:p w:rsidR="00146F97" w:rsidRPr="002F3D30" w:rsidRDefault="00146F97" w:rsidP="002F3D30">
            <w:pPr>
              <w:pStyle w:val="ConsPlusNormal"/>
              <w:ind w:firstLine="27"/>
              <w:jc w:val="center"/>
              <w:rPr>
                <w:rFonts w:ascii="Times New Roman" w:hAnsi="Times New Roman" w:cs="Times New Roman"/>
                <w:sz w:val="22"/>
                <w:szCs w:val="22"/>
                <w:highlight w:val="yellow"/>
              </w:rPr>
            </w:pPr>
            <w:r w:rsidRPr="002F3D30">
              <w:rPr>
                <w:rFonts w:ascii="Times New Roman" w:hAnsi="Times New Roman" w:cs="Times New Roman"/>
                <w:sz w:val="22"/>
                <w:szCs w:val="22"/>
              </w:rPr>
              <w:t>34</w:t>
            </w:r>
            <w:r w:rsidR="002F3D30" w:rsidRPr="002F3D30">
              <w:rPr>
                <w:rFonts w:ascii="Times New Roman" w:hAnsi="Times New Roman" w:cs="Times New Roman"/>
                <w:sz w:val="22"/>
                <w:szCs w:val="22"/>
              </w:rPr>
              <w:t>34</w:t>
            </w:r>
            <w:r w:rsidRPr="002F3D30">
              <w:rPr>
                <w:rFonts w:ascii="Times New Roman" w:hAnsi="Times New Roman" w:cs="Times New Roman"/>
                <w:sz w:val="22"/>
                <w:szCs w:val="22"/>
              </w:rPr>
              <w:t>,</w:t>
            </w:r>
            <w:r w:rsidR="002F3D30" w:rsidRPr="002F3D30">
              <w:rPr>
                <w:rFonts w:ascii="Times New Roman" w:hAnsi="Times New Roman" w:cs="Times New Roman"/>
                <w:sz w:val="22"/>
                <w:szCs w:val="22"/>
              </w:rPr>
              <w:t>4</w:t>
            </w:r>
          </w:p>
        </w:tc>
      </w:tr>
      <w:tr w:rsidR="00146F97" w:rsidRPr="008A6950" w:rsidTr="00146F97">
        <w:trPr>
          <w:jc w:val="center"/>
        </w:trPr>
        <w:tc>
          <w:tcPr>
            <w:tcW w:w="530" w:type="dxa"/>
            <w:vMerge/>
            <w:vAlign w:val="center"/>
          </w:tcPr>
          <w:p w:rsidR="00146F97" w:rsidRPr="008A6950" w:rsidRDefault="00146F97" w:rsidP="003A7B19">
            <w:pPr>
              <w:jc w:val="center"/>
              <w:rPr>
                <w:sz w:val="22"/>
                <w:szCs w:val="22"/>
              </w:rPr>
            </w:pPr>
          </w:p>
        </w:tc>
        <w:tc>
          <w:tcPr>
            <w:tcW w:w="3730" w:type="dxa"/>
            <w:vAlign w:val="center"/>
          </w:tcPr>
          <w:p w:rsidR="00146F97" w:rsidRPr="0075440C" w:rsidRDefault="00146F97" w:rsidP="003A7B19">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 многоэтажной застройки</w:t>
            </w:r>
          </w:p>
        </w:tc>
        <w:tc>
          <w:tcPr>
            <w:tcW w:w="968" w:type="dxa"/>
            <w:vAlign w:val="center"/>
          </w:tcPr>
          <w:p w:rsidR="00146F97" w:rsidRPr="0075440C" w:rsidRDefault="00146F97" w:rsidP="003A7B19">
            <w:pPr>
              <w:pStyle w:val="ConsPlusNormal"/>
              <w:ind w:firstLine="0"/>
              <w:jc w:val="center"/>
              <w:rPr>
                <w:rFonts w:ascii="Times New Roman" w:hAnsi="Times New Roman" w:cs="Times New Roman"/>
                <w:sz w:val="22"/>
                <w:szCs w:val="22"/>
              </w:rPr>
            </w:pPr>
          </w:p>
        </w:tc>
        <w:tc>
          <w:tcPr>
            <w:tcW w:w="1718" w:type="dxa"/>
            <w:vAlign w:val="center"/>
          </w:tcPr>
          <w:p w:rsidR="00146F97" w:rsidRPr="000503B2" w:rsidRDefault="00146F97" w:rsidP="003A7B19">
            <w:pPr>
              <w:pStyle w:val="ConsPlusNormal"/>
              <w:ind w:firstLine="27"/>
              <w:jc w:val="center"/>
              <w:rPr>
                <w:rFonts w:ascii="Times New Roman" w:hAnsi="Times New Roman" w:cs="Times New Roman"/>
                <w:sz w:val="22"/>
                <w:szCs w:val="22"/>
              </w:rPr>
            </w:pPr>
            <w:r w:rsidRPr="000503B2">
              <w:rPr>
                <w:rFonts w:ascii="Times New Roman" w:hAnsi="Times New Roman" w:cs="Times New Roman"/>
                <w:sz w:val="22"/>
                <w:szCs w:val="22"/>
              </w:rPr>
              <w:t>2342,7</w:t>
            </w:r>
          </w:p>
        </w:tc>
        <w:tc>
          <w:tcPr>
            <w:tcW w:w="1560" w:type="dxa"/>
            <w:vAlign w:val="center"/>
          </w:tcPr>
          <w:p w:rsidR="00146F97" w:rsidRPr="002F3D30" w:rsidRDefault="00146F97" w:rsidP="003A7B19">
            <w:pPr>
              <w:pStyle w:val="ConsPlusNormal"/>
              <w:ind w:firstLine="27"/>
              <w:jc w:val="center"/>
              <w:rPr>
                <w:rFonts w:ascii="Times New Roman" w:hAnsi="Times New Roman" w:cs="Times New Roman"/>
                <w:sz w:val="22"/>
                <w:szCs w:val="22"/>
              </w:rPr>
            </w:pPr>
            <w:r w:rsidRPr="002F3D30">
              <w:rPr>
                <w:rFonts w:ascii="Times New Roman" w:hAnsi="Times New Roman" w:cs="Times New Roman"/>
                <w:sz w:val="22"/>
                <w:szCs w:val="22"/>
              </w:rPr>
              <w:t>2542,7</w:t>
            </w:r>
          </w:p>
        </w:tc>
        <w:tc>
          <w:tcPr>
            <w:tcW w:w="1458" w:type="dxa"/>
            <w:vAlign w:val="center"/>
          </w:tcPr>
          <w:p w:rsidR="00146F97" w:rsidRPr="002F3D30" w:rsidRDefault="00146F97" w:rsidP="003A7B19">
            <w:pPr>
              <w:pStyle w:val="ConsPlusNormal"/>
              <w:ind w:firstLine="27"/>
              <w:jc w:val="center"/>
              <w:rPr>
                <w:rFonts w:ascii="Times New Roman" w:hAnsi="Times New Roman" w:cs="Times New Roman"/>
                <w:sz w:val="22"/>
                <w:szCs w:val="22"/>
              </w:rPr>
            </w:pPr>
            <w:r w:rsidRPr="002F3D30">
              <w:rPr>
                <w:rFonts w:ascii="Times New Roman" w:hAnsi="Times New Roman" w:cs="Times New Roman"/>
                <w:sz w:val="22"/>
                <w:szCs w:val="22"/>
              </w:rPr>
              <w:t>2780,4</w:t>
            </w:r>
          </w:p>
        </w:tc>
      </w:tr>
      <w:tr w:rsidR="00146F97" w:rsidRPr="008A6950" w:rsidTr="00146F97">
        <w:trPr>
          <w:jc w:val="center"/>
        </w:trPr>
        <w:tc>
          <w:tcPr>
            <w:tcW w:w="530" w:type="dxa"/>
            <w:vMerge/>
            <w:vAlign w:val="center"/>
          </w:tcPr>
          <w:p w:rsidR="00146F97" w:rsidRPr="008A6950" w:rsidRDefault="00146F97" w:rsidP="003A7B19">
            <w:pPr>
              <w:jc w:val="center"/>
              <w:rPr>
                <w:sz w:val="22"/>
                <w:szCs w:val="22"/>
              </w:rPr>
            </w:pPr>
          </w:p>
        </w:tc>
        <w:tc>
          <w:tcPr>
            <w:tcW w:w="3730" w:type="dxa"/>
            <w:vAlign w:val="center"/>
          </w:tcPr>
          <w:p w:rsidR="00146F97" w:rsidRPr="0075440C" w:rsidRDefault="00146F97" w:rsidP="003A7B19">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 xml:space="preserve">- индивидуальной </w:t>
            </w:r>
            <w:r w:rsidR="002F3D30">
              <w:rPr>
                <w:rFonts w:ascii="Times New Roman" w:hAnsi="Times New Roman" w:cs="Times New Roman"/>
                <w:sz w:val="22"/>
                <w:szCs w:val="22"/>
              </w:rPr>
              <w:t xml:space="preserve">и блокированной </w:t>
            </w:r>
            <w:r w:rsidRPr="0075440C">
              <w:rPr>
                <w:rFonts w:ascii="Times New Roman" w:hAnsi="Times New Roman" w:cs="Times New Roman"/>
                <w:sz w:val="22"/>
                <w:szCs w:val="22"/>
              </w:rPr>
              <w:t>застройки</w:t>
            </w:r>
          </w:p>
        </w:tc>
        <w:tc>
          <w:tcPr>
            <w:tcW w:w="968" w:type="dxa"/>
            <w:vAlign w:val="center"/>
          </w:tcPr>
          <w:p w:rsidR="00146F97" w:rsidRPr="0075440C" w:rsidRDefault="00146F97" w:rsidP="003A7B19">
            <w:pPr>
              <w:pStyle w:val="ConsPlusNormal"/>
              <w:ind w:firstLine="0"/>
              <w:jc w:val="center"/>
              <w:rPr>
                <w:rFonts w:ascii="Times New Roman" w:hAnsi="Times New Roman" w:cs="Times New Roman"/>
                <w:sz w:val="22"/>
                <w:szCs w:val="22"/>
              </w:rPr>
            </w:pPr>
          </w:p>
        </w:tc>
        <w:tc>
          <w:tcPr>
            <w:tcW w:w="1718" w:type="dxa"/>
            <w:vAlign w:val="center"/>
          </w:tcPr>
          <w:p w:rsidR="00146F97" w:rsidRPr="000503B2" w:rsidRDefault="002F3D30" w:rsidP="003A7B19">
            <w:pPr>
              <w:pStyle w:val="ConsPlusNormal"/>
              <w:ind w:firstLine="27"/>
              <w:jc w:val="center"/>
              <w:rPr>
                <w:rFonts w:ascii="Times New Roman" w:hAnsi="Times New Roman" w:cs="Times New Roman"/>
                <w:sz w:val="22"/>
                <w:szCs w:val="22"/>
              </w:rPr>
            </w:pPr>
            <w:r>
              <w:rPr>
                <w:rFonts w:ascii="Times New Roman" w:hAnsi="Times New Roman" w:cs="Times New Roman"/>
                <w:sz w:val="22"/>
                <w:szCs w:val="22"/>
              </w:rPr>
              <w:t>243,9</w:t>
            </w:r>
          </w:p>
        </w:tc>
        <w:tc>
          <w:tcPr>
            <w:tcW w:w="1560" w:type="dxa"/>
            <w:vAlign w:val="center"/>
          </w:tcPr>
          <w:p w:rsidR="00146F97" w:rsidRPr="000503B2" w:rsidRDefault="00146F97" w:rsidP="002F3D30">
            <w:pPr>
              <w:pStyle w:val="ConsPlusNormal"/>
              <w:ind w:firstLine="27"/>
              <w:jc w:val="center"/>
              <w:rPr>
                <w:rFonts w:ascii="Times New Roman" w:hAnsi="Times New Roman" w:cs="Times New Roman"/>
                <w:sz w:val="22"/>
                <w:szCs w:val="22"/>
              </w:rPr>
            </w:pPr>
            <w:r>
              <w:rPr>
                <w:rFonts w:ascii="Times New Roman" w:hAnsi="Times New Roman" w:cs="Times New Roman"/>
                <w:sz w:val="22"/>
                <w:szCs w:val="22"/>
              </w:rPr>
              <w:t>55</w:t>
            </w:r>
            <w:r w:rsidR="002F3D30">
              <w:rPr>
                <w:rFonts w:ascii="Times New Roman" w:hAnsi="Times New Roman" w:cs="Times New Roman"/>
                <w:sz w:val="22"/>
                <w:szCs w:val="22"/>
              </w:rPr>
              <w:t>9</w:t>
            </w:r>
            <w:r>
              <w:rPr>
                <w:rFonts w:ascii="Times New Roman" w:hAnsi="Times New Roman" w:cs="Times New Roman"/>
                <w:sz w:val="22"/>
                <w:szCs w:val="22"/>
              </w:rPr>
              <w:t>,</w:t>
            </w:r>
            <w:r w:rsidR="002F3D30">
              <w:rPr>
                <w:rFonts w:ascii="Times New Roman" w:hAnsi="Times New Roman" w:cs="Times New Roman"/>
                <w:sz w:val="22"/>
                <w:szCs w:val="22"/>
              </w:rPr>
              <w:t>3</w:t>
            </w:r>
          </w:p>
        </w:tc>
        <w:tc>
          <w:tcPr>
            <w:tcW w:w="1458" w:type="dxa"/>
            <w:vAlign w:val="center"/>
          </w:tcPr>
          <w:p w:rsidR="00146F97" w:rsidRPr="000503B2" w:rsidRDefault="00146F97" w:rsidP="002F3D30">
            <w:pPr>
              <w:pStyle w:val="ConsPlusNormal"/>
              <w:ind w:firstLine="27"/>
              <w:jc w:val="center"/>
              <w:rPr>
                <w:rFonts w:ascii="Times New Roman" w:hAnsi="Times New Roman" w:cs="Times New Roman"/>
                <w:sz w:val="22"/>
                <w:szCs w:val="22"/>
              </w:rPr>
            </w:pPr>
            <w:r w:rsidRPr="000503B2">
              <w:rPr>
                <w:rFonts w:ascii="Times New Roman" w:hAnsi="Times New Roman" w:cs="Times New Roman"/>
                <w:sz w:val="22"/>
                <w:szCs w:val="22"/>
              </w:rPr>
              <w:t>6</w:t>
            </w:r>
            <w:r w:rsidR="002F3D30">
              <w:rPr>
                <w:rFonts w:ascii="Times New Roman" w:hAnsi="Times New Roman" w:cs="Times New Roman"/>
                <w:sz w:val="22"/>
                <w:szCs w:val="22"/>
              </w:rPr>
              <w:t>54</w:t>
            </w:r>
            <w:r w:rsidRPr="000503B2">
              <w:rPr>
                <w:rFonts w:ascii="Times New Roman" w:hAnsi="Times New Roman" w:cs="Times New Roman"/>
                <w:sz w:val="22"/>
                <w:szCs w:val="22"/>
              </w:rPr>
              <w:t>,</w:t>
            </w:r>
            <w:r w:rsidR="002F3D30">
              <w:rPr>
                <w:rFonts w:ascii="Times New Roman" w:hAnsi="Times New Roman" w:cs="Times New Roman"/>
                <w:sz w:val="22"/>
                <w:szCs w:val="22"/>
              </w:rPr>
              <w:t>0</w:t>
            </w:r>
          </w:p>
        </w:tc>
      </w:tr>
      <w:tr w:rsidR="00146F97" w:rsidRPr="008A6950" w:rsidTr="00146F97">
        <w:trPr>
          <w:trHeight w:val="177"/>
          <w:jc w:val="center"/>
        </w:trPr>
        <w:tc>
          <w:tcPr>
            <w:tcW w:w="530" w:type="dxa"/>
            <w:vAlign w:val="center"/>
          </w:tcPr>
          <w:p w:rsidR="00146F97" w:rsidRPr="008A6950" w:rsidRDefault="00146F97" w:rsidP="003A7B19">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5</w:t>
            </w:r>
          </w:p>
        </w:tc>
        <w:tc>
          <w:tcPr>
            <w:tcW w:w="3730" w:type="dxa"/>
            <w:vAlign w:val="center"/>
          </w:tcPr>
          <w:p w:rsidR="00146F97" w:rsidRPr="0075440C" w:rsidRDefault="00146F97" w:rsidP="003A7B19">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 xml:space="preserve">Убыль жилищного фонда </w:t>
            </w:r>
          </w:p>
        </w:tc>
        <w:tc>
          <w:tcPr>
            <w:tcW w:w="968" w:type="dxa"/>
            <w:vAlign w:val="center"/>
          </w:tcPr>
          <w:p w:rsidR="00146F97" w:rsidRPr="0075440C" w:rsidRDefault="00146F97" w:rsidP="003A7B19">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тыс. кв. м</w:t>
            </w:r>
          </w:p>
        </w:tc>
        <w:tc>
          <w:tcPr>
            <w:tcW w:w="1718" w:type="dxa"/>
            <w:vAlign w:val="center"/>
          </w:tcPr>
          <w:p w:rsidR="00146F97" w:rsidRPr="000503B2" w:rsidRDefault="00146F97" w:rsidP="003A7B19">
            <w:pPr>
              <w:pStyle w:val="ConsPlusNormal"/>
              <w:ind w:firstLine="27"/>
              <w:jc w:val="center"/>
              <w:rPr>
                <w:rFonts w:ascii="Times New Roman" w:hAnsi="Times New Roman" w:cs="Times New Roman"/>
                <w:sz w:val="22"/>
                <w:szCs w:val="22"/>
              </w:rPr>
            </w:pPr>
            <w:r w:rsidRPr="000503B2">
              <w:rPr>
                <w:rFonts w:ascii="Times New Roman" w:hAnsi="Times New Roman" w:cs="Times New Roman"/>
                <w:sz w:val="22"/>
                <w:szCs w:val="22"/>
              </w:rPr>
              <w:t>1,4</w:t>
            </w:r>
          </w:p>
        </w:tc>
        <w:tc>
          <w:tcPr>
            <w:tcW w:w="1560" w:type="dxa"/>
            <w:vAlign w:val="center"/>
          </w:tcPr>
          <w:p w:rsidR="00146F97" w:rsidRPr="000503B2" w:rsidRDefault="00146F97" w:rsidP="003A7B19">
            <w:pPr>
              <w:pStyle w:val="ConsPlusNormal"/>
              <w:ind w:firstLine="27"/>
              <w:jc w:val="center"/>
              <w:rPr>
                <w:rFonts w:ascii="Times New Roman" w:hAnsi="Times New Roman" w:cs="Times New Roman"/>
                <w:sz w:val="22"/>
                <w:szCs w:val="22"/>
                <w:highlight w:val="cyan"/>
              </w:rPr>
            </w:pPr>
            <w:r w:rsidRPr="000503B2">
              <w:rPr>
                <w:rFonts w:ascii="Times New Roman" w:hAnsi="Times New Roman" w:cs="Times New Roman"/>
                <w:sz w:val="22"/>
                <w:szCs w:val="22"/>
              </w:rPr>
              <w:t>-</w:t>
            </w:r>
          </w:p>
        </w:tc>
        <w:tc>
          <w:tcPr>
            <w:tcW w:w="1458" w:type="dxa"/>
            <w:vAlign w:val="center"/>
          </w:tcPr>
          <w:p w:rsidR="00146F97" w:rsidRPr="008E5A48" w:rsidRDefault="00146F97" w:rsidP="003A7B19">
            <w:pPr>
              <w:pStyle w:val="ConsPlusNormal"/>
              <w:ind w:firstLine="27"/>
              <w:jc w:val="center"/>
              <w:rPr>
                <w:rFonts w:ascii="Times New Roman" w:hAnsi="Times New Roman" w:cs="Times New Roman"/>
                <w:sz w:val="22"/>
                <w:szCs w:val="22"/>
              </w:rPr>
            </w:pPr>
            <w:r>
              <w:rPr>
                <w:rFonts w:ascii="Times New Roman" w:hAnsi="Times New Roman" w:cs="Times New Roman"/>
                <w:sz w:val="22"/>
                <w:szCs w:val="22"/>
              </w:rPr>
              <w:t>-</w:t>
            </w:r>
          </w:p>
        </w:tc>
      </w:tr>
      <w:tr w:rsidR="002F3D30" w:rsidRPr="008A6950" w:rsidTr="00146F97">
        <w:trPr>
          <w:trHeight w:val="503"/>
          <w:jc w:val="center"/>
        </w:trPr>
        <w:tc>
          <w:tcPr>
            <w:tcW w:w="530" w:type="dxa"/>
            <w:vAlign w:val="center"/>
          </w:tcPr>
          <w:p w:rsidR="002F3D30" w:rsidRPr="008A6950" w:rsidRDefault="002F3D30" w:rsidP="002F3D30">
            <w:pPr>
              <w:pStyle w:val="ConsPlusNormal"/>
              <w:ind w:firstLine="0"/>
              <w:jc w:val="center"/>
              <w:rPr>
                <w:rFonts w:ascii="Times New Roman" w:hAnsi="Times New Roman" w:cs="Times New Roman"/>
                <w:sz w:val="22"/>
                <w:szCs w:val="22"/>
              </w:rPr>
            </w:pPr>
            <w:r w:rsidRPr="008A6950">
              <w:rPr>
                <w:rFonts w:ascii="Times New Roman" w:hAnsi="Times New Roman" w:cs="Times New Roman"/>
                <w:sz w:val="22"/>
                <w:szCs w:val="22"/>
              </w:rPr>
              <w:t>6</w:t>
            </w:r>
          </w:p>
        </w:tc>
        <w:tc>
          <w:tcPr>
            <w:tcW w:w="3730" w:type="dxa"/>
            <w:vAlign w:val="center"/>
          </w:tcPr>
          <w:p w:rsidR="002F3D30" w:rsidRPr="0075440C" w:rsidRDefault="002F3D30" w:rsidP="002F3D30">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w:t>
            </w:r>
            <w:r w:rsidRPr="0075440C">
              <w:rPr>
                <w:rFonts w:ascii="Times New Roman" w:hAnsi="Times New Roman" w:cs="Times New Roman"/>
                <w:sz w:val="22"/>
                <w:szCs w:val="22"/>
              </w:rPr>
              <w:t>охраняемый жилищный фонд</w:t>
            </w:r>
          </w:p>
        </w:tc>
        <w:tc>
          <w:tcPr>
            <w:tcW w:w="968" w:type="dxa"/>
            <w:vAlign w:val="center"/>
          </w:tcPr>
          <w:p w:rsidR="002F3D30" w:rsidRPr="0075440C" w:rsidRDefault="002F3D30" w:rsidP="002F3D30">
            <w:pPr>
              <w:pStyle w:val="ConsPlusNormal"/>
              <w:ind w:firstLine="0"/>
              <w:jc w:val="center"/>
              <w:rPr>
                <w:rFonts w:ascii="Times New Roman" w:hAnsi="Times New Roman" w:cs="Times New Roman"/>
                <w:sz w:val="22"/>
                <w:szCs w:val="22"/>
              </w:rPr>
            </w:pPr>
            <w:r w:rsidRPr="0075440C">
              <w:rPr>
                <w:rFonts w:ascii="Times New Roman" w:hAnsi="Times New Roman" w:cs="Times New Roman"/>
                <w:sz w:val="22"/>
                <w:szCs w:val="22"/>
              </w:rPr>
              <w:t>тыс. кв. м</w:t>
            </w:r>
          </w:p>
        </w:tc>
        <w:tc>
          <w:tcPr>
            <w:tcW w:w="1718" w:type="dxa"/>
            <w:vAlign w:val="center"/>
          </w:tcPr>
          <w:p w:rsidR="002F3D30" w:rsidRPr="000503B2" w:rsidRDefault="002F3D30" w:rsidP="002F3D30">
            <w:pPr>
              <w:pStyle w:val="ConsPlusNormal"/>
              <w:ind w:firstLine="27"/>
              <w:jc w:val="center"/>
              <w:rPr>
                <w:rFonts w:ascii="Times New Roman" w:hAnsi="Times New Roman" w:cs="Times New Roman"/>
                <w:sz w:val="22"/>
                <w:szCs w:val="22"/>
              </w:rPr>
            </w:pPr>
            <w:r w:rsidRPr="000503B2">
              <w:rPr>
                <w:rFonts w:ascii="Times New Roman" w:hAnsi="Times New Roman" w:cs="Times New Roman"/>
                <w:sz w:val="22"/>
                <w:szCs w:val="22"/>
              </w:rPr>
              <w:t>25</w:t>
            </w:r>
            <w:r>
              <w:rPr>
                <w:rFonts w:ascii="Times New Roman" w:hAnsi="Times New Roman" w:cs="Times New Roman"/>
                <w:sz w:val="22"/>
                <w:szCs w:val="22"/>
              </w:rPr>
              <w:t>85</w:t>
            </w:r>
            <w:r w:rsidRPr="000503B2">
              <w:rPr>
                <w:rFonts w:ascii="Times New Roman" w:hAnsi="Times New Roman" w:cs="Times New Roman"/>
                <w:sz w:val="22"/>
                <w:szCs w:val="22"/>
              </w:rPr>
              <w:t>,</w:t>
            </w:r>
            <w:r>
              <w:rPr>
                <w:rFonts w:ascii="Times New Roman" w:hAnsi="Times New Roman" w:cs="Times New Roman"/>
                <w:sz w:val="22"/>
                <w:szCs w:val="22"/>
              </w:rPr>
              <w:t>2</w:t>
            </w:r>
          </w:p>
        </w:tc>
        <w:tc>
          <w:tcPr>
            <w:tcW w:w="1560" w:type="dxa"/>
            <w:vAlign w:val="center"/>
          </w:tcPr>
          <w:p w:rsidR="002F3D30" w:rsidRPr="002F3D30" w:rsidRDefault="002F3D30" w:rsidP="002F3D30">
            <w:pPr>
              <w:pStyle w:val="ConsPlusNormal"/>
              <w:ind w:firstLine="27"/>
              <w:jc w:val="center"/>
              <w:rPr>
                <w:rFonts w:ascii="Times New Roman" w:hAnsi="Times New Roman" w:cs="Times New Roman"/>
                <w:sz w:val="22"/>
                <w:szCs w:val="22"/>
                <w:highlight w:val="yellow"/>
              </w:rPr>
            </w:pPr>
            <w:r w:rsidRPr="002F3D30">
              <w:rPr>
                <w:rFonts w:ascii="Times New Roman" w:hAnsi="Times New Roman" w:cs="Times New Roman"/>
                <w:sz w:val="22"/>
                <w:szCs w:val="22"/>
              </w:rPr>
              <w:t>3102,0</w:t>
            </w:r>
          </w:p>
        </w:tc>
        <w:tc>
          <w:tcPr>
            <w:tcW w:w="1458" w:type="dxa"/>
            <w:vAlign w:val="center"/>
          </w:tcPr>
          <w:p w:rsidR="002F3D30" w:rsidRPr="002F3D30" w:rsidRDefault="002F3D30" w:rsidP="002F3D30">
            <w:pPr>
              <w:pStyle w:val="ConsPlusNormal"/>
              <w:ind w:firstLine="27"/>
              <w:jc w:val="center"/>
              <w:rPr>
                <w:rFonts w:ascii="Times New Roman" w:hAnsi="Times New Roman" w:cs="Times New Roman"/>
                <w:sz w:val="22"/>
                <w:szCs w:val="22"/>
                <w:highlight w:val="yellow"/>
              </w:rPr>
            </w:pPr>
            <w:r w:rsidRPr="002F3D30">
              <w:rPr>
                <w:rFonts w:ascii="Times New Roman" w:hAnsi="Times New Roman" w:cs="Times New Roman"/>
                <w:sz w:val="22"/>
                <w:szCs w:val="22"/>
              </w:rPr>
              <w:t>3434,4</w:t>
            </w:r>
          </w:p>
        </w:tc>
      </w:tr>
    </w:tbl>
    <w:p w:rsidR="00CF2AD8" w:rsidRPr="001E7EB2" w:rsidRDefault="00AA1613" w:rsidP="000D3CE0">
      <w:pPr>
        <w:jc w:val="center"/>
        <w:rPr>
          <w:b/>
          <w:i/>
        </w:rPr>
      </w:pPr>
      <w:bookmarkStart w:id="12" w:name="_Toc508189703"/>
      <w:r>
        <w:rPr>
          <w:b/>
          <w:i/>
        </w:rPr>
        <w:br w:type="page"/>
      </w:r>
      <w:r w:rsidR="00CF2AD8" w:rsidRPr="001E7EB2">
        <w:rPr>
          <w:b/>
        </w:rPr>
        <w:lastRenderedPageBreak/>
        <w:t>Р</w:t>
      </w:r>
      <w:r w:rsidR="001E7EB2" w:rsidRPr="001E7EB2">
        <w:rPr>
          <w:b/>
        </w:rPr>
        <w:t xml:space="preserve">АЗДЕЛ </w:t>
      </w:r>
      <w:r w:rsidR="00CF2AD8" w:rsidRPr="001E7EB2">
        <w:rPr>
          <w:b/>
        </w:rPr>
        <w:t>5. СВЕДЕНИЯ О ВИДАХ, НАЗНАЧЕНИИ И НАИМЕНОВАНИЯХ</w:t>
      </w:r>
      <w:r w:rsidR="006C44F5">
        <w:rPr>
          <w:b/>
        </w:rPr>
        <w:t xml:space="preserve"> </w:t>
      </w:r>
      <w:r w:rsidR="00CF2AD8" w:rsidRPr="001E7EB2">
        <w:rPr>
          <w:b/>
        </w:rPr>
        <w:t>ПЛАНИРУЕМЫХ ДЛЯ РАЗМЕЩЕНИЯ ОБЪЕКТОВ МЕСТНОГО ЗНАЧЕНИЯ</w:t>
      </w:r>
      <w:r w:rsidR="006C44F5">
        <w:rPr>
          <w:b/>
        </w:rPr>
        <w:t xml:space="preserve"> </w:t>
      </w:r>
      <w:r w:rsidR="00CF2AD8" w:rsidRPr="001E7EB2">
        <w:rPr>
          <w:b/>
        </w:rPr>
        <w:t>МУНИЦИПАЛЬНОГО ОБРАЗОВАНИЯ "ГОРОД ГЛАЗОВ", ИХ ОСНОВНЫЕ</w:t>
      </w:r>
      <w:r w:rsidR="006C44F5">
        <w:rPr>
          <w:b/>
        </w:rPr>
        <w:t xml:space="preserve"> </w:t>
      </w:r>
      <w:r w:rsidR="00CF2AD8" w:rsidRPr="001E7EB2">
        <w:rPr>
          <w:b/>
        </w:rPr>
        <w:t>ХАРАКТЕРИСТИКИ И МЕСТОПОЛОЖЕНИЕ, А ТАКЖЕ ХАРАКТЕРИСТИКИ</w:t>
      </w:r>
      <w:r w:rsidR="006C44F5">
        <w:rPr>
          <w:b/>
        </w:rPr>
        <w:t xml:space="preserve"> </w:t>
      </w:r>
      <w:r w:rsidR="00CF2AD8" w:rsidRPr="001E7EB2">
        <w:rPr>
          <w:b/>
        </w:rPr>
        <w:t>ЗОН С ОСОБЫМИ УСЛОВИЯМИ ИСПОЛЬЗОВАНИЯ ТЕРРИТОРИЙ В СЛУЧАЕ,</w:t>
      </w:r>
      <w:r w:rsidR="006C44F5">
        <w:rPr>
          <w:b/>
        </w:rPr>
        <w:t xml:space="preserve"> </w:t>
      </w:r>
      <w:r w:rsidR="00CF2AD8" w:rsidRPr="001E7EB2">
        <w:rPr>
          <w:b/>
        </w:rPr>
        <w:t>ЕСЛИ УСТАНОВЛЕНИЕ ТАКИХ ЗОН ТРЕБУЕТСЯ В СВЯЗИ</w:t>
      </w:r>
      <w:r w:rsidR="006C44F5">
        <w:rPr>
          <w:b/>
        </w:rPr>
        <w:t xml:space="preserve"> </w:t>
      </w:r>
      <w:r w:rsidR="00CF2AD8" w:rsidRPr="001E7EB2">
        <w:rPr>
          <w:b/>
        </w:rPr>
        <w:t>С РАЗМЕЩЕНИЕМ ДАННЫХ ОБЪЕКТОВ</w:t>
      </w:r>
      <w:bookmarkEnd w:id="12"/>
    </w:p>
    <w:p w:rsidR="00CF2AD8" w:rsidRDefault="00CF2AD8" w:rsidP="00CF2AD8">
      <w:pPr>
        <w:pStyle w:val="ConsPlusNormal"/>
        <w:jc w:val="both"/>
      </w:pPr>
    </w:p>
    <w:p w:rsidR="00CF2AD8" w:rsidRPr="008C550D" w:rsidRDefault="00CF2AD8" w:rsidP="00831DDF">
      <w:pPr>
        <w:spacing w:line="276" w:lineRule="auto"/>
        <w:ind w:firstLine="539"/>
        <w:jc w:val="both"/>
      </w:pPr>
      <w:r w:rsidRPr="008C550D">
        <w:t xml:space="preserve">В соответствии со </w:t>
      </w:r>
      <w:hyperlink r:id="rId19" w:history="1">
        <w:r w:rsidRPr="008C550D">
          <w:t>Схемой</w:t>
        </w:r>
      </w:hyperlink>
      <w:r w:rsidRPr="008C550D">
        <w:t xml:space="preserve"> территориального планирования Российской Федерации в области высшего профессионального образования, утвержденной распоряжением Правительства РФ от 26.02.2013 N 247-р, на территории города Глазова сохраняется объект учебно-образовательного назначения ФГБУ ВПО "</w:t>
      </w:r>
      <w:proofErr w:type="spellStart"/>
      <w:r w:rsidRPr="008C550D">
        <w:t>ИжГТУ</w:t>
      </w:r>
      <w:proofErr w:type="spellEnd"/>
      <w:r w:rsidRPr="008C550D">
        <w:t>"</w:t>
      </w:r>
      <w:r w:rsidR="008C550D" w:rsidRPr="008C550D">
        <w:t xml:space="preserve"> по</w:t>
      </w:r>
      <w:r w:rsidRPr="008C550D">
        <w:t xml:space="preserve"> ул. Кирова, 36.</w:t>
      </w:r>
    </w:p>
    <w:p w:rsidR="00CF2AD8" w:rsidRPr="008C550D" w:rsidRDefault="00CF2AD8" w:rsidP="00831DDF">
      <w:pPr>
        <w:spacing w:line="276" w:lineRule="auto"/>
        <w:ind w:firstLine="539"/>
        <w:jc w:val="both"/>
      </w:pPr>
      <w:r w:rsidRPr="008C550D">
        <w:t xml:space="preserve">В соответствии со </w:t>
      </w:r>
      <w:hyperlink r:id="rId20" w:history="1">
        <w:r w:rsidRPr="008C550D">
          <w:t>Схемой</w:t>
        </w:r>
      </w:hyperlink>
      <w:r w:rsidRPr="008C550D">
        <w:t xml:space="preserve"> территориального планирования в области здравоохранения, утвержденной распоряжением Правительства РФ от 28.12.2012 N 2607-р, на территории города Глазова сохраняются следующие объекты здравоохранения: ФГУЗ "Медико-санитарная часть N 41", ул. Тани </w:t>
      </w:r>
      <w:proofErr w:type="spellStart"/>
      <w:r w:rsidRPr="008C550D">
        <w:t>Барамзиной</w:t>
      </w:r>
      <w:proofErr w:type="spellEnd"/>
      <w:r w:rsidRPr="008C550D">
        <w:t>, д. 8, ФГУП "Аптека N 41", ул. Короленко, д. 27, Региональное управление N 41 Федерального медико-биологического агентства, ул. Мира, д. 22.</w:t>
      </w:r>
    </w:p>
    <w:p w:rsidR="00CF2AD8" w:rsidRPr="00CB5621" w:rsidRDefault="00CF2AD8" w:rsidP="00831DDF">
      <w:pPr>
        <w:spacing w:line="276" w:lineRule="auto"/>
        <w:ind w:firstLine="539"/>
        <w:jc w:val="both"/>
      </w:pPr>
      <w:r w:rsidRPr="00CB5621">
        <w:t xml:space="preserve">Документами территориального планирования Российской Федерации и Удмуртской Республики </w:t>
      </w:r>
      <w:r w:rsidR="00CB5621" w:rsidRPr="00CB5621">
        <w:t xml:space="preserve">на территории муниципального образования "Город Глазов" предложено </w:t>
      </w:r>
      <w:r w:rsidRPr="00CB5621">
        <w:t xml:space="preserve">размещение </w:t>
      </w:r>
      <w:r w:rsidR="00CB5621" w:rsidRPr="00CB5621">
        <w:t>следующих</w:t>
      </w:r>
      <w:r w:rsidRPr="00CB5621">
        <w:t xml:space="preserve"> объектов федерального значения и регионального значения</w:t>
      </w:r>
      <w:r w:rsidR="00CB5621" w:rsidRPr="00CB5621">
        <w:t>:</w:t>
      </w:r>
    </w:p>
    <w:p w:rsidR="00783558" w:rsidRPr="00CB5621" w:rsidRDefault="00CB5621" w:rsidP="00831DDF">
      <w:pPr>
        <w:spacing w:line="276" w:lineRule="auto"/>
        <w:ind w:firstLine="539"/>
        <w:jc w:val="both"/>
      </w:pPr>
      <w:r w:rsidRPr="00CB5621">
        <w:t xml:space="preserve">- </w:t>
      </w:r>
      <w:r w:rsidR="00783558" w:rsidRPr="00CB5621">
        <w:t xml:space="preserve">медицинских межрайонных </w:t>
      </w:r>
      <w:r w:rsidRPr="00CB5621">
        <w:t xml:space="preserve">реабилитационных центров, </w:t>
      </w:r>
      <w:r w:rsidR="00783558" w:rsidRPr="00CB5621">
        <w:t xml:space="preserve">профилактических учреждений и диагностических центров, в </w:t>
      </w:r>
      <w:proofErr w:type="spellStart"/>
      <w:r w:rsidR="00783558" w:rsidRPr="00CB5621">
        <w:t>т.ч</w:t>
      </w:r>
      <w:proofErr w:type="spellEnd"/>
      <w:r w:rsidR="00783558" w:rsidRPr="00CB5621">
        <w:t>. центров ранней диагностики заболеваний в удаленном доступе</w:t>
      </w:r>
      <w:r>
        <w:t xml:space="preserve"> (</w:t>
      </w:r>
      <w:r w:rsidRPr="00CB5621">
        <w:t>регионального значения</w:t>
      </w:r>
      <w:r>
        <w:t>)</w:t>
      </w:r>
      <w:r w:rsidRPr="00CB5621">
        <w:t>;</w:t>
      </w:r>
    </w:p>
    <w:p w:rsidR="00783558" w:rsidRPr="00CB5621" w:rsidRDefault="00CB5621" w:rsidP="00831DDF">
      <w:pPr>
        <w:spacing w:line="276" w:lineRule="auto"/>
        <w:ind w:firstLine="539"/>
        <w:jc w:val="both"/>
      </w:pPr>
      <w:r w:rsidRPr="00CB5621">
        <w:t>- центр</w:t>
      </w:r>
      <w:r>
        <w:t>а</w:t>
      </w:r>
      <w:r w:rsidRPr="00CB5621">
        <w:t xml:space="preserve"> туристско-рекреационной деятельности на базе</w:t>
      </w:r>
      <w:r w:rsidR="00783558" w:rsidRPr="00CB5621">
        <w:t xml:space="preserve"> объектов археологического наследия пр</w:t>
      </w:r>
      <w:r w:rsidRPr="00CB5621">
        <w:t xml:space="preserve">и условии </w:t>
      </w:r>
      <w:proofErr w:type="spellStart"/>
      <w:r w:rsidRPr="00CB5621">
        <w:t>музеефикации</w:t>
      </w:r>
      <w:proofErr w:type="spellEnd"/>
      <w:r w:rsidRPr="00CB5621">
        <w:t xml:space="preserve"> раскопов</w:t>
      </w:r>
      <w:r>
        <w:t xml:space="preserve"> (</w:t>
      </w:r>
      <w:r w:rsidRPr="00CB5621">
        <w:t>федерального значения</w:t>
      </w:r>
      <w:r>
        <w:t>)</w:t>
      </w:r>
      <w:r w:rsidRPr="00CB5621">
        <w:t>;</w:t>
      </w:r>
    </w:p>
    <w:p w:rsidR="00783558" w:rsidRDefault="00CB5621" w:rsidP="00831DDF">
      <w:pPr>
        <w:spacing w:line="276" w:lineRule="auto"/>
        <w:ind w:firstLine="539"/>
        <w:jc w:val="both"/>
      </w:pPr>
      <w:r>
        <w:t xml:space="preserve">- </w:t>
      </w:r>
      <w:r w:rsidR="00783558" w:rsidRPr="00CB5621">
        <w:t>автомобильн</w:t>
      </w:r>
      <w:r>
        <w:t>ого</w:t>
      </w:r>
      <w:r w:rsidR="00783558" w:rsidRPr="00CB5621">
        <w:t xml:space="preserve"> обход</w:t>
      </w:r>
      <w:r>
        <w:t>а</w:t>
      </w:r>
      <w:r w:rsidR="00783558" w:rsidRPr="00CB5621">
        <w:t xml:space="preserve"> </w:t>
      </w:r>
      <w:r w:rsidR="0075440C">
        <w:t xml:space="preserve">вокруг </w:t>
      </w:r>
      <w:r w:rsidR="00783558" w:rsidRPr="00CB5621">
        <w:t>город</w:t>
      </w:r>
      <w:r w:rsidR="0075440C">
        <w:t>а (</w:t>
      </w:r>
      <w:r w:rsidR="0075440C" w:rsidRPr="00CB5621">
        <w:t>регионального значения</w:t>
      </w:r>
      <w:r w:rsidR="0075440C">
        <w:t>);</w:t>
      </w:r>
    </w:p>
    <w:p w:rsidR="002B7DE2" w:rsidRPr="00CB5621" w:rsidRDefault="0075440C" w:rsidP="00831DDF">
      <w:pPr>
        <w:spacing w:line="276" w:lineRule="auto"/>
        <w:ind w:firstLine="539"/>
        <w:jc w:val="both"/>
      </w:pPr>
      <w:r>
        <w:t xml:space="preserve">- </w:t>
      </w:r>
      <w:r w:rsidR="00783558" w:rsidRPr="00CB5621">
        <w:t>новы</w:t>
      </w:r>
      <w:r>
        <w:t>й аэродром</w:t>
      </w:r>
      <w:r w:rsidR="00783558" w:rsidRPr="00CB5621">
        <w:t xml:space="preserve"> и</w:t>
      </w:r>
      <w:r>
        <w:t>/или</w:t>
      </w:r>
      <w:r w:rsidR="00783558" w:rsidRPr="00CB5621">
        <w:t xml:space="preserve"> вертолетн</w:t>
      </w:r>
      <w:r>
        <w:t>ая</w:t>
      </w:r>
      <w:r w:rsidR="00783558" w:rsidRPr="00CB5621">
        <w:t xml:space="preserve"> площад</w:t>
      </w:r>
      <w:r>
        <w:t>ка (</w:t>
      </w:r>
      <w:r w:rsidRPr="00CB5621">
        <w:t>регионального значения</w:t>
      </w:r>
      <w:r>
        <w:t>).</w:t>
      </w:r>
    </w:p>
    <w:p w:rsidR="007817E5" w:rsidRPr="00D30039" w:rsidRDefault="00CF2AD8" w:rsidP="00831DDF">
      <w:pPr>
        <w:spacing w:line="276" w:lineRule="auto"/>
        <w:ind w:firstLine="539"/>
        <w:jc w:val="both"/>
      </w:pPr>
      <w:r w:rsidRPr="00D30039">
        <w:t>Документ</w:t>
      </w:r>
      <w:r w:rsidR="007817E5" w:rsidRPr="00D30039">
        <w:t>ом</w:t>
      </w:r>
      <w:r w:rsidRPr="00D30039">
        <w:t xml:space="preserve"> территориального планирования муниципального образования "</w:t>
      </w:r>
      <w:proofErr w:type="spellStart"/>
      <w:r w:rsidRPr="00D30039">
        <w:t>Глазовский</w:t>
      </w:r>
      <w:proofErr w:type="spellEnd"/>
      <w:r w:rsidRPr="00D30039">
        <w:t xml:space="preserve"> район" </w:t>
      </w:r>
      <w:r w:rsidR="007817E5" w:rsidRPr="00D30039">
        <w:t>особое внимание уделяется следующим мероприятиям:</w:t>
      </w:r>
    </w:p>
    <w:p w:rsidR="007817E5" w:rsidRPr="00D30039" w:rsidRDefault="007817E5" w:rsidP="00D30039">
      <w:pPr>
        <w:spacing w:line="276" w:lineRule="auto"/>
        <w:ind w:firstLine="539"/>
        <w:jc w:val="both"/>
      </w:pPr>
      <w:r w:rsidRPr="00D30039">
        <w:t>- строительство мусоросортировочной станции на кустовом полигоне города Глазова;</w:t>
      </w:r>
    </w:p>
    <w:p w:rsidR="007817E5" w:rsidRPr="00D30039" w:rsidRDefault="007817E5" w:rsidP="00D30039">
      <w:pPr>
        <w:spacing w:line="276" w:lineRule="auto"/>
        <w:ind w:firstLine="539"/>
        <w:jc w:val="both"/>
      </w:pPr>
      <w:r w:rsidRPr="00D30039">
        <w:t>- создание автомобильного обхода г.</w:t>
      </w:r>
      <w:r w:rsidR="00D30039">
        <w:t xml:space="preserve"> </w:t>
      </w:r>
      <w:r w:rsidRPr="00D30039">
        <w:t>Глазова с южной стороны в пределах территории МО «</w:t>
      </w:r>
      <w:proofErr w:type="spellStart"/>
      <w:r w:rsidRPr="00D30039">
        <w:t>Глазовский</w:t>
      </w:r>
      <w:proofErr w:type="spellEnd"/>
      <w:r w:rsidRPr="00D30039">
        <w:t xml:space="preserve"> район»</w:t>
      </w:r>
      <w:r w:rsidR="00D30039" w:rsidRPr="00D30039">
        <w:t>.</w:t>
      </w:r>
    </w:p>
    <w:p w:rsidR="007817E5" w:rsidRDefault="007817E5" w:rsidP="00831DDF">
      <w:pPr>
        <w:spacing w:line="276" w:lineRule="auto"/>
        <w:ind w:firstLine="539"/>
        <w:jc w:val="both"/>
      </w:pPr>
    </w:p>
    <w:p w:rsidR="00CF2AD8" w:rsidRPr="00831DDF" w:rsidRDefault="00CF2AD8" w:rsidP="00831DDF">
      <w:pPr>
        <w:spacing w:line="276" w:lineRule="auto"/>
        <w:ind w:firstLine="539"/>
        <w:jc w:val="center"/>
        <w:rPr>
          <w:b/>
        </w:rPr>
      </w:pPr>
      <w:r w:rsidRPr="00831DDF">
        <w:rPr>
          <w:b/>
        </w:rPr>
        <w:t>5.1. Объекты социальной инфраструктуры</w:t>
      </w:r>
    </w:p>
    <w:p w:rsidR="00CF2AD8" w:rsidRDefault="00CF2AD8" w:rsidP="00831DDF">
      <w:pPr>
        <w:spacing w:line="276" w:lineRule="auto"/>
        <w:ind w:firstLine="539"/>
        <w:jc w:val="both"/>
      </w:pPr>
    </w:p>
    <w:p w:rsidR="00CF2AD8" w:rsidRDefault="00CF2AD8" w:rsidP="00831DDF">
      <w:pPr>
        <w:spacing w:line="276" w:lineRule="auto"/>
        <w:ind w:firstLine="539"/>
        <w:jc w:val="both"/>
      </w:pPr>
      <w:r>
        <w:t>5.1.1. Объекты дошкольного назначения</w:t>
      </w:r>
    </w:p>
    <w:p w:rsidR="00831DDF" w:rsidRPr="004F6FC5" w:rsidRDefault="00831DDF" w:rsidP="00831DDF">
      <w:pPr>
        <w:pStyle w:val="affe"/>
        <w:spacing w:before="0" w:after="0" w:line="276" w:lineRule="auto"/>
        <w:jc w:val="right"/>
        <w:rPr>
          <w:bCs/>
          <w:i/>
        </w:rPr>
      </w:pPr>
      <w:r w:rsidRPr="002046F9">
        <w:rPr>
          <w:bCs/>
          <w:i/>
        </w:rPr>
        <w:t>Таблица</w:t>
      </w:r>
      <w:r>
        <w:rPr>
          <w:bCs/>
          <w:i/>
        </w:rPr>
        <w:t xml:space="preserve"> </w:t>
      </w:r>
      <w:r w:rsidR="00F32846">
        <w:rPr>
          <w:bCs/>
          <w:i/>
        </w:rPr>
        <w:t>4</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1768"/>
        <w:gridCol w:w="2551"/>
        <w:gridCol w:w="1701"/>
        <w:gridCol w:w="1351"/>
      </w:tblGrid>
      <w:tr w:rsidR="00CF2AD8" w:rsidRPr="00250364" w:rsidTr="00AA1613">
        <w:tc>
          <w:tcPr>
            <w:tcW w:w="2127" w:type="dxa"/>
          </w:tcPr>
          <w:p w:rsidR="00CF2AD8" w:rsidRPr="00AA1613" w:rsidRDefault="00CF2AD8" w:rsidP="00F56D07">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768" w:type="dxa"/>
          </w:tcPr>
          <w:p w:rsidR="00CF2AD8" w:rsidRPr="00AA1613" w:rsidRDefault="00CF2AD8" w:rsidP="00F56D07">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2551" w:type="dxa"/>
          </w:tcPr>
          <w:p w:rsidR="00CF2AD8" w:rsidRPr="00AA1613" w:rsidRDefault="00CF2AD8" w:rsidP="00F56D07">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701" w:type="dxa"/>
          </w:tcPr>
          <w:p w:rsidR="00CF2AD8" w:rsidRPr="00AA1613" w:rsidRDefault="00CF2AD8" w:rsidP="00F56D07">
            <w:pPr>
              <w:pStyle w:val="ConsPlusNormal"/>
              <w:ind w:firstLine="0"/>
              <w:jc w:val="center"/>
              <w:rPr>
                <w:rFonts w:ascii="Times New Roman" w:hAnsi="Times New Roman" w:cs="Times New Roman"/>
                <w:b/>
                <w:sz w:val="22"/>
                <w:szCs w:val="22"/>
              </w:rPr>
            </w:pPr>
            <w:proofErr w:type="spellStart"/>
            <w:proofErr w:type="gramStart"/>
            <w:r w:rsidRPr="00AA1613">
              <w:rPr>
                <w:rFonts w:ascii="Times New Roman" w:hAnsi="Times New Roman" w:cs="Times New Roman"/>
                <w:b/>
                <w:sz w:val="22"/>
                <w:szCs w:val="22"/>
              </w:rPr>
              <w:t>Характерис</w:t>
            </w:r>
            <w:proofErr w:type="spellEnd"/>
            <w:r w:rsidR="00AA1613">
              <w:rPr>
                <w:rFonts w:ascii="Times New Roman" w:hAnsi="Times New Roman" w:cs="Times New Roman"/>
                <w:b/>
                <w:sz w:val="22"/>
                <w:szCs w:val="22"/>
              </w:rPr>
              <w:t>-</w:t>
            </w:r>
            <w:r w:rsidRPr="00AA1613">
              <w:rPr>
                <w:rFonts w:ascii="Times New Roman" w:hAnsi="Times New Roman" w:cs="Times New Roman"/>
                <w:b/>
                <w:sz w:val="22"/>
                <w:szCs w:val="22"/>
              </w:rPr>
              <w:t>тика</w:t>
            </w:r>
            <w:proofErr w:type="gramEnd"/>
            <w:r w:rsidRPr="00AA1613">
              <w:rPr>
                <w:rFonts w:ascii="Times New Roman" w:hAnsi="Times New Roman" w:cs="Times New Roman"/>
                <w:b/>
                <w:sz w:val="22"/>
                <w:szCs w:val="22"/>
              </w:rPr>
              <w:t xml:space="preserve"> </w:t>
            </w:r>
            <w:r w:rsidR="00F56D07" w:rsidRPr="00AA1613">
              <w:rPr>
                <w:rFonts w:ascii="Times New Roman" w:hAnsi="Times New Roman" w:cs="Times New Roman"/>
                <w:b/>
                <w:sz w:val="22"/>
                <w:szCs w:val="22"/>
              </w:rPr>
              <w:t>ЗОУИТ</w:t>
            </w:r>
          </w:p>
        </w:tc>
        <w:tc>
          <w:tcPr>
            <w:tcW w:w="1351" w:type="dxa"/>
          </w:tcPr>
          <w:p w:rsidR="00CF2AD8" w:rsidRPr="00AA1613" w:rsidRDefault="00CF2AD8" w:rsidP="00250364">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CF2AD8" w:rsidRPr="00250364" w:rsidTr="00AA1613">
        <w:tc>
          <w:tcPr>
            <w:tcW w:w="2127"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детского дошкольного учреждения</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220 мест</w:t>
            </w:r>
          </w:p>
        </w:tc>
        <w:tc>
          <w:tcPr>
            <w:tcW w:w="2551"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Зона застройки многоэтажными жилыми домами (ул. Пехтина)</w:t>
            </w:r>
          </w:p>
        </w:tc>
        <w:tc>
          <w:tcPr>
            <w:tcW w:w="1701"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CF2AD8"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w:t>
            </w:r>
            <w:r w:rsidR="00AB03AB" w:rsidRPr="00250364">
              <w:rPr>
                <w:rFonts w:ascii="Times New Roman" w:hAnsi="Times New Roman" w:cs="Times New Roman"/>
                <w:sz w:val="22"/>
                <w:szCs w:val="22"/>
                <w:lang w:val="en-US"/>
              </w:rPr>
              <w:t>21</w:t>
            </w:r>
            <w:r w:rsidRPr="00250364">
              <w:rPr>
                <w:rFonts w:ascii="Times New Roman" w:hAnsi="Times New Roman" w:cs="Times New Roman"/>
                <w:sz w:val="22"/>
                <w:szCs w:val="22"/>
              </w:rPr>
              <w:t xml:space="preserve"> - 202</w:t>
            </w:r>
            <w:r w:rsidR="00AB03AB" w:rsidRPr="00250364">
              <w:rPr>
                <w:rFonts w:ascii="Times New Roman" w:hAnsi="Times New Roman" w:cs="Times New Roman"/>
                <w:sz w:val="22"/>
                <w:szCs w:val="22"/>
              </w:rPr>
              <w:t>5</w:t>
            </w:r>
          </w:p>
        </w:tc>
      </w:tr>
      <w:tr w:rsidR="00CF2AD8" w:rsidRPr="00250364" w:rsidTr="00AA1613">
        <w:tc>
          <w:tcPr>
            <w:tcW w:w="2127"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Реконструкция </w:t>
            </w:r>
            <w:r w:rsidRPr="00250364">
              <w:rPr>
                <w:rFonts w:ascii="Times New Roman" w:hAnsi="Times New Roman" w:cs="Times New Roman"/>
                <w:sz w:val="22"/>
                <w:szCs w:val="22"/>
              </w:rPr>
              <w:lastRenderedPageBreak/>
              <w:t>детского дошкольного учреждения</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lastRenderedPageBreak/>
              <w:t>на</w:t>
            </w:r>
            <w:proofErr w:type="gramEnd"/>
            <w:r w:rsidRPr="00250364">
              <w:rPr>
                <w:rFonts w:ascii="Times New Roman" w:hAnsi="Times New Roman" w:cs="Times New Roman"/>
                <w:sz w:val="22"/>
                <w:szCs w:val="22"/>
              </w:rPr>
              <w:t xml:space="preserve"> 80 мест</w:t>
            </w:r>
          </w:p>
        </w:tc>
        <w:tc>
          <w:tcPr>
            <w:tcW w:w="2551"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Зона застройки </w:t>
            </w:r>
            <w:proofErr w:type="spellStart"/>
            <w:r w:rsidRPr="00250364">
              <w:rPr>
                <w:rFonts w:ascii="Times New Roman" w:hAnsi="Times New Roman" w:cs="Times New Roman"/>
                <w:sz w:val="22"/>
                <w:szCs w:val="22"/>
              </w:rPr>
              <w:lastRenderedPageBreak/>
              <w:t>среднеэтажными</w:t>
            </w:r>
            <w:proofErr w:type="spellEnd"/>
            <w:r w:rsidRPr="00250364">
              <w:rPr>
                <w:rFonts w:ascii="Times New Roman" w:hAnsi="Times New Roman" w:cs="Times New Roman"/>
                <w:sz w:val="22"/>
                <w:szCs w:val="22"/>
              </w:rPr>
              <w:t xml:space="preserve"> жилыми домами (ул. Молодежная)</w:t>
            </w:r>
          </w:p>
        </w:tc>
        <w:tc>
          <w:tcPr>
            <w:tcW w:w="1701"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lastRenderedPageBreak/>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AB03AB"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2018 – 2021</w:t>
            </w:r>
          </w:p>
        </w:tc>
      </w:tr>
      <w:tr w:rsidR="00CF2AD8" w:rsidRPr="00250364" w:rsidTr="00AA1613">
        <w:tc>
          <w:tcPr>
            <w:tcW w:w="2127"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lastRenderedPageBreak/>
              <w:t>Реконструкция детского дошкольного учреждения</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80 мест</w:t>
            </w:r>
          </w:p>
        </w:tc>
        <w:tc>
          <w:tcPr>
            <w:tcW w:w="2551"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Зона застройки </w:t>
            </w:r>
            <w:proofErr w:type="spellStart"/>
            <w:r w:rsidRPr="00250364">
              <w:rPr>
                <w:rFonts w:ascii="Times New Roman" w:hAnsi="Times New Roman" w:cs="Times New Roman"/>
                <w:sz w:val="22"/>
                <w:szCs w:val="22"/>
              </w:rPr>
              <w:t>среднеэтажными</w:t>
            </w:r>
            <w:proofErr w:type="spellEnd"/>
            <w:r w:rsidRPr="00250364">
              <w:rPr>
                <w:rFonts w:ascii="Times New Roman" w:hAnsi="Times New Roman" w:cs="Times New Roman"/>
                <w:sz w:val="22"/>
                <w:szCs w:val="22"/>
              </w:rPr>
              <w:t xml:space="preserve"> жилыми домами (ул. Республиканская)</w:t>
            </w:r>
          </w:p>
        </w:tc>
        <w:tc>
          <w:tcPr>
            <w:tcW w:w="1701"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AB03AB"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2018</w:t>
            </w:r>
            <w:r w:rsidR="00CF2AD8" w:rsidRPr="00250364">
              <w:rPr>
                <w:rFonts w:ascii="Times New Roman" w:hAnsi="Times New Roman" w:cs="Times New Roman"/>
                <w:sz w:val="22"/>
                <w:szCs w:val="22"/>
              </w:rPr>
              <w:t xml:space="preserve"> </w:t>
            </w:r>
            <w:r w:rsidRPr="00250364">
              <w:rPr>
                <w:rFonts w:ascii="Times New Roman" w:hAnsi="Times New Roman" w:cs="Times New Roman"/>
                <w:sz w:val="22"/>
                <w:szCs w:val="22"/>
              </w:rPr>
              <w:t>– 2021</w:t>
            </w:r>
          </w:p>
        </w:tc>
      </w:tr>
      <w:tr w:rsidR="00CF2AD8" w:rsidRPr="00250364" w:rsidTr="00AA1613">
        <w:tc>
          <w:tcPr>
            <w:tcW w:w="2127"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Реконструкция детского дошкольного учреждения</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180 мест</w:t>
            </w:r>
          </w:p>
        </w:tc>
        <w:tc>
          <w:tcPr>
            <w:tcW w:w="2551"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Зона застройки </w:t>
            </w:r>
            <w:proofErr w:type="spellStart"/>
            <w:r w:rsidRPr="00250364">
              <w:rPr>
                <w:rFonts w:ascii="Times New Roman" w:hAnsi="Times New Roman" w:cs="Times New Roman"/>
                <w:sz w:val="22"/>
                <w:szCs w:val="22"/>
              </w:rPr>
              <w:t>среднеэтажными</w:t>
            </w:r>
            <w:proofErr w:type="spellEnd"/>
            <w:r w:rsidRPr="00250364">
              <w:rPr>
                <w:rFonts w:ascii="Times New Roman" w:hAnsi="Times New Roman" w:cs="Times New Roman"/>
                <w:sz w:val="22"/>
                <w:szCs w:val="22"/>
              </w:rPr>
              <w:t xml:space="preserve"> жилыми домами (ул. 70 лет Октября)</w:t>
            </w:r>
          </w:p>
        </w:tc>
        <w:tc>
          <w:tcPr>
            <w:tcW w:w="1701"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AB03AB"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2018</w:t>
            </w:r>
            <w:r w:rsidR="00CF2AD8" w:rsidRPr="00250364">
              <w:rPr>
                <w:rFonts w:ascii="Times New Roman" w:hAnsi="Times New Roman" w:cs="Times New Roman"/>
                <w:sz w:val="22"/>
                <w:szCs w:val="22"/>
              </w:rPr>
              <w:t xml:space="preserve"> </w:t>
            </w:r>
            <w:r w:rsidRPr="00250364">
              <w:rPr>
                <w:rFonts w:ascii="Times New Roman" w:hAnsi="Times New Roman" w:cs="Times New Roman"/>
                <w:sz w:val="22"/>
                <w:szCs w:val="22"/>
              </w:rPr>
              <w:t>– 2021</w:t>
            </w:r>
          </w:p>
        </w:tc>
      </w:tr>
      <w:tr w:rsidR="00CF2AD8" w:rsidRPr="00250364" w:rsidTr="00AA1613">
        <w:tc>
          <w:tcPr>
            <w:tcW w:w="2127"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детского дошкольного учреждения</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120 мест</w:t>
            </w:r>
          </w:p>
        </w:tc>
        <w:tc>
          <w:tcPr>
            <w:tcW w:w="2551"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Зона застройки индивидуальными жилыми домами (ул. Удмуртская - Техническая)</w:t>
            </w:r>
          </w:p>
        </w:tc>
        <w:tc>
          <w:tcPr>
            <w:tcW w:w="1701"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AB03AB"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2019 - 2021</w:t>
            </w:r>
          </w:p>
        </w:tc>
      </w:tr>
      <w:tr w:rsidR="00CF2AD8" w:rsidRPr="00250364" w:rsidTr="00AA1613">
        <w:tc>
          <w:tcPr>
            <w:tcW w:w="2127"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детского дошкольного учреждения</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120 мест</w:t>
            </w:r>
          </w:p>
        </w:tc>
        <w:tc>
          <w:tcPr>
            <w:tcW w:w="2551"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Зона застройки </w:t>
            </w:r>
            <w:proofErr w:type="spellStart"/>
            <w:r w:rsidRPr="00250364">
              <w:rPr>
                <w:rFonts w:ascii="Times New Roman" w:hAnsi="Times New Roman" w:cs="Times New Roman"/>
                <w:sz w:val="22"/>
                <w:szCs w:val="22"/>
              </w:rPr>
              <w:t>среднеэтажными</w:t>
            </w:r>
            <w:proofErr w:type="spellEnd"/>
            <w:r w:rsidRPr="00250364">
              <w:rPr>
                <w:rFonts w:ascii="Times New Roman" w:hAnsi="Times New Roman" w:cs="Times New Roman"/>
                <w:sz w:val="22"/>
                <w:szCs w:val="22"/>
              </w:rPr>
              <w:t xml:space="preserve"> жилыми домами (ул. Первая - Красноармейская)</w:t>
            </w:r>
          </w:p>
        </w:tc>
        <w:tc>
          <w:tcPr>
            <w:tcW w:w="1701"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CF2AD8"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2022 - 2025</w:t>
            </w:r>
          </w:p>
        </w:tc>
      </w:tr>
      <w:tr w:rsidR="00CF2AD8" w:rsidRPr="00250364" w:rsidTr="00AA1613">
        <w:tc>
          <w:tcPr>
            <w:tcW w:w="2127"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детского дошкольного учреждения</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220 мест</w:t>
            </w:r>
          </w:p>
        </w:tc>
        <w:tc>
          <w:tcPr>
            <w:tcW w:w="2551"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Зона застройки многоэтажными жилыми домами (ул. Пехтина)</w:t>
            </w:r>
          </w:p>
        </w:tc>
        <w:tc>
          <w:tcPr>
            <w:tcW w:w="1701"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CF2AD8"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2022 - 2025</w:t>
            </w:r>
          </w:p>
        </w:tc>
      </w:tr>
      <w:tr w:rsidR="00CF2AD8" w:rsidRPr="00250364" w:rsidTr="00AA1613">
        <w:tc>
          <w:tcPr>
            <w:tcW w:w="2127"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детского дошкольного учреждения</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120 мест</w:t>
            </w:r>
          </w:p>
        </w:tc>
        <w:tc>
          <w:tcPr>
            <w:tcW w:w="2551"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Зона застройки </w:t>
            </w:r>
            <w:proofErr w:type="spellStart"/>
            <w:r w:rsidRPr="00250364">
              <w:rPr>
                <w:rFonts w:ascii="Times New Roman" w:hAnsi="Times New Roman" w:cs="Times New Roman"/>
                <w:sz w:val="22"/>
                <w:szCs w:val="22"/>
              </w:rPr>
              <w:t>среднеэтажными</w:t>
            </w:r>
            <w:proofErr w:type="spellEnd"/>
            <w:r w:rsidRPr="00250364">
              <w:rPr>
                <w:rFonts w:ascii="Times New Roman" w:hAnsi="Times New Roman" w:cs="Times New Roman"/>
                <w:sz w:val="22"/>
                <w:szCs w:val="22"/>
              </w:rPr>
              <w:t xml:space="preserve"> жилыми домами (ул. Куйбышева - Пастухова)</w:t>
            </w:r>
          </w:p>
        </w:tc>
        <w:tc>
          <w:tcPr>
            <w:tcW w:w="1701"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AB03AB"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2019 - 2021</w:t>
            </w:r>
          </w:p>
        </w:tc>
      </w:tr>
      <w:tr w:rsidR="00AB03AB" w:rsidRPr="00250364" w:rsidTr="00AA1613">
        <w:tc>
          <w:tcPr>
            <w:tcW w:w="2127" w:type="dxa"/>
          </w:tcPr>
          <w:p w:rsidR="00AB03AB" w:rsidRPr="00250364" w:rsidRDefault="00AB03AB" w:rsidP="00AB03AB">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детского дошкольного учреждения</w:t>
            </w:r>
          </w:p>
        </w:tc>
        <w:tc>
          <w:tcPr>
            <w:tcW w:w="1768" w:type="dxa"/>
          </w:tcPr>
          <w:p w:rsidR="00AB03AB" w:rsidRPr="00250364" w:rsidRDefault="00AB03AB" w:rsidP="008F64FC">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w:t>
            </w:r>
            <w:r w:rsidR="008F64FC" w:rsidRPr="00250364">
              <w:rPr>
                <w:rFonts w:ascii="Times New Roman" w:hAnsi="Times New Roman" w:cs="Times New Roman"/>
                <w:sz w:val="22"/>
                <w:szCs w:val="22"/>
                <w:lang w:val="en-US"/>
              </w:rPr>
              <w:t>100</w:t>
            </w:r>
            <w:r w:rsidRPr="00250364">
              <w:rPr>
                <w:rFonts w:ascii="Times New Roman" w:hAnsi="Times New Roman" w:cs="Times New Roman"/>
                <w:sz w:val="22"/>
                <w:szCs w:val="22"/>
              </w:rPr>
              <w:t xml:space="preserve"> мест</w:t>
            </w:r>
          </w:p>
        </w:tc>
        <w:tc>
          <w:tcPr>
            <w:tcW w:w="2551" w:type="dxa"/>
          </w:tcPr>
          <w:p w:rsidR="00AB03AB" w:rsidRPr="00250364" w:rsidRDefault="008F64FC" w:rsidP="008F64FC">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Зона застройки индивидуальными жилыми домами (ул. Сибирская)</w:t>
            </w:r>
          </w:p>
        </w:tc>
        <w:tc>
          <w:tcPr>
            <w:tcW w:w="1701" w:type="dxa"/>
          </w:tcPr>
          <w:p w:rsidR="00AB03AB" w:rsidRPr="00250364" w:rsidRDefault="00AB03AB" w:rsidP="00AB03AB">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AB03AB" w:rsidRPr="00250364" w:rsidRDefault="008F64FC"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2023-2025</w:t>
            </w:r>
          </w:p>
        </w:tc>
      </w:tr>
      <w:tr w:rsidR="00AB03AB" w:rsidRPr="00250364" w:rsidTr="00AA1613">
        <w:tc>
          <w:tcPr>
            <w:tcW w:w="2127" w:type="dxa"/>
          </w:tcPr>
          <w:p w:rsidR="00AB03AB" w:rsidRPr="00250364" w:rsidRDefault="00AB03AB" w:rsidP="00AB03AB">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детского дошкольного учреждения</w:t>
            </w:r>
          </w:p>
        </w:tc>
        <w:tc>
          <w:tcPr>
            <w:tcW w:w="1768" w:type="dxa"/>
          </w:tcPr>
          <w:p w:rsidR="00AB03AB" w:rsidRPr="00250364" w:rsidRDefault="00AB03AB" w:rsidP="00AB03AB">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120 мест</w:t>
            </w:r>
          </w:p>
        </w:tc>
        <w:tc>
          <w:tcPr>
            <w:tcW w:w="2551" w:type="dxa"/>
          </w:tcPr>
          <w:p w:rsidR="00AB03AB" w:rsidRPr="00250364" w:rsidRDefault="008F64FC" w:rsidP="008F64FC">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Зона застройки индивидуальными жилыми домами (Объездное шоссе</w:t>
            </w:r>
            <w:r w:rsidR="00AB03AB" w:rsidRPr="00250364">
              <w:rPr>
                <w:rFonts w:ascii="Times New Roman" w:hAnsi="Times New Roman" w:cs="Times New Roman"/>
                <w:sz w:val="22"/>
                <w:szCs w:val="22"/>
              </w:rPr>
              <w:t>)</w:t>
            </w:r>
          </w:p>
        </w:tc>
        <w:tc>
          <w:tcPr>
            <w:tcW w:w="1701" w:type="dxa"/>
          </w:tcPr>
          <w:p w:rsidR="00AB03AB" w:rsidRPr="00250364" w:rsidRDefault="00AB03AB" w:rsidP="00AB03AB">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AB03AB" w:rsidRPr="00250364" w:rsidRDefault="008F64FC"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2023-2025</w:t>
            </w:r>
          </w:p>
        </w:tc>
      </w:tr>
      <w:tr w:rsidR="00AB03AB" w:rsidRPr="00250364" w:rsidTr="00AA1613">
        <w:tc>
          <w:tcPr>
            <w:tcW w:w="2127" w:type="dxa"/>
          </w:tcPr>
          <w:p w:rsidR="00AB03AB" w:rsidRPr="00250364" w:rsidRDefault="00AB03AB" w:rsidP="00AB03AB">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детского дошкольного учреждения</w:t>
            </w:r>
          </w:p>
        </w:tc>
        <w:tc>
          <w:tcPr>
            <w:tcW w:w="1768" w:type="dxa"/>
          </w:tcPr>
          <w:p w:rsidR="00AB03AB" w:rsidRPr="00250364" w:rsidRDefault="008F64FC" w:rsidP="00AB03AB">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45</w:t>
            </w:r>
            <w:r w:rsidR="00AB03AB" w:rsidRPr="00250364">
              <w:rPr>
                <w:rFonts w:ascii="Times New Roman" w:hAnsi="Times New Roman" w:cs="Times New Roman"/>
                <w:sz w:val="22"/>
                <w:szCs w:val="22"/>
              </w:rPr>
              <w:t xml:space="preserve"> мест</w:t>
            </w:r>
          </w:p>
        </w:tc>
        <w:tc>
          <w:tcPr>
            <w:tcW w:w="2551" w:type="dxa"/>
          </w:tcPr>
          <w:p w:rsidR="00AB03AB" w:rsidRPr="00250364" w:rsidRDefault="00AB03AB" w:rsidP="00AB03AB">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Зона застройки </w:t>
            </w:r>
            <w:proofErr w:type="spellStart"/>
            <w:r w:rsidRPr="00250364">
              <w:rPr>
                <w:rFonts w:ascii="Times New Roman" w:hAnsi="Times New Roman" w:cs="Times New Roman"/>
                <w:sz w:val="22"/>
                <w:szCs w:val="22"/>
              </w:rPr>
              <w:t>среднеэтажными</w:t>
            </w:r>
            <w:proofErr w:type="spellEnd"/>
            <w:r w:rsidRPr="00250364">
              <w:rPr>
                <w:rFonts w:ascii="Times New Roman" w:hAnsi="Times New Roman" w:cs="Times New Roman"/>
                <w:sz w:val="22"/>
                <w:szCs w:val="22"/>
              </w:rPr>
              <w:t xml:space="preserve"> жилыми д</w:t>
            </w:r>
            <w:r w:rsidR="008F64FC" w:rsidRPr="00250364">
              <w:rPr>
                <w:rFonts w:ascii="Times New Roman" w:hAnsi="Times New Roman" w:cs="Times New Roman"/>
                <w:sz w:val="22"/>
                <w:szCs w:val="22"/>
              </w:rPr>
              <w:t>омами (ул. Колхозная</w:t>
            </w:r>
            <w:r w:rsidRPr="00250364">
              <w:rPr>
                <w:rFonts w:ascii="Times New Roman" w:hAnsi="Times New Roman" w:cs="Times New Roman"/>
                <w:sz w:val="22"/>
                <w:szCs w:val="22"/>
              </w:rPr>
              <w:t>)</w:t>
            </w:r>
          </w:p>
        </w:tc>
        <w:tc>
          <w:tcPr>
            <w:tcW w:w="1701" w:type="dxa"/>
          </w:tcPr>
          <w:p w:rsidR="00AB03AB" w:rsidRPr="00250364" w:rsidRDefault="00AB03AB" w:rsidP="00AB03AB">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8F64FC" w:rsidRPr="00250364" w:rsidRDefault="008F64FC" w:rsidP="00250364">
            <w:pPr>
              <w:pStyle w:val="ConsPlusNormal"/>
              <w:ind w:firstLine="0"/>
              <w:jc w:val="center"/>
              <w:rPr>
                <w:rFonts w:ascii="Times New Roman" w:hAnsi="Times New Roman" w:cs="Times New Roman"/>
                <w:sz w:val="22"/>
                <w:szCs w:val="22"/>
              </w:rPr>
            </w:pPr>
          </w:p>
          <w:p w:rsidR="00AB03AB" w:rsidRPr="00250364" w:rsidRDefault="008F64FC" w:rsidP="00250364">
            <w:pPr>
              <w:jc w:val="center"/>
              <w:rPr>
                <w:sz w:val="22"/>
                <w:szCs w:val="22"/>
              </w:rPr>
            </w:pPr>
            <w:r w:rsidRPr="00250364">
              <w:rPr>
                <w:sz w:val="22"/>
                <w:szCs w:val="22"/>
              </w:rPr>
              <w:t>2019-2021</w:t>
            </w:r>
          </w:p>
        </w:tc>
      </w:tr>
      <w:tr w:rsidR="00AB03AB" w:rsidRPr="00250364" w:rsidTr="00AA1613">
        <w:tc>
          <w:tcPr>
            <w:tcW w:w="2127" w:type="dxa"/>
          </w:tcPr>
          <w:p w:rsidR="00AB03AB" w:rsidRPr="00250364" w:rsidRDefault="00AB03AB" w:rsidP="00AB03AB">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детского дошкольного учреждения</w:t>
            </w:r>
          </w:p>
        </w:tc>
        <w:tc>
          <w:tcPr>
            <w:tcW w:w="1768" w:type="dxa"/>
          </w:tcPr>
          <w:p w:rsidR="00AB03AB" w:rsidRPr="00250364" w:rsidRDefault="00AB03AB" w:rsidP="00250364">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1</w:t>
            </w:r>
            <w:r w:rsidR="00250364" w:rsidRPr="00250364">
              <w:rPr>
                <w:rFonts w:ascii="Times New Roman" w:hAnsi="Times New Roman" w:cs="Times New Roman"/>
                <w:sz w:val="22"/>
                <w:szCs w:val="22"/>
              </w:rPr>
              <w:t>0</w:t>
            </w:r>
            <w:r w:rsidRPr="00250364">
              <w:rPr>
                <w:rFonts w:ascii="Times New Roman" w:hAnsi="Times New Roman" w:cs="Times New Roman"/>
                <w:sz w:val="22"/>
                <w:szCs w:val="22"/>
              </w:rPr>
              <w:t>0 мест</w:t>
            </w:r>
          </w:p>
        </w:tc>
        <w:tc>
          <w:tcPr>
            <w:tcW w:w="2551" w:type="dxa"/>
          </w:tcPr>
          <w:p w:rsidR="00AB03AB" w:rsidRPr="00250364" w:rsidRDefault="00AB03AB"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Зона застройки </w:t>
            </w:r>
            <w:r w:rsidR="00250364" w:rsidRPr="00250364">
              <w:rPr>
                <w:rFonts w:ascii="Times New Roman" w:hAnsi="Times New Roman" w:cs="Times New Roman"/>
                <w:sz w:val="22"/>
                <w:szCs w:val="22"/>
              </w:rPr>
              <w:t>индивидуальными</w:t>
            </w:r>
            <w:r w:rsidRPr="00250364">
              <w:rPr>
                <w:rFonts w:ascii="Times New Roman" w:hAnsi="Times New Roman" w:cs="Times New Roman"/>
                <w:sz w:val="22"/>
                <w:szCs w:val="22"/>
              </w:rPr>
              <w:t xml:space="preserve"> жилыми домами (ул. </w:t>
            </w:r>
            <w:r w:rsidR="00250364" w:rsidRPr="00250364">
              <w:rPr>
                <w:rFonts w:ascii="Times New Roman" w:hAnsi="Times New Roman" w:cs="Times New Roman"/>
                <w:sz w:val="22"/>
                <w:szCs w:val="22"/>
              </w:rPr>
              <w:t>Третья линия</w:t>
            </w:r>
            <w:r w:rsidRPr="00250364">
              <w:rPr>
                <w:rFonts w:ascii="Times New Roman" w:hAnsi="Times New Roman" w:cs="Times New Roman"/>
                <w:sz w:val="22"/>
                <w:szCs w:val="22"/>
              </w:rPr>
              <w:t>)</w:t>
            </w:r>
          </w:p>
        </w:tc>
        <w:tc>
          <w:tcPr>
            <w:tcW w:w="1701" w:type="dxa"/>
          </w:tcPr>
          <w:p w:rsidR="00AB03AB" w:rsidRPr="00250364" w:rsidRDefault="00AB03AB" w:rsidP="00AB03AB">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AB03AB" w:rsidRPr="00250364" w:rsidRDefault="00250364"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2020-2022</w:t>
            </w:r>
          </w:p>
        </w:tc>
      </w:tr>
      <w:tr w:rsidR="00AB03AB" w:rsidRPr="00250364" w:rsidTr="00AA1613">
        <w:tc>
          <w:tcPr>
            <w:tcW w:w="2127" w:type="dxa"/>
          </w:tcPr>
          <w:p w:rsidR="00AB03AB" w:rsidRPr="00250364" w:rsidRDefault="00AB03AB" w:rsidP="00AB03AB">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lastRenderedPageBreak/>
              <w:t>Строительство детского дошкольного учреждения</w:t>
            </w:r>
          </w:p>
        </w:tc>
        <w:tc>
          <w:tcPr>
            <w:tcW w:w="1768" w:type="dxa"/>
          </w:tcPr>
          <w:p w:rsidR="00AB03AB" w:rsidRPr="00250364" w:rsidRDefault="00AB03AB" w:rsidP="00250364">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1</w:t>
            </w:r>
            <w:r w:rsidR="00250364" w:rsidRPr="00250364">
              <w:rPr>
                <w:rFonts w:ascii="Times New Roman" w:hAnsi="Times New Roman" w:cs="Times New Roman"/>
                <w:sz w:val="22"/>
                <w:szCs w:val="22"/>
              </w:rPr>
              <w:t>0</w:t>
            </w:r>
            <w:r w:rsidRPr="00250364">
              <w:rPr>
                <w:rFonts w:ascii="Times New Roman" w:hAnsi="Times New Roman" w:cs="Times New Roman"/>
                <w:sz w:val="22"/>
                <w:szCs w:val="22"/>
              </w:rPr>
              <w:t>0 мест</w:t>
            </w:r>
          </w:p>
        </w:tc>
        <w:tc>
          <w:tcPr>
            <w:tcW w:w="2551" w:type="dxa"/>
          </w:tcPr>
          <w:p w:rsidR="00AB03AB" w:rsidRPr="00250364" w:rsidRDefault="00AB03AB"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Зона застройки </w:t>
            </w:r>
            <w:r w:rsidR="00250364" w:rsidRPr="00250364">
              <w:rPr>
                <w:rFonts w:ascii="Times New Roman" w:hAnsi="Times New Roman" w:cs="Times New Roman"/>
                <w:sz w:val="22"/>
                <w:szCs w:val="22"/>
              </w:rPr>
              <w:t>индивидуальными</w:t>
            </w:r>
            <w:r w:rsidRPr="00250364">
              <w:rPr>
                <w:rFonts w:ascii="Times New Roman" w:hAnsi="Times New Roman" w:cs="Times New Roman"/>
                <w:sz w:val="22"/>
                <w:szCs w:val="22"/>
              </w:rPr>
              <w:t xml:space="preserve"> жилыми домами (ул. </w:t>
            </w:r>
            <w:r w:rsidR="00250364" w:rsidRPr="00250364">
              <w:rPr>
                <w:rFonts w:ascii="Times New Roman" w:hAnsi="Times New Roman" w:cs="Times New Roman"/>
                <w:sz w:val="22"/>
                <w:szCs w:val="22"/>
              </w:rPr>
              <w:t>Авиационная</w:t>
            </w:r>
            <w:r w:rsidRPr="00250364">
              <w:rPr>
                <w:rFonts w:ascii="Times New Roman" w:hAnsi="Times New Roman" w:cs="Times New Roman"/>
                <w:sz w:val="22"/>
                <w:szCs w:val="22"/>
              </w:rPr>
              <w:t>)</w:t>
            </w:r>
          </w:p>
        </w:tc>
        <w:tc>
          <w:tcPr>
            <w:tcW w:w="1701" w:type="dxa"/>
          </w:tcPr>
          <w:p w:rsidR="00AB03AB" w:rsidRPr="00250364" w:rsidRDefault="00AB03AB" w:rsidP="00AB03AB">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AB03AB" w:rsidRPr="00250364" w:rsidRDefault="00250364"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2023-2025</w:t>
            </w:r>
          </w:p>
        </w:tc>
      </w:tr>
    </w:tbl>
    <w:p w:rsidR="00CF2AD8" w:rsidRDefault="00CF2AD8" w:rsidP="00CF2AD8">
      <w:pPr>
        <w:pStyle w:val="ConsPlusNormal"/>
        <w:ind w:firstLine="540"/>
        <w:jc w:val="both"/>
      </w:pPr>
    </w:p>
    <w:p w:rsidR="00CF2AD8" w:rsidRPr="00EE2D65" w:rsidRDefault="00CF2AD8" w:rsidP="00CF2AD8">
      <w:pPr>
        <w:pStyle w:val="ConsPlusNormal"/>
        <w:ind w:firstLine="540"/>
        <w:jc w:val="both"/>
        <w:rPr>
          <w:rFonts w:ascii="Times New Roman" w:hAnsi="Times New Roman" w:cs="Times New Roman"/>
          <w:sz w:val="24"/>
          <w:szCs w:val="24"/>
        </w:rPr>
      </w:pPr>
      <w:r w:rsidRPr="00EE2D65">
        <w:rPr>
          <w:rFonts w:ascii="Times New Roman" w:hAnsi="Times New Roman" w:cs="Times New Roman"/>
          <w:sz w:val="24"/>
          <w:szCs w:val="24"/>
        </w:rPr>
        <w:t>5.1.2. Объекты учебно-образовательного назначения</w:t>
      </w:r>
    </w:p>
    <w:p w:rsidR="00831DDF" w:rsidRPr="004F6FC5" w:rsidRDefault="00831DDF" w:rsidP="00831DDF">
      <w:pPr>
        <w:pStyle w:val="affe"/>
        <w:spacing w:before="0" w:after="0" w:line="276" w:lineRule="auto"/>
        <w:jc w:val="right"/>
        <w:rPr>
          <w:bCs/>
          <w:i/>
        </w:rPr>
      </w:pPr>
      <w:r w:rsidRPr="002046F9">
        <w:rPr>
          <w:bCs/>
          <w:i/>
        </w:rPr>
        <w:t>Таблица</w:t>
      </w:r>
      <w:r>
        <w:rPr>
          <w:bCs/>
          <w:i/>
        </w:rPr>
        <w:t xml:space="preserve"> </w:t>
      </w:r>
      <w:r w:rsidR="00F32846">
        <w:rPr>
          <w:bCs/>
          <w:i/>
        </w:rPr>
        <w:t>5</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2"/>
        <w:gridCol w:w="1768"/>
        <w:gridCol w:w="2626"/>
        <w:gridCol w:w="1626"/>
        <w:gridCol w:w="1351"/>
      </w:tblGrid>
      <w:tr w:rsidR="00CF2AD8" w:rsidRPr="00250364" w:rsidTr="00AA1613">
        <w:tc>
          <w:tcPr>
            <w:tcW w:w="2122" w:type="dxa"/>
          </w:tcPr>
          <w:p w:rsidR="00CF2AD8" w:rsidRPr="00AA1613" w:rsidRDefault="00CF2AD8" w:rsidP="00F56D07">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768" w:type="dxa"/>
          </w:tcPr>
          <w:p w:rsidR="00CF2AD8" w:rsidRPr="00AA1613" w:rsidRDefault="00CF2AD8" w:rsidP="00F56D07">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2626" w:type="dxa"/>
          </w:tcPr>
          <w:p w:rsidR="00CF2AD8" w:rsidRPr="00AA1613" w:rsidRDefault="00CF2AD8" w:rsidP="00F56D07">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626" w:type="dxa"/>
          </w:tcPr>
          <w:p w:rsidR="00CF2AD8" w:rsidRPr="00AA1613" w:rsidRDefault="00CF2AD8" w:rsidP="00F56D07">
            <w:pPr>
              <w:pStyle w:val="ConsPlusNormal"/>
              <w:ind w:firstLine="0"/>
              <w:jc w:val="center"/>
              <w:rPr>
                <w:rFonts w:ascii="Times New Roman" w:hAnsi="Times New Roman" w:cs="Times New Roman"/>
                <w:b/>
                <w:sz w:val="22"/>
                <w:szCs w:val="22"/>
              </w:rPr>
            </w:pPr>
            <w:proofErr w:type="spellStart"/>
            <w:proofErr w:type="gramStart"/>
            <w:r w:rsidRPr="00AA1613">
              <w:rPr>
                <w:rFonts w:ascii="Times New Roman" w:hAnsi="Times New Roman" w:cs="Times New Roman"/>
                <w:b/>
                <w:sz w:val="22"/>
                <w:szCs w:val="22"/>
              </w:rPr>
              <w:t>Характерис</w:t>
            </w:r>
            <w:proofErr w:type="spellEnd"/>
            <w:r w:rsidR="00AA1613">
              <w:rPr>
                <w:rFonts w:ascii="Times New Roman" w:hAnsi="Times New Roman" w:cs="Times New Roman"/>
                <w:b/>
                <w:sz w:val="22"/>
                <w:szCs w:val="22"/>
              </w:rPr>
              <w:t>-</w:t>
            </w:r>
            <w:r w:rsidRPr="00AA1613">
              <w:rPr>
                <w:rFonts w:ascii="Times New Roman" w:hAnsi="Times New Roman" w:cs="Times New Roman"/>
                <w:b/>
                <w:sz w:val="22"/>
                <w:szCs w:val="22"/>
              </w:rPr>
              <w:t>тика</w:t>
            </w:r>
            <w:proofErr w:type="gramEnd"/>
            <w:r w:rsidRPr="00AA1613">
              <w:rPr>
                <w:rFonts w:ascii="Times New Roman" w:hAnsi="Times New Roman" w:cs="Times New Roman"/>
                <w:b/>
                <w:sz w:val="22"/>
                <w:szCs w:val="22"/>
              </w:rPr>
              <w:t xml:space="preserve"> </w:t>
            </w:r>
            <w:r w:rsidR="00F56D07" w:rsidRPr="00AA1613">
              <w:rPr>
                <w:rFonts w:ascii="Times New Roman" w:hAnsi="Times New Roman" w:cs="Times New Roman"/>
                <w:b/>
                <w:sz w:val="22"/>
                <w:szCs w:val="22"/>
              </w:rPr>
              <w:t>ЗОУИТ</w:t>
            </w:r>
          </w:p>
        </w:tc>
        <w:tc>
          <w:tcPr>
            <w:tcW w:w="1351" w:type="dxa"/>
          </w:tcPr>
          <w:p w:rsidR="00CF2AD8" w:rsidRPr="00AA1613" w:rsidRDefault="00CF2AD8" w:rsidP="00F56D07">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CF2AD8" w:rsidRPr="00250364" w:rsidTr="00AA1613">
        <w:tc>
          <w:tcPr>
            <w:tcW w:w="2122"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общеобразовательной школы</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на</w:t>
            </w:r>
            <w:proofErr w:type="gramEnd"/>
            <w:r w:rsidRPr="00250364">
              <w:rPr>
                <w:rFonts w:ascii="Times New Roman" w:hAnsi="Times New Roman" w:cs="Times New Roman"/>
                <w:sz w:val="22"/>
                <w:szCs w:val="22"/>
              </w:rPr>
              <w:t xml:space="preserve"> 800 мест</w:t>
            </w:r>
          </w:p>
        </w:tc>
        <w:tc>
          <w:tcPr>
            <w:tcW w:w="2626"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Зона застройки многоэтажными жилыми домами (ул. Пехтина - Толстого)</w:t>
            </w:r>
          </w:p>
        </w:tc>
        <w:tc>
          <w:tcPr>
            <w:tcW w:w="1626"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2022 - 2025</w:t>
            </w:r>
          </w:p>
        </w:tc>
      </w:tr>
      <w:tr w:rsidR="00CF2AD8" w:rsidRPr="00250364" w:rsidTr="00AA1613">
        <w:tc>
          <w:tcPr>
            <w:tcW w:w="2122"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Строительство спортзала физико-математического лицея</w:t>
            </w:r>
          </w:p>
        </w:tc>
        <w:tc>
          <w:tcPr>
            <w:tcW w:w="1768"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общая</w:t>
            </w:r>
            <w:proofErr w:type="gramEnd"/>
            <w:r w:rsidRPr="00250364">
              <w:rPr>
                <w:rFonts w:ascii="Times New Roman" w:hAnsi="Times New Roman" w:cs="Times New Roman"/>
                <w:sz w:val="22"/>
                <w:szCs w:val="22"/>
              </w:rPr>
              <w:t xml:space="preserve"> площадь - 850 м2</w:t>
            </w:r>
          </w:p>
        </w:tc>
        <w:tc>
          <w:tcPr>
            <w:tcW w:w="2626" w:type="dxa"/>
          </w:tcPr>
          <w:p w:rsidR="00CF2AD8" w:rsidRPr="00250364" w:rsidRDefault="00CF2AD8" w:rsidP="00F56D07">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 xml:space="preserve">Зона застройки </w:t>
            </w:r>
            <w:proofErr w:type="spellStart"/>
            <w:r w:rsidRPr="00250364">
              <w:rPr>
                <w:rFonts w:ascii="Times New Roman" w:hAnsi="Times New Roman" w:cs="Times New Roman"/>
                <w:sz w:val="22"/>
                <w:szCs w:val="22"/>
              </w:rPr>
              <w:t>среднеэтажными</w:t>
            </w:r>
            <w:proofErr w:type="spellEnd"/>
            <w:r w:rsidRPr="00250364">
              <w:rPr>
                <w:rFonts w:ascii="Times New Roman" w:hAnsi="Times New Roman" w:cs="Times New Roman"/>
                <w:sz w:val="22"/>
                <w:szCs w:val="22"/>
              </w:rPr>
              <w:t xml:space="preserve"> жилыми домами (ул. Кирова, д. 49)</w:t>
            </w:r>
          </w:p>
        </w:tc>
        <w:tc>
          <w:tcPr>
            <w:tcW w:w="1626" w:type="dxa"/>
          </w:tcPr>
          <w:p w:rsidR="00CF2AD8" w:rsidRPr="00250364" w:rsidRDefault="00CF2AD8" w:rsidP="00F56D07">
            <w:pPr>
              <w:pStyle w:val="ConsPlusNormal"/>
              <w:ind w:firstLine="0"/>
              <w:jc w:val="center"/>
              <w:rPr>
                <w:rFonts w:ascii="Times New Roman" w:hAnsi="Times New Roman" w:cs="Times New Roman"/>
                <w:sz w:val="22"/>
                <w:szCs w:val="22"/>
              </w:rPr>
            </w:pPr>
            <w:proofErr w:type="gramStart"/>
            <w:r w:rsidRPr="00250364">
              <w:rPr>
                <w:rFonts w:ascii="Times New Roman" w:hAnsi="Times New Roman" w:cs="Times New Roman"/>
                <w:sz w:val="22"/>
                <w:szCs w:val="22"/>
              </w:rPr>
              <w:t>не</w:t>
            </w:r>
            <w:proofErr w:type="gramEnd"/>
            <w:r w:rsidRPr="00250364">
              <w:rPr>
                <w:rFonts w:ascii="Times New Roman" w:hAnsi="Times New Roman" w:cs="Times New Roman"/>
                <w:sz w:val="22"/>
                <w:szCs w:val="22"/>
              </w:rPr>
              <w:t xml:space="preserve"> требуется</w:t>
            </w:r>
          </w:p>
        </w:tc>
        <w:tc>
          <w:tcPr>
            <w:tcW w:w="1351" w:type="dxa"/>
          </w:tcPr>
          <w:p w:rsidR="00CF2AD8" w:rsidRPr="00250364" w:rsidRDefault="00CF2AD8" w:rsidP="00250364">
            <w:pPr>
              <w:pStyle w:val="ConsPlusNormal"/>
              <w:ind w:firstLine="0"/>
              <w:jc w:val="center"/>
              <w:rPr>
                <w:rFonts w:ascii="Times New Roman" w:hAnsi="Times New Roman" w:cs="Times New Roman"/>
                <w:sz w:val="22"/>
                <w:szCs w:val="22"/>
              </w:rPr>
            </w:pPr>
            <w:r w:rsidRPr="00250364">
              <w:rPr>
                <w:rFonts w:ascii="Times New Roman" w:hAnsi="Times New Roman" w:cs="Times New Roman"/>
                <w:sz w:val="22"/>
                <w:szCs w:val="22"/>
              </w:rPr>
              <w:t>201</w:t>
            </w:r>
            <w:r w:rsidR="00250364" w:rsidRPr="00250364">
              <w:rPr>
                <w:rFonts w:ascii="Times New Roman" w:hAnsi="Times New Roman" w:cs="Times New Roman"/>
                <w:sz w:val="22"/>
                <w:szCs w:val="22"/>
              </w:rPr>
              <w:t>8</w:t>
            </w:r>
            <w:r w:rsidRPr="00250364">
              <w:rPr>
                <w:rFonts w:ascii="Times New Roman" w:hAnsi="Times New Roman" w:cs="Times New Roman"/>
                <w:sz w:val="22"/>
                <w:szCs w:val="22"/>
              </w:rPr>
              <w:t xml:space="preserve"> - 201</w:t>
            </w:r>
            <w:r w:rsidR="00250364" w:rsidRPr="00250364">
              <w:rPr>
                <w:rFonts w:ascii="Times New Roman" w:hAnsi="Times New Roman" w:cs="Times New Roman"/>
                <w:sz w:val="22"/>
                <w:szCs w:val="22"/>
              </w:rPr>
              <w:t>9</w:t>
            </w:r>
          </w:p>
        </w:tc>
      </w:tr>
    </w:tbl>
    <w:p w:rsidR="00CF2AD8" w:rsidRDefault="00CF2AD8" w:rsidP="00CF2AD8"/>
    <w:p w:rsidR="00CF2AD8" w:rsidRDefault="00CF2AD8" w:rsidP="008A0186">
      <w:pPr>
        <w:ind w:firstLine="567"/>
      </w:pPr>
      <w:r>
        <w:t>5.1.3. Объекты спортивного назначения</w:t>
      </w:r>
    </w:p>
    <w:p w:rsidR="00831DDF" w:rsidRPr="004F6FC5" w:rsidRDefault="00831DDF" w:rsidP="00831DDF">
      <w:pPr>
        <w:pStyle w:val="affe"/>
        <w:spacing w:before="0" w:after="0" w:line="276" w:lineRule="auto"/>
        <w:jc w:val="right"/>
        <w:rPr>
          <w:bCs/>
          <w:i/>
        </w:rPr>
      </w:pPr>
      <w:r w:rsidRPr="002046F9">
        <w:rPr>
          <w:bCs/>
          <w:i/>
        </w:rPr>
        <w:t>Таблица</w:t>
      </w:r>
      <w:r>
        <w:rPr>
          <w:bCs/>
          <w:i/>
        </w:rPr>
        <w:t xml:space="preserve"> </w:t>
      </w:r>
      <w:r w:rsidR="00F32846">
        <w:rPr>
          <w:bCs/>
          <w:i/>
        </w:rPr>
        <w:t>6</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10"/>
        <w:gridCol w:w="1843"/>
        <w:gridCol w:w="2618"/>
        <w:gridCol w:w="1134"/>
        <w:gridCol w:w="1351"/>
      </w:tblGrid>
      <w:tr w:rsidR="00CF2AD8" w:rsidRPr="008A0186" w:rsidTr="009B533E">
        <w:trPr>
          <w:trHeight w:val="281"/>
        </w:trPr>
        <w:tc>
          <w:tcPr>
            <w:tcW w:w="2410" w:type="dxa"/>
          </w:tcPr>
          <w:p w:rsidR="00CF2AD8" w:rsidRPr="00AA1613" w:rsidRDefault="00CF2AD8" w:rsidP="000B2468">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843" w:type="dxa"/>
          </w:tcPr>
          <w:p w:rsidR="00CF2AD8" w:rsidRPr="00AA1613" w:rsidRDefault="00CF2AD8" w:rsidP="000B2468">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2618" w:type="dxa"/>
          </w:tcPr>
          <w:p w:rsidR="00CF2AD8" w:rsidRPr="00AA1613" w:rsidRDefault="00CF2AD8" w:rsidP="000B2468">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134" w:type="dxa"/>
          </w:tcPr>
          <w:p w:rsidR="00CF2AD8" w:rsidRPr="00AA1613" w:rsidRDefault="00CF2AD8" w:rsidP="000B2468">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 xml:space="preserve">Характеристика </w:t>
            </w:r>
            <w:r w:rsidR="000B2468" w:rsidRPr="00AA1613">
              <w:rPr>
                <w:rFonts w:ascii="Times New Roman" w:hAnsi="Times New Roman" w:cs="Times New Roman"/>
                <w:b/>
                <w:sz w:val="22"/>
                <w:szCs w:val="22"/>
              </w:rPr>
              <w:t>ЗОУИТ</w:t>
            </w:r>
          </w:p>
        </w:tc>
        <w:tc>
          <w:tcPr>
            <w:tcW w:w="1351" w:type="dxa"/>
          </w:tcPr>
          <w:p w:rsidR="00CF2AD8" w:rsidRPr="00AA1613" w:rsidRDefault="00CF2AD8" w:rsidP="000B2468">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CF2AD8" w:rsidRPr="008A0186" w:rsidTr="009B533E">
        <w:tc>
          <w:tcPr>
            <w:tcW w:w="2410" w:type="dxa"/>
          </w:tcPr>
          <w:p w:rsidR="00CF2AD8" w:rsidRPr="008A0186" w:rsidRDefault="00CF2AD8"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Строительство спортивного комплекса</w:t>
            </w:r>
          </w:p>
        </w:tc>
        <w:tc>
          <w:tcPr>
            <w:tcW w:w="1843" w:type="dxa"/>
          </w:tcPr>
          <w:p w:rsidR="00CF2AD8" w:rsidRPr="008A0186" w:rsidRDefault="00CF2AD8"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Размер пятна застройки - 90 м x 140 м</w:t>
            </w:r>
          </w:p>
        </w:tc>
        <w:tc>
          <w:tcPr>
            <w:tcW w:w="2618" w:type="dxa"/>
          </w:tcPr>
          <w:p w:rsidR="00CF2AD8" w:rsidRPr="008A0186" w:rsidRDefault="009B533E" w:rsidP="000B2468">
            <w:pPr>
              <w:pStyle w:val="ConsPlusNormal"/>
              <w:ind w:firstLine="0"/>
              <w:jc w:val="center"/>
              <w:rPr>
                <w:rFonts w:ascii="Times New Roman" w:hAnsi="Times New Roman" w:cs="Times New Roman"/>
                <w:sz w:val="22"/>
                <w:szCs w:val="22"/>
              </w:rPr>
            </w:pPr>
            <w:r w:rsidRPr="00942FE4">
              <w:rPr>
                <w:rFonts w:ascii="Times New Roman" w:hAnsi="Times New Roman" w:cs="Times New Roman"/>
                <w:sz w:val="22"/>
                <w:szCs w:val="22"/>
              </w:rPr>
              <w:t xml:space="preserve">Зона застройки </w:t>
            </w:r>
            <w:r>
              <w:rPr>
                <w:rFonts w:ascii="Times New Roman" w:hAnsi="Times New Roman" w:cs="Times New Roman"/>
                <w:sz w:val="22"/>
                <w:szCs w:val="22"/>
              </w:rPr>
              <w:t xml:space="preserve">спортивными плоскостными и объемными сооружениями </w:t>
            </w:r>
            <w:r w:rsidR="00CF2AD8" w:rsidRPr="008A0186">
              <w:rPr>
                <w:rFonts w:ascii="Times New Roman" w:hAnsi="Times New Roman" w:cs="Times New Roman"/>
                <w:sz w:val="22"/>
                <w:szCs w:val="22"/>
              </w:rPr>
              <w:t>(ул. Пехтина)</w:t>
            </w:r>
          </w:p>
        </w:tc>
        <w:tc>
          <w:tcPr>
            <w:tcW w:w="1134" w:type="dxa"/>
          </w:tcPr>
          <w:p w:rsidR="00CF2AD8" w:rsidRPr="008A0186" w:rsidRDefault="00CF2AD8"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Не требуется</w:t>
            </w:r>
          </w:p>
        </w:tc>
        <w:tc>
          <w:tcPr>
            <w:tcW w:w="1351" w:type="dxa"/>
          </w:tcPr>
          <w:p w:rsidR="00CF2AD8" w:rsidRPr="008A0186" w:rsidRDefault="00CF2AD8" w:rsidP="0082595A">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20</w:t>
            </w:r>
            <w:r w:rsidR="0082595A">
              <w:rPr>
                <w:rFonts w:ascii="Times New Roman" w:hAnsi="Times New Roman" w:cs="Times New Roman"/>
                <w:sz w:val="22"/>
                <w:szCs w:val="22"/>
              </w:rPr>
              <w:t>21</w:t>
            </w:r>
            <w:r w:rsidRPr="008A0186">
              <w:rPr>
                <w:rFonts w:ascii="Times New Roman" w:hAnsi="Times New Roman" w:cs="Times New Roman"/>
                <w:sz w:val="22"/>
                <w:szCs w:val="22"/>
              </w:rPr>
              <w:t xml:space="preserve"> - 2015</w:t>
            </w:r>
          </w:p>
        </w:tc>
      </w:tr>
      <w:tr w:rsidR="00CF2AD8" w:rsidRPr="008A0186" w:rsidTr="009B533E">
        <w:tc>
          <w:tcPr>
            <w:tcW w:w="2410" w:type="dxa"/>
          </w:tcPr>
          <w:p w:rsidR="00CF2AD8" w:rsidRPr="008A0186" w:rsidRDefault="00CF2AD8"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Строительство физкультурно-оздоровительного центра</w:t>
            </w:r>
          </w:p>
        </w:tc>
        <w:tc>
          <w:tcPr>
            <w:tcW w:w="1843" w:type="dxa"/>
          </w:tcPr>
          <w:p w:rsidR="00CF2AD8" w:rsidRPr="008A0186" w:rsidRDefault="00CF2AD8"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Общая площадь - 860,0 м2. Строит</w:t>
            </w:r>
            <w:proofErr w:type="gramStart"/>
            <w:r w:rsidRPr="008A0186">
              <w:rPr>
                <w:rFonts w:ascii="Times New Roman" w:hAnsi="Times New Roman" w:cs="Times New Roman"/>
                <w:sz w:val="22"/>
                <w:szCs w:val="22"/>
              </w:rPr>
              <w:t>. объем</w:t>
            </w:r>
            <w:proofErr w:type="gramEnd"/>
            <w:r w:rsidRPr="008A0186">
              <w:rPr>
                <w:rFonts w:ascii="Times New Roman" w:hAnsi="Times New Roman" w:cs="Times New Roman"/>
                <w:sz w:val="22"/>
                <w:szCs w:val="22"/>
              </w:rPr>
              <w:t xml:space="preserve"> - 5500 м3</w:t>
            </w:r>
          </w:p>
        </w:tc>
        <w:tc>
          <w:tcPr>
            <w:tcW w:w="2618" w:type="dxa"/>
          </w:tcPr>
          <w:p w:rsidR="00CF2AD8" w:rsidRPr="008A0186" w:rsidRDefault="00CF2AD8"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Зона смешанной, деловой и жилой застройки (ул. Карла Маркса)</w:t>
            </w:r>
          </w:p>
        </w:tc>
        <w:tc>
          <w:tcPr>
            <w:tcW w:w="1134" w:type="dxa"/>
          </w:tcPr>
          <w:p w:rsidR="00CF2AD8" w:rsidRPr="008A0186" w:rsidRDefault="00CF2AD8"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Не требуется</w:t>
            </w:r>
          </w:p>
        </w:tc>
        <w:tc>
          <w:tcPr>
            <w:tcW w:w="1351" w:type="dxa"/>
          </w:tcPr>
          <w:p w:rsidR="00CF2AD8" w:rsidRPr="008A0186" w:rsidRDefault="0082595A" w:rsidP="000B246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2019</w:t>
            </w:r>
            <w:r w:rsidR="00CF2AD8" w:rsidRPr="008A0186">
              <w:rPr>
                <w:rFonts w:ascii="Times New Roman" w:hAnsi="Times New Roman" w:cs="Times New Roman"/>
                <w:sz w:val="22"/>
                <w:szCs w:val="22"/>
              </w:rPr>
              <w:t xml:space="preserve"> - 20</w:t>
            </w:r>
            <w:r>
              <w:rPr>
                <w:rFonts w:ascii="Times New Roman" w:hAnsi="Times New Roman" w:cs="Times New Roman"/>
                <w:sz w:val="22"/>
                <w:szCs w:val="22"/>
              </w:rPr>
              <w:t>21</w:t>
            </w:r>
          </w:p>
        </w:tc>
      </w:tr>
      <w:tr w:rsidR="00250364" w:rsidRPr="008A0186" w:rsidTr="009B533E">
        <w:tc>
          <w:tcPr>
            <w:tcW w:w="2410" w:type="dxa"/>
          </w:tcPr>
          <w:p w:rsidR="00250364" w:rsidRPr="008A0186" w:rsidRDefault="00250364" w:rsidP="00250364">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Строительство физкультурно-оздоровительного комплекса и стадиона</w:t>
            </w:r>
          </w:p>
        </w:tc>
        <w:tc>
          <w:tcPr>
            <w:tcW w:w="1843" w:type="dxa"/>
          </w:tcPr>
          <w:p w:rsidR="00250364" w:rsidRPr="008A0186" w:rsidRDefault="00250364" w:rsidP="00250364">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Общая площадь - 1752,0 м2. Строит</w:t>
            </w:r>
            <w:proofErr w:type="gramStart"/>
            <w:r w:rsidRPr="008A0186">
              <w:rPr>
                <w:rFonts w:ascii="Times New Roman" w:hAnsi="Times New Roman" w:cs="Times New Roman"/>
                <w:sz w:val="22"/>
                <w:szCs w:val="22"/>
              </w:rPr>
              <w:t>. объем</w:t>
            </w:r>
            <w:proofErr w:type="gramEnd"/>
            <w:r w:rsidRPr="008A0186">
              <w:rPr>
                <w:rFonts w:ascii="Times New Roman" w:hAnsi="Times New Roman" w:cs="Times New Roman"/>
                <w:sz w:val="22"/>
                <w:szCs w:val="22"/>
              </w:rPr>
              <w:t xml:space="preserve"> - 14108 м3. Стадион с трибунами на 500 мест</w:t>
            </w:r>
          </w:p>
        </w:tc>
        <w:tc>
          <w:tcPr>
            <w:tcW w:w="2618" w:type="dxa"/>
          </w:tcPr>
          <w:p w:rsidR="00250364" w:rsidRPr="008A0186" w:rsidRDefault="00942FE4" w:rsidP="00942FE4">
            <w:pPr>
              <w:pStyle w:val="ConsPlusNormal"/>
              <w:ind w:firstLine="0"/>
              <w:jc w:val="center"/>
              <w:rPr>
                <w:rFonts w:ascii="Times New Roman" w:hAnsi="Times New Roman" w:cs="Times New Roman"/>
                <w:sz w:val="22"/>
                <w:szCs w:val="22"/>
              </w:rPr>
            </w:pPr>
            <w:r w:rsidRPr="00942FE4">
              <w:rPr>
                <w:rFonts w:ascii="Times New Roman" w:hAnsi="Times New Roman" w:cs="Times New Roman"/>
                <w:sz w:val="22"/>
                <w:szCs w:val="22"/>
              </w:rPr>
              <w:t xml:space="preserve">Зона </w:t>
            </w:r>
            <w:r w:rsidR="00250364" w:rsidRPr="00942FE4">
              <w:rPr>
                <w:rFonts w:ascii="Times New Roman" w:hAnsi="Times New Roman" w:cs="Times New Roman"/>
                <w:sz w:val="22"/>
                <w:szCs w:val="22"/>
              </w:rPr>
              <w:t xml:space="preserve">застройки </w:t>
            </w:r>
            <w:r>
              <w:rPr>
                <w:rFonts w:ascii="Times New Roman" w:hAnsi="Times New Roman" w:cs="Times New Roman"/>
                <w:sz w:val="22"/>
                <w:szCs w:val="22"/>
              </w:rPr>
              <w:t xml:space="preserve">спортивными плоскостными и объемными сооружениями </w:t>
            </w:r>
            <w:r w:rsidR="00250364" w:rsidRPr="00942FE4">
              <w:rPr>
                <w:rFonts w:ascii="Times New Roman" w:hAnsi="Times New Roman" w:cs="Times New Roman"/>
                <w:sz w:val="22"/>
                <w:szCs w:val="22"/>
              </w:rPr>
              <w:t>(</w:t>
            </w:r>
            <w:r w:rsidRPr="00942FE4">
              <w:rPr>
                <w:rFonts w:ascii="Times New Roman" w:hAnsi="Times New Roman" w:cs="Times New Roman"/>
                <w:sz w:val="22"/>
                <w:szCs w:val="22"/>
              </w:rPr>
              <w:t xml:space="preserve">ул. Техническая, </w:t>
            </w:r>
            <w:proofErr w:type="spellStart"/>
            <w:r w:rsidRPr="00942FE4">
              <w:rPr>
                <w:rFonts w:ascii="Times New Roman" w:hAnsi="Times New Roman" w:cs="Times New Roman"/>
                <w:sz w:val="22"/>
                <w:szCs w:val="22"/>
              </w:rPr>
              <w:t>мкр</w:t>
            </w:r>
            <w:proofErr w:type="spellEnd"/>
            <w:r w:rsidRPr="00942FE4">
              <w:rPr>
                <w:rFonts w:ascii="Times New Roman" w:hAnsi="Times New Roman" w:cs="Times New Roman"/>
                <w:sz w:val="22"/>
                <w:szCs w:val="22"/>
              </w:rPr>
              <w:t>. Заводской</w:t>
            </w:r>
            <w:r w:rsidR="00250364" w:rsidRPr="00942FE4">
              <w:rPr>
                <w:rFonts w:ascii="Times New Roman" w:hAnsi="Times New Roman" w:cs="Times New Roman"/>
                <w:sz w:val="22"/>
                <w:szCs w:val="22"/>
              </w:rPr>
              <w:t>)</w:t>
            </w:r>
          </w:p>
        </w:tc>
        <w:tc>
          <w:tcPr>
            <w:tcW w:w="1134" w:type="dxa"/>
          </w:tcPr>
          <w:p w:rsidR="00250364" w:rsidRPr="008A0186" w:rsidRDefault="00942FE4" w:rsidP="0025036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СЗЗ – 100 м</w:t>
            </w:r>
          </w:p>
        </w:tc>
        <w:tc>
          <w:tcPr>
            <w:tcW w:w="1351" w:type="dxa"/>
          </w:tcPr>
          <w:p w:rsidR="00250364" w:rsidRPr="008A0186" w:rsidRDefault="00250364" w:rsidP="00250364">
            <w:pPr>
              <w:pStyle w:val="ConsPlusNormal"/>
              <w:ind w:firstLine="0"/>
              <w:rPr>
                <w:rFonts w:ascii="Times New Roman" w:hAnsi="Times New Roman" w:cs="Times New Roman"/>
                <w:sz w:val="22"/>
                <w:szCs w:val="22"/>
              </w:rPr>
            </w:pPr>
            <w:r w:rsidRPr="008A0186">
              <w:rPr>
                <w:rFonts w:ascii="Times New Roman" w:hAnsi="Times New Roman" w:cs="Times New Roman"/>
                <w:sz w:val="22"/>
                <w:szCs w:val="22"/>
              </w:rPr>
              <w:t>2023 - 2025</w:t>
            </w:r>
          </w:p>
        </w:tc>
      </w:tr>
      <w:tr w:rsidR="00250364" w:rsidRPr="008A0186" w:rsidTr="009B533E">
        <w:tc>
          <w:tcPr>
            <w:tcW w:w="2410" w:type="dxa"/>
          </w:tcPr>
          <w:p w:rsidR="00250364" w:rsidRPr="008A0186" w:rsidRDefault="00250364" w:rsidP="00250364">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Строительство спорткомплекса с открытыми площадками</w:t>
            </w:r>
          </w:p>
        </w:tc>
        <w:tc>
          <w:tcPr>
            <w:tcW w:w="1843" w:type="dxa"/>
          </w:tcPr>
          <w:p w:rsidR="00250364" w:rsidRPr="008A0186" w:rsidRDefault="00250364" w:rsidP="00250364">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Общая площадь - 1034,0 м2. Строит</w:t>
            </w:r>
            <w:proofErr w:type="gramStart"/>
            <w:r w:rsidRPr="008A0186">
              <w:rPr>
                <w:rFonts w:ascii="Times New Roman" w:hAnsi="Times New Roman" w:cs="Times New Roman"/>
                <w:sz w:val="22"/>
                <w:szCs w:val="22"/>
              </w:rPr>
              <w:t>. объем</w:t>
            </w:r>
            <w:proofErr w:type="gramEnd"/>
            <w:r w:rsidRPr="008A0186">
              <w:rPr>
                <w:rFonts w:ascii="Times New Roman" w:hAnsi="Times New Roman" w:cs="Times New Roman"/>
                <w:sz w:val="22"/>
                <w:szCs w:val="22"/>
              </w:rPr>
              <w:t xml:space="preserve"> - 7860 м3. </w:t>
            </w:r>
          </w:p>
        </w:tc>
        <w:tc>
          <w:tcPr>
            <w:tcW w:w="2618" w:type="dxa"/>
          </w:tcPr>
          <w:p w:rsidR="00250364" w:rsidRPr="008A0186" w:rsidRDefault="00942FE4" w:rsidP="00942FE4">
            <w:pPr>
              <w:pStyle w:val="ConsPlusNormal"/>
              <w:ind w:firstLine="0"/>
              <w:jc w:val="center"/>
              <w:rPr>
                <w:rFonts w:ascii="Times New Roman" w:hAnsi="Times New Roman" w:cs="Times New Roman"/>
                <w:sz w:val="22"/>
                <w:szCs w:val="22"/>
              </w:rPr>
            </w:pPr>
            <w:r w:rsidRPr="00942FE4">
              <w:rPr>
                <w:rFonts w:ascii="Times New Roman" w:hAnsi="Times New Roman" w:cs="Times New Roman"/>
                <w:sz w:val="22"/>
                <w:szCs w:val="22"/>
              </w:rPr>
              <w:t xml:space="preserve">Зона застройки объектами делового, общественного и коммерческого назначения </w:t>
            </w:r>
            <w:r w:rsidR="00250364" w:rsidRPr="00942FE4">
              <w:rPr>
                <w:rFonts w:ascii="Times New Roman" w:hAnsi="Times New Roman" w:cs="Times New Roman"/>
                <w:sz w:val="22"/>
                <w:szCs w:val="22"/>
              </w:rPr>
              <w:t>(</w:t>
            </w:r>
            <w:r w:rsidRPr="00942FE4">
              <w:rPr>
                <w:rFonts w:ascii="Times New Roman" w:hAnsi="Times New Roman" w:cs="Times New Roman"/>
                <w:sz w:val="22"/>
                <w:szCs w:val="22"/>
              </w:rPr>
              <w:t xml:space="preserve">ул. Техническая, </w:t>
            </w:r>
            <w:proofErr w:type="spellStart"/>
            <w:r w:rsidRPr="00942FE4">
              <w:rPr>
                <w:rFonts w:ascii="Times New Roman" w:hAnsi="Times New Roman" w:cs="Times New Roman"/>
                <w:sz w:val="22"/>
                <w:szCs w:val="22"/>
              </w:rPr>
              <w:t>мкр</w:t>
            </w:r>
            <w:proofErr w:type="spellEnd"/>
            <w:r w:rsidRPr="00942FE4">
              <w:rPr>
                <w:rFonts w:ascii="Times New Roman" w:hAnsi="Times New Roman" w:cs="Times New Roman"/>
                <w:sz w:val="22"/>
                <w:szCs w:val="22"/>
              </w:rPr>
              <w:t xml:space="preserve">. </w:t>
            </w:r>
            <w:proofErr w:type="spellStart"/>
            <w:r w:rsidRPr="00942FE4">
              <w:rPr>
                <w:rFonts w:ascii="Times New Roman" w:hAnsi="Times New Roman" w:cs="Times New Roman"/>
                <w:sz w:val="22"/>
                <w:szCs w:val="22"/>
              </w:rPr>
              <w:t>Сыга</w:t>
            </w:r>
            <w:proofErr w:type="spellEnd"/>
            <w:r w:rsidR="00250364" w:rsidRPr="00942FE4">
              <w:rPr>
                <w:rFonts w:ascii="Times New Roman" w:hAnsi="Times New Roman" w:cs="Times New Roman"/>
                <w:sz w:val="22"/>
                <w:szCs w:val="22"/>
              </w:rPr>
              <w:t>)</w:t>
            </w:r>
          </w:p>
        </w:tc>
        <w:tc>
          <w:tcPr>
            <w:tcW w:w="1134" w:type="dxa"/>
          </w:tcPr>
          <w:p w:rsidR="00250364" w:rsidRPr="008A0186" w:rsidRDefault="00250364" w:rsidP="00250364">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Не требуется</w:t>
            </w:r>
          </w:p>
        </w:tc>
        <w:tc>
          <w:tcPr>
            <w:tcW w:w="1351" w:type="dxa"/>
          </w:tcPr>
          <w:p w:rsidR="00250364" w:rsidRPr="008A0186" w:rsidRDefault="00250364" w:rsidP="00250364">
            <w:pPr>
              <w:pStyle w:val="ConsPlusNormal"/>
              <w:ind w:firstLine="0"/>
              <w:rPr>
                <w:rFonts w:ascii="Times New Roman" w:hAnsi="Times New Roman" w:cs="Times New Roman"/>
                <w:sz w:val="22"/>
                <w:szCs w:val="22"/>
              </w:rPr>
            </w:pPr>
            <w:r w:rsidRPr="008A0186">
              <w:rPr>
                <w:rFonts w:ascii="Times New Roman" w:hAnsi="Times New Roman" w:cs="Times New Roman"/>
                <w:sz w:val="22"/>
                <w:szCs w:val="22"/>
              </w:rPr>
              <w:t>2023 - 2025</w:t>
            </w:r>
          </w:p>
        </w:tc>
      </w:tr>
      <w:tr w:rsidR="008A0186" w:rsidRPr="008A0186" w:rsidTr="009B533E">
        <w:tc>
          <w:tcPr>
            <w:tcW w:w="2410" w:type="dxa"/>
          </w:tcPr>
          <w:p w:rsidR="008A0186" w:rsidRPr="008A0186" w:rsidRDefault="008A0186" w:rsidP="008A0186">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Спортивные площадки</w:t>
            </w:r>
          </w:p>
        </w:tc>
        <w:tc>
          <w:tcPr>
            <w:tcW w:w="1843" w:type="dxa"/>
          </w:tcPr>
          <w:p w:rsidR="008A0186" w:rsidRPr="008A0186" w:rsidRDefault="008A0186" w:rsidP="008A0186">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1,5 га</w:t>
            </w:r>
          </w:p>
        </w:tc>
        <w:tc>
          <w:tcPr>
            <w:tcW w:w="2618" w:type="dxa"/>
          </w:tcPr>
          <w:p w:rsidR="008A0186" w:rsidRPr="008A0186" w:rsidRDefault="008A0186" w:rsidP="0089424B">
            <w:pPr>
              <w:pStyle w:val="ConsPlusNormal"/>
              <w:ind w:firstLine="0"/>
              <w:jc w:val="center"/>
              <w:rPr>
                <w:rFonts w:ascii="Times New Roman" w:hAnsi="Times New Roman" w:cs="Times New Roman"/>
                <w:sz w:val="22"/>
                <w:szCs w:val="22"/>
              </w:rPr>
            </w:pPr>
            <w:r w:rsidRPr="0089424B">
              <w:rPr>
                <w:rFonts w:ascii="Times New Roman" w:hAnsi="Times New Roman" w:cs="Times New Roman"/>
                <w:sz w:val="22"/>
                <w:szCs w:val="22"/>
              </w:rPr>
              <w:t xml:space="preserve">Зона </w:t>
            </w:r>
            <w:r w:rsidR="0089424B" w:rsidRPr="0089424B">
              <w:rPr>
                <w:rFonts w:ascii="Times New Roman" w:hAnsi="Times New Roman" w:cs="Times New Roman"/>
                <w:sz w:val="22"/>
                <w:szCs w:val="22"/>
              </w:rPr>
              <w:t xml:space="preserve">парков, набережных, </w:t>
            </w:r>
            <w:r w:rsidR="0089424B" w:rsidRPr="0089424B">
              <w:rPr>
                <w:rFonts w:ascii="Times New Roman" w:hAnsi="Times New Roman" w:cs="Times New Roman"/>
                <w:sz w:val="22"/>
                <w:szCs w:val="22"/>
              </w:rPr>
              <w:lastRenderedPageBreak/>
              <w:t>садов, скверов, бульваров</w:t>
            </w:r>
            <w:r w:rsidRPr="0089424B">
              <w:rPr>
                <w:rFonts w:ascii="Times New Roman" w:hAnsi="Times New Roman" w:cs="Times New Roman"/>
                <w:sz w:val="22"/>
                <w:szCs w:val="22"/>
              </w:rPr>
              <w:t xml:space="preserve"> (ул. </w:t>
            </w:r>
            <w:r w:rsidR="0089424B" w:rsidRPr="0089424B">
              <w:rPr>
                <w:rFonts w:ascii="Times New Roman" w:hAnsi="Times New Roman" w:cs="Times New Roman"/>
                <w:sz w:val="22"/>
                <w:szCs w:val="22"/>
              </w:rPr>
              <w:t xml:space="preserve">Техническая, </w:t>
            </w:r>
            <w:proofErr w:type="spellStart"/>
            <w:r w:rsidR="0089424B" w:rsidRPr="0089424B">
              <w:rPr>
                <w:rFonts w:ascii="Times New Roman" w:hAnsi="Times New Roman" w:cs="Times New Roman"/>
                <w:sz w:val="22"/>
                <w:szCs w:val="22"/>
              </w:rPr>
              <w:t>мкр</w:t>
            </w:r>
            <w:proofErr w:type="spellEnd"/>
            <w:r w:rsidR="0089424B" w:rsidRPr="0089424B">
              <w:rPr>
                <w:rFonts w:ascii="Times New Roman" w:hAnsi="Times New Roman" w:cs="Times New Roman"/>
                <w:sz w:val="22"/>
                <w:szCs w:val="22"/>
              </w:rPr>
              <w:t>. Заводской</w:t>
            </w:r>
            <w:r w:rsidRPr="0089424B">
              <w:rPr>
                <w:rFonts w:ascii="Times New Roman" w:hAnsi="Times New Roman" w:cs="Times New Roman"/>
                <w:sz w:val="22"/>
                <w:szCs w:val="22"/>
              </w:rPr>
              <w:t>)</w:t>
            </w:r>
          </w:p>
        </w:tc>
        <w:tc>
          <w:tcPr>
            <w:tcW w:w="1134" w:type="dxa"/>
          </w:tcPr>
          <w:p w:rsidR="008A0186" w:rsidRPr="008A0186" w:rsidRDefault="008A0186" w:rsidP="008A0186">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lastRenderedPageBreak/>
              <w:t xml:space="preserve">Не </w:t>
            </w:r>
            <w:r w:rsidRPr="008A0186">
              <w:rPr>
                <w:rFonts w:ascii="Times New Roman" w:hAnsi="Times New Roman" w:cs="Times New Roman"/>
                <w:sz w:val="22"/>
                <w:szCs w:val="22"/>
              </w:rPr>
              <w:lastRenderedPageBreak/>
              <w:t>требуется</w:t>
            </w:r>
          </w:p>
        </w:tc>
        <w:tc>
          <w:tcPr>
            <w:tcW w:w="1351" w:type="dxa"/>
          </w:tcPr>
          <w:p w:rsidR="008A0186" w:rsidRPr="008A0186" w:rsidRDefault="008A0186" w:rsidP="008A0186">
            <w:pPr>
              <w:pStyle w:val="ConsPlusNormal"/>
              <w:ind w:firstLine="0"/>
              <w:rPr>
                <w:rFonts w:ascii="Times New Roman" w:hAnsi="Times New Roman" w:cs="Times New Roman"/>
                <w:sz w:val="22"/>
                <w:szCs w:val="22"/>
              </w:rPr>
            </w:pPr>
            <w:r w:rsidRPr="008A0186">
              <w:rPr>
                <w:rFonts w:ascii="Times New Roman" w:hAnsi="Times New Roman" w:cs="Times New Roman"/>
                <w:sz w:val="22"/>
                <w:szCs w:val="22"/>
              </w:rPr>
              <w:lastRenderedPageBreak/>
              <w:t>2021 - 2022</w:t>
            </w:r>
          </w:p>
        </w:tc>
      </w:tr>
    </w:tbl>
    <w:p w:rsidR="00CF2AD8" w:rsidRDefault="00CF2AD8" w:rsidP="00CF2AD8"/>
    <w:p w:rsidR="00CF2AD8" w:rsidRDefault="00CF2AD8" w:rsidP="00EE2D65">
      <w:pPr>
        <w:ind w:firstLine="567"/>
      </w:pPr>
      <w:r>
        <w:t>5.1.</w:t>
      </w:r>
      <w:r w:rsidR="00190DF0">
        <w:t>4</w:t>
      </w:r>
      <w:r>
        <w:t>. Объекты культурно-досугового назначения</w:t>
      </w:r>
    </w:p>
    <w:p w:rsidR="00831DDF" w:rsidRPr="004F6FC5" w:rsidRDefault="00831DDF" w:rsidP="00831DDF">
      <w:pPr>
        <w:pStyle w:val="affe"/>
        <w:spacing w:before="0" w:after="0" w:line="276" w:lineRule="auto"/>
        <w:jc w:val="right"/>
        <w:rPr>
          <w:bCs/>
          <w:i/>
        </w:rPr>
      </w:pPr>
      <w:r w:rsidRPr="002046F9">
        <w:rPr>
          <w:bCs/>
          <w:i/>
        </w:rPr>
        <w:t>Таблица</w:t>
      </w:r>
      <w:r>
        <w:rPr>
          <w:bCs/>
          <w:i/>
        </w:rPr>
        <w:t xml:space="preserve"> </w:t>
      </w:r>
      <w:r w:rsidR="00F32846">
        <w:rPr>
          <w:bCs/>
          <w:i/>
        </w:rPr>
        <w:t>7</w:t>
      </w:r>
    </w:p>
    <w:tbl>
      <w:tblPr>
        <w:tblW w:w="94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86"/>
        <w:gridCol w:w="2976"/>
        <w:gridCol w:w="1843"/>
        <w:gridCol w:w="1418"/>
      </w:tblGrid>
      <w:tr w:rsidR="00AA1613" w:rsidTr="00AA1613">
        <w:tc>
          <w:tcPr>
            <w:tcW w:w="3186" w:type="dxa"/>
          </w:tcPr>
          <w:p w:rsidR="00AA1613" w:rsidRPr="00AA1613" w:rsidRDefault="00AA1613" w:rsidP="000B2468">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2976" w:type="dxa"/>
          </w:tcPr>
          <w:p w:rsidR="00AA1613" w:rsidRPr="00AA1613" w:rsidRDefault="00AA1613" w:rsidP="000B2468">
            <w:pPr>
              <w:pStyle w:val="ConsPlusNormal"/>
              <w:ind w:firstLine="21"/>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843" w:type="dxa"/>
          </w:tcPr>
          <w:p w:rsidR="00AA1613" w:rsidRPr="00AA1613" w:rsidRDefault="00AA1613" w:rsidP="000B2468">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Характеристика ЗОУИТ</w:t>
            </w:r>
          </w:p>
        </w:tc>
        <w:tc>
          <w:tcPr>
            <w:tcW w:w="1418" w:type="dxa"/>
          </w:tcPr>
          <w:p w:rsidR="00AA1613" w:rsidRPr="00AA1613" w:rsidRDefault="00AA1613" w:rsidP="000B2468">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AA1613" w:rsidTr="00AA1613">
        <w:tc>
          <w:tcPr>
            <w:tcW w:w="3186" w:type="dxa"/>
          </w:tcPr>
          <w:p w:rsidR="00AA1613" w:rsidRPr="008A0186" w:rsidRDefault="00AA1613"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Строительство музейно-туристического комплекса на базе историко-культурного музея-заповедника "</w:t>
            </w:r>
            <w:proofErr w:type="spellStart"/>
            <w:r w:rsidRPr="008A0186">
              <w:rPr>
                <w:rFonts w:ascii="Times New Roman" w:hAnsi="Times New Roman" w:cs="Times New Roman"/>
                <w:sz w:val="22"/>
                <w:szCs w:val="22"/>
              </w:rPr>
              <w:t>Иднакар</w:t>
            </w:r>
            <w:proofErr w:type="spellEnd"/>
            <w:r w:rsidRPr="008A0186">
              <w:rPr>
                <w:rFonts w:ascii="Times New Roman" w:hAnsi="Times New Roman" w:cs="Times New Roman"/>
                <w:sz w:val="22"/>
                <w:szCs w:val="22"/>
              </w:rPr>
              <w:t>"</w:t>
            </w:r>
          </w:p>
        </w:tc>
        <w:tc>
          <w:tcPr>
            <w:tcW w:w="2976" w:type="dxa"/>
          </w:tcPr>
          <w:p w:rsidR="00AA1613" w:rsidRPr="008A0186" w:rsidRDefault="00AA1613" w:rsidP="000B2468">
            <w:pPr>
              <w:pStyle w:val="ConsPlusNormal"/>
              <w:ind w:firstLine="21"/>
              <w:jc w:val="center"/>
              <w:rPr>
                <w:rFonts w:ascii="Times New Roman" w:hAnsi="Times New Roman" w:cs="Times New Roman"/>
                <w:sz w:val="22"/>
                <w:szCs w:val="22"/>
              </w:rPr>
            </w:pPr>
            <w:r w:rsidRPr="008A0186">
              <w:rPr>
                <w:rFonts w:ascii="Times New Roman" w:hAnsi="Times New Roman" w:cs="Times New Roman"/>
                <w:sz w:val="22"/>
                <w:szCs w:val="22"/>
              </w:rPr>
              <w:t xml:space="preserve">Зона делового, общественного и коммерческого назначения (в районе д. </w:t>
            </w:r>
            <w:proofErr w:type="spellStart"/>
            <w:r w:rsidRPr="008A0186">
              <w:rPr>
                <w:rFonts w:ascii="Times New Roman" w:hAnsi="Times New Roman" w:cs="Times New Roman"/>
                <w:sz w:val="22"/>
                <w:szCs w:val="22"/>
              </w:rPr>
              <w:t>Солдырь</w:t>
            </w:r>
            <w:proofErr w:type="spellEnd"/>
            <w:r w:rsidRPr="008A0186">
              <w:rPr>
                <w:rFonts w:ascii="Times New Roman" w:hAnsi="Times New Roman" w:cs="Times New Roman"/>
                <w:sz w:val="22"/>
                <w:szCs w:val="22"/>
              </w:rPr>
              <w:t>)</w:t>
            </w:r>
          </w:p>
        </w:tc>
        <w:tc>
          <w:tcPr>
            <w:tcW w:w="1843" w:type="dxa"/>
          </w:tcPr>
          <w:p w:rsidR="00AA1613" w:rsidRPr="008A0186" w:rsidRDefault="00AA1613"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Не требуется</w:t>
            </w:r>
          </w:p>
        </w:tc>
        <w:tc>
          <w:tcPr>
            <w:tcW w:w="1418" w:type="dxa"/>
          </w:tcPr>
          <w:p w:rsidR="00AA1613" w:rsidRPr="008A0186" w:rsidRDefault="00AA1613"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2019 - 2021</w:t>
            </w:r>
          </w:p>
        </w:tc>
      </w:tr>
      <w:tr w:rsidR="00AA1613" w:rsidTr="00AA1613">
        <w:trPr>
          <w:trHeight w:val="265"/>
        </w:trPr>
        <w:tc>
          <w:tcPr>
            <w:tcW w:w="3186" w:type="dxa"/>
          </w:tcPr>
          <w:p w:rsidR="00AA1613" w:rsidRPr="008A0186" w:rsidRDefault="00AA1613"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Реконструкция МУК ОКЦ "Россия"</w:t>
            </w:r>
          </w:p>
        </w:tc>
        <w:tc>
          <w:tcPr>
            <w:tcW w:w="2976" w:type="dxa"/>
          </w:tcPr>
          <w:p w:rsidR="00AA1613" w:rsidRPr="008A0186" w:rsidRDefault="00AA1613" w:rsidP="000B2468">
            <w:pPr>
              <w:pStyle w:val="ConsPlusNormal"/>
              <w:ind w:firstLine="21"/>
              <w:jc w:val="center"/>
              <w:rPr>
                <w:rFonts w:ascii="Times New Roman" w:hAnsi="Times New Roman" w:cs="Times New Roman"/>
                <w:sz w:val="22"/>
                <w:szCs w:val="22"/>
              </w:rPr>
            </w:pPr>
            <w:r w:rsidRPr="008A0186">
              <w:rPr>
                <w:rFonts w:ascii="Times New Roman" w:hAnsi="Times New Roman" w:cs="Times New Roman"/>
                <w:sz w:val="22"/>
                <w:szCs w:val="22"/>
              </w:rPr>
              <w:t>Зона делового, общественного и коммерческого назначения</w:t>
            </w:r>
          </w:p>
        </w:tc>
        <w:tc>
          <w:tcPr>
            <w:tcW w:w="1843" w:type="dxa"/>
          </w:tcPr>
          <w:p w:rsidR="00AA1613" w:rsidRPr="008A0186" w:rsidRDefault="00AA1613"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Не требуется</w:t>
            </w:r>
          </w:p>
        </w:tc>
        <w:tc>
          <w:tcPr>
            <w:tcW w:w="1418" w:type="dxa"/>
          </w:tcPr>
          <w:p w:rsidR="00AA1613" w:rsidRPr="008A0186" w:rsidRDefault="00AA1613" w:rsidP="000B2468">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2018 - 2021</w:t>
            </w:r>
          </w:p>
        </w:tc>
      </w:tr>
    </w:tbl>
    <w:p w:rsidR="00D30039" w:rsidRDefault="00D30039" w:rsidP="0075440C">
      <w:pPr>
        <w:ind w:firstLine="567"/>
        <w:rPr>
          <w:highlight w:val="yellow"/>
        </w:rPr>
      </w:pPr>
    </w:p>
    <w:p w:rsidR="0075440C" w:rsidRDefault="0075440C" w:rsidP="0075440C">
      <w:pPr>
        <w:ind w:firstLine="567"/>
      </w:pPr>
      <w:r w:rsidRPr="00D30039">
        <w:t>5.1.5. Объекты здравоохранения</w:t>
      </w:r>
    </w:p>
    <w:p w:rsidR="00D30039" w:rsidRPr="004F6FC5" w:rsidRDefault="00D30039" w:rsidP="00D30039">
      <w:pPr>
        <w:pStyle w:val="affe"/>
        <w:spacing w:before="0" w:after="0" w:line="276" w:lineRule="auto"/>
        <w:jc w:val="right"/>
        <w:rPr>
          <w:bCs/>
          <w:i/>
        </w:rPr>
      </w:pPr>
      <w:r w:rsidRPr="002046F9">
        <w:rPr>
          <w:bCs/>
          <w:i/>
        </w:rPr>
        <w:t>Таблица</w:t>
      </w:r>
      <w:r>
        <w:rPr>
          <w:bCs/>
          <w:i/>
        </w:rPr>
        <w:t xml:space="preserve"> </w:t>
      </w:r>
      <w:r w:rsidR="00F32846">
        <w:rPr>
          <w:bCs/>
          <w:i/>
        </w:rPr>
        <w:t>8</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93"/>
        <w:gridCol w:w="1776"/>
        <w:gridCol w:w="2268"/>
        <w:gridCol w:w="1768"/>
        <w:gridCol w:w="1351"/>
      </w:tblGrid>
      <w:tr w:rsidR="00D30039" w:rsidRPr="008A0186" w:rsidTr="00AA1613">
        <w:tc>
          <w:tcPr>
            <w:tcW w:w="2193" w:type="dxa"/>
          </w:tcPr>
          <w:p w:rsidR="00D30039" w:rsidRPr="00AA1613" w:rsidRDefault="00D30039" w:rsidP="00712262">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776" w:type="dxa"/>
          </w:tcPr>
          <w:p w:rsidR="00D30039" w:rsidRPr="00AA1613" w:rsidRDefault="00D30039" w:rsidP="00712262">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2268" w:type="dxa"/>
          </w:tcPr>
          <w:p w:rsidR="00D30039" w:rsidRPr="00AA1613" w:rsidRDefault="00D30039" w:rsidP="00712262">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768" w:type="dxa"/>
          </w:tcPr>
          <w:p w:rsidR="00D30039" w:rsidRPr="00AA1613" w:rsidRDefault="00D30039" w:rsidP="00712262">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Характеристика ЗОУИТ</w:t>
            </w:r>
          </w:p>
        </w:tc>
        <w:tc>
          <w:tcPr>
            <w:tcW w:w="1351" w:type="dxa"/>
          </w:tcPr>
          <w:p w:rsidR="00D30039" w:rsidRPr="00AA1613" w:rsidRDefault="00D30039" w:rsidP="00712262">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D30039" w:rsidRPr="008A0186" w:rsidTr="00AA1613">
        <w:tc>
          <w:tcPr>
            <w:tcW w:w="2193" w:type="dxa"/>
          </w:tcPr>
          <w:p w:rsidR="00D30039" w:rsidRPr="008A0186" w:rsidRDefault="00D30039" w:rsidP="00712262">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2"/>
                <w:szCs w:val="22"/>
              </w:rPr>
              <w:t>Центр ядерной медицины</w:t>
            </w:r>
          </w:p>
        </w:tc>
        <w:tc>
          <w:tcPr>
            <w:tcW w:w="1776" w:type="dxa"/>
          </w:tcPr>
          <w:p w:rsidR="00D30039" w:rsidRPr="008A0186" w:rsidRDefault="00D30039" w:rsidP="0071226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r w:rsidRPr="008A0186">
              <w:rPr>
                <w:rFonts w:ascii="Times New Roman" w:hAnsi="Times New Roman" w:cs="Times New Roman"/>
                <w:sz w:val="22"/>
                <w:szCs w:val="22"/>
              </w:rPr>
              <w:t>,0 га</w:t>
            </w:r>
          </w:p>
        </w:tc>
        <w:tc>
          <w:tcPr>
            <w:tcW w:w="2268" w:type="dxa"/>
          </w:tcPr>
          <w:p w:rsidR="00D30039" w:rsidRPr="008A0186" w:rsidRDefault="00D30039" w:rsidP="0071226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Зона застройки многоэтажными жилыми домами (ул. Толстого)</w:t>
            </w:r>
          </w:p>
        </w:tc>
        <w:tc>
          <w:tcPr>
            <w:tcW w:w="1768" w:type="dxa"/>
          </w:tcPr>
          <w:p w:rsidR="00D30039" w:rsidRPr="008A0186" w:rsidRDefault="00D30039" w:rsidP="00D3003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Не требуется</w:t>
            </w:r>
          </w:p>
        </w:tc>
        <w:tc>
          <w:tcPr>
            <w:tcW w:w="1351" w:type="dxa"/>
          </w:tcPr>
          <w:p w:rsidR="00D30039" w:rsidRPr="008A0186" w:rsidRDefault="00D81222" w:rsidP="00D8122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w:t>
            </w:r>
            <w:r w:rsidR="00D30039" w:rsidRPr="008A0186">
              <w:rPr>
                <w:rFonts w:ascii="Times New Roman" w:hAnsi="Times New Roman" w:cs="Times New Roman"/>
                <w:sz w:val="22"/>
                <w:szCs w:val="22"/>
              </w:rPr>
              <w:t>20</w:t>
            </w:r>
            <w:r w:rsidR="00D30039">
              <w:rPr>
                <w:rFonts w:ascii="Times New Roman" w:hAnsi="Times New Roman" w:cs="Times New Roman"/>
                <w:sz w:val="22"/>
                <w:szCs w:val="22"/>
              </w:rPr>
              <w:t>23</w:t>
            </w:r>
          </w:p>
        </w:tc>
      </w:tr>
    </w:tbl>
    <w:p w:rsidR="00CF2AD8" w:rsidRDefault="00CF2AD8" w:rsidP="00CF2AD8"/>
    <w:p w:rsidR="00CF2AD8" w:rsidRPr="00EE2D65" w:rsidRDefault="00CA4289" w:rsidP="00EE2D65">
      <w:pPr>
        <w:jc w:val="center"/>
        <w:rPr>
          <w:b/>
        </w:rPr>
      </w:pPr>
      <w:r w:rsidRPr="00EE2D65">
        <w:rPr>
          <w:b/>
        </w:rPr>
        <w:t>5.2. Объекты специального назначения</w:t>
      </w:r>
    </w:p>
    <w:p w:rsidR="00EE2D65" w:rsidRDefault="00EE2D65" w:rsidP="00CF2AD8"/>
    <w:p w:rsidR="00CA4289" w:rsidRPr="00EE2D65" w:rsidRDefault="00CA4289" w:rsidP="00CA4289">
      <w:pPr>
        <w:pStyle w:val="ConsPlusNormal"/>
        <w:ind w:firstLine="540"/>
        <w:jc w:val="both"/>
        <w:rPr>
          <w:rFonts w:ascii="Times New Roman" w:hAnsi="Times New Roman" w:cs="Times New Roman"/>
          <w:sz w:val="24"/>
          <w:szCs w:val="24"/>
        </w:rPr>
      </w:pPr>
      <w:r w:rsidRPr="00EE2D65">
        <w:rPr>
          <w:rFonts w:ascii="Times New Roman" w:hAnsi="Times New Roman" w:cs="Times New Roman"/>
          <w:sz w:val="24"/>
          <w:szCs w:val="24"/>
        </w:rPr>
        <w:t>5.2.</w:t>
      </w:r>
      <w:r w:rsidR="008A0186">
        <w:rPr>
          <w:rFonts w:ascii="Times New Roman" w:hAnsi="Times New Roman" w:cs="Times New Roman"/>
          <w:sz w:val="24"/>
          <w:szCs w:val="24"/>
        </w:rPr>
        <w:t>1</w:t>
      </w:r>
      <w:r w:rsidRPr="00EE2D65">
        <w:rPr>
          <w:rFonts w:ascii="Times New Roman" w:hAnsi="Times New Roman" w:cs="Times New Roman"/>
          <w:sz w:val="24"/>
          <w:szCs w:val="24"/>
        </w:rPr>
        <w:t>. Объекты утилизации и переработки бытовых и промышленных отходов</w:t>
      </w:r>
    </w:p>
    <w:p w:rsidR="00831DDF" w:rsidRPr="004F6FC5" w:rsidRDefault="00831DDF" w:rsidP="00831DDF">
      <w:pPr>
        <w:pStyle w:val="affe"/>
        <w:spacing w:before="0" w:after="0" w:line="276" w:lineRule="auto"/>
        <w:jc w:val="right"/>
        <w:rPr>
          <w:bCs/>
          <w:i/>
        </w:rPr>
      </w:pPr>
      <w:r w:rsidRPr="002046F9">
        <w:rPr>
          <w:bCs/>
          <w:i/>
        </w:rPr>
        <w:t>Таблица</w:t>
      </w:r>
      <w:r>
        <w:rPr>
          <w:bCs/>
          <w:i/>
        </w:rPr>
        <w:t xml:space="preserve"> </w:t>
      </w:r>
      <w:r w:rsidR="00F32846">
        <w:rPr>
          <w:bCs/>
          <w:i/>
        </w:rPr>
        <w:t>9</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2"/>
        <w:gridCol w:w="1984"/>
        <w:gridCol w:w="2059"/>
        <w:gridCol w:w="1843"/>
        <w:gridCol w:w="1418"/>
      </w:tblGrid>
      <w:tr w:rsidR="00CA4289" w:rsidRPr="008A0186" w:rsidTr="00AA1613">
        <w:tc>
          <w:tcPr>
            <w:tcW w:w="2052"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984"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2059"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843"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 xml:space="preserve">Характеристика </w:t>
            </w:r>
            <w:r w:rsidR="00D42F99" w:rsidRPr="00AA1613">
              <w:rPr>
                <w:rFonts w:ascii="Times New Roman" w:hAnsi="Times New Roman" w:cs="Times New Roman"/>
                <w:b/>
                <w:sz w:val="22"/>
                <w:szCs w:val="22"/>
              </w:rPr>
              <w:t>ЗОУИТ</w:t>
            </w:r>
          </w:p>
        </w:tc>
        <w:tc>
          <w:tcPr>
            <w:tcW w:w="1418"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CA4289" w:rsidRPr="008A0186" w:rsidTr="00AA1613">
        <w:tc>
          <w:tcPr>
            <w:tcW w:w="2052" w:type="dxa"/>
          </w:tcPr>
          <w:p w:rsidR="00CA4289" w:rsidRPr="008A0186" w:rsidRDefault="00CA4289" w:rsidP="00D42F99">
            <w:pPr>
              <w:pStyle w:val="ConsPlusNormal"/>
              <w:ind w:firstLine="0"/>
              <w:jc w:val="center"/>
              <w:rPr>
                <w:rFonts w:ascii="Times New Roman" w:hAnsi="Times New Roman" w:cs="Times New Roman"/>
                <w:sz w:val="22"/>
                <w:szCs w:val="22"/>
                <w:highlight w:val="yellow"/>
              </w:rPr>
            </w:pPr>
            <w:r w:rsidRPr="00CB5621">
              <w:rPr>
                <w:rFonts w:ascii="Times New Roman" w:hAnsi="Times New Roman" w:cs="Times New Roman"/>
                <w:sz w:val="22"/>
                <w:szCs w:val="22"/>
              </w:rPr>
              <w:t>Мусороперегрузочная станция ТБО</w:t>
            </w:r>
          </w:p>
        </w:tc>
        <w:tc>
          <w:tcPr>
            <w:tcW w:w="1984" w:type="dxa"/>
          </w:tcPr>
          <w:p w:rsidR="00CA4289" w:rsidRPr="008A0186" w:rsidRDefault="00CA4289" w:rsidP="00D42F99">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1,0 га</w:t>
            </w:r>
          </w:p>
        </w:tc>
        <w:tc>
          <w:tcPr>
            <w:tcW w:w="2059" w:type="dxa"/>
          </w:tcPr>
          <w:p w:rsidR="00CA4289" w:rsidRPr="008A0186" w:rsidRDefault="00CA4289" w:rsidP="00D42F99">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На территории МО "</w:t>
            </w:r>
            <w:proofErr w:type="spellStart"/>
            <w:r w:rsidRPr="008A0186">
              <w:rPr>
                <w:rFonts w:ascii="Times New Roman" w:hAnsi="Times New Roman" w:cs="Times New Roman"/>
                <w:sz w:val="22"/>
                <w:szCs w:val="22"/>
              </w:rPr>
              <w:t>Глазовский</w:t>
            </w:r>
            <w:proofErr w:type="spellEnd"/>
            <w:r w:rsidRPr="008A0186">
              <w:rPr>
                <w:rFonts w:ascii="Times New Roman" w:hAnsi="Times New Roman" w:cs="Times New Roman"/>
                <w:sz w:val="22"/>
                <w:szCs w:val="22"/>
              </w:rPr>
              <w:t xml:space="preserve"> район"</w:t>
            </w:r>
          </w:p>
        </w:tc>
        <w:tc>
          <w:tcPr>
            <w:tcW w:w="1843" w:type="dxa"/>
          </w:tcPr>
          <w:p w:rsidR="00CA4289" w:rsidRPr="008A0186" w:rsidRDefault="00CA4289" w:rsidP="00D42F99">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С33 - 100 м</w:t>
            </w:r>
          </w:p>
        </w:tc>
        <w:tc>
          <w:tcPr>
            <w:tcW w:w="1418" w:type="dxa"/>
          </w:tcPr>
          <w:p w:rsidR="00CA4289" w:rsidRPr="008A0186" w:rsidRDefault="00CA4289" w:rsidP="00D42F99">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2019 - 2021</w:t>
            </w:r>
          </w:p>
        </w:tc>
      </w:tr>
    </w:tbl>
    <w:p w:rsidR="00EE2D65" w:rsidRDefault="00EE2D65" w:rsidP="00CF2AD8"/>
    <w:p w:rsidR="00CA4289" w:rsidRDefault="00CA4289" w:rsidP="00EE2D65">
      <w:pPr>
        <w:jc w:val="center"/>
        <w:rPr>
          <w:b/>
        </w:rPr>
      </w:pPr>
      <w:r w:rsidRPr="00EE2D65">
        <w:rPr>
          <w:b/>
        </w:rPr>
        <w:t>5.3</w:t>
      </w:r>
      <w:r w:rsidRPr="00082A9D">
        <w:rPr>
          <w:b/>
        </w:rPr>
        <w:t>. Объекты транспортной инфраструктуры</w:t>
      </w:r>
    </w:p>
    <w:p w:rsidR="00EE2D65" w:rsidRPr="00EE2D65" w:rsidRDefault="00EE2D65" w:rsidP="00EE2D65">
      <w:pPr>
        <w:jc w:val="center"/>
        <w:rPr>
          <w:b/>
        </w:rPr>
      </w:pPr>
    </w:p>
    <w:p w:rsidR="00831DDF" w:rsidRPr="004F6FC5" w:rsidRDefault="00831DDF" w:rsidP="00831DDF">
      <w:pPr>
        <w:pStyle w:val="affe"/>
        <w:spacing w:before="0" w:after="0" w:line="276" w:lineRule="auto"/>
        <w:jc w:val="right"/>
        <w:rPr>
          <w:bCs/>
          <w:i/>
        </w:rPr>
      </w:pPr>
      <w:r w:rsidRPr="002046F9">
        <w:rPr>
          <w:bCs/>
          <w:i/>
        </w:rPr>
        <w:t>Таблица</w:t>
      </w:r>
      <w:r>
        <w:rPr>
          <w:bCs/>
          <w:i/>
        </w:rPr>
        <w:t xml:space="preserve"> </w:t>
      </w:r>
      <w:r w:rsidR="00F32846">
        <w:rPr>
          <w:bCs/>
          <w:i/>
        </w:rPr>
        <w:t>10</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2"/>
        <w:gridCol w:w="1842"/>
        <w:gridCol w:w="2552"/>
        <w:gridCol w:w="1559"/>
        <w:gridCol w:w="1351"/>
      </w:tblGrid>
      <w:tr w:rsidR="00CA4289" w:rsidRPr="006F12C0" w:rsidTr="00AA1613">
        <w:tc>
          <w:tcPr>
            <w:tcW w:w="2052"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842"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2552"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559" w:type="dxa"/>
          </w:tcPr>
          <w:p w:rsidR="00CA4289" w:rsidRPr="00AA1613" w:rsidRDefault="00CA4289" w:rsidP="00D42F99">
            <w:pPr>
              <w:pStyle w:val="ConsPlusNormal"/>
              <w:ind w:firstLine="0"/>
              <w:jc w:val="center"/>
              <w:rPr>
                <w:rFonts w:ascii="Times New Roman" w:hAnsi="Times New Roman" w:cs="Times New Roman"/>
                <w:b/>
                <w:sz w:val="22"/>
                <w:szCs w:val="22"/>
              </w:rPr>
            </w:pPr>
            <w:proofErr w:type="spellStart"/>
            <w:proofErr w:type="gramStart"/>
            <w:r w:rsidRPr="00AA1613">
              <w:rPr>
                <w:rFonts w:ascii="Times New Roman" w:hAnsi="Times New Roman" w:cs="Times New Roman"/>
                <w:b/>
                <w:sz w:val="22"/>
                <w:szCs w:val="22"/>
              </w:rPr>
              <w:t>Характерис</w:t>
            </w:r>
            <w:proofErr w:type="spellEnd"/>
            <w:r w:rsidR="00AA1613">
              <w:rPr>
                <w:rFonts w:ascii="Times New Roman" w:hAnsi="Times New Roman" w:cs="Times New Roman"/>
                <w:b/>
                <w:sz w:val="22"/>
                <w:szCs w:val="22"/>
              </w:rPr>
              <w:t>-</w:t>
            </w:r>
            <w:r w:rsidRPr="00AA1613">
              <w:rPr>
                <w:rFonts w:ascii="Times New Roman" w:hAnsi="Times New Roman" w:cs="Times New Roman"/>
                <w:b/>
                <w:sz w:val="22"/>
                <w:szCs w:val="22"/>
              </w:rPr>
              <w:t>тика</w:t>
            </w:r>
            <w:proofErr w:type="gramEnd"/>
            <w:r w:rsidRPr="00AA1613">
              <w:rPr>
                <w:rFonts w:ascii="Times New Roman" w:hAnsi="Times New Roman" w:cs="Times New Roman"/>
                <w:b/>
                <w:sz w:val="22"/>
                <w:szCs w:val="22"/>
              </w:rPr>
              <w:t xml:space="preserve"> </w:t>
            </w:r>
            <w:r w:rsidR="00D42F99" w:rsidRPr="00AA1613">
              <w:rPr>
                <w:rFonts w:ascii="Times New Roman" w:hAnsi="Times New Roman" w:cs="Times New Roman"/>
                <w:b/>
                <w:sz w:val="22"/>
                <w:szCs w:val="22"/>
              </w:rPr>
              <w:t>ЗОУИТ</w:t>
            </w:r>
          </w:p>
        </w:tc>
        <w:tc>
          <w:tcPr>
            <w:tcW w:w="1351"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AD0120" w:rsidRPr="006F12C0" w:rsidTr="00AA1613">
        <w:tc>
          <w:tcPr>
            <w:tcW w:w="2052" w:type="dxa"/>
          </w:tcPr>
          <w:p w:rsidR="00AD0120" w:rsidRPr="00446CFE" w:rsidRDefault="00251ADE" w:rsidP="006F4FCD">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1.</w:t>
            </w:r>
            <w:r w:rsidR="00AD0120" w:rsidRPr="00446CFE">
              <w:rPr>
                <w:rFonts w:ascii="Times New Roman" w:hAnsi="Times New Roman" w:cs="Times New Roman"/>
                <w:sz w:val="22"/>
                <w:szCs w:val="22"/>
              </w:rPr>
              <w:t>Автомобильная дорога</w:t>
            </w:r>
          </w:p>
        </w:tc>
        <w:tc>
          <w:tcPr>
            <w:tcW w:w="1842" w:type="dxa"/>
          </w:tcPr>
          <w:p w:rsidR="00AD0120" w:rsidRPr="00446CFE" w:rsidRDefault="00AD0120" w:rsidP="006F4FCD">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общегородского значения</w:t>
            </w:r>
          </w:p>
        </w:tc>
        <w:tc>
          <w:tcPr>
            <w:tcW w:w="2552" w:type="dxa"/>
          </w:tcPr>
          <w:p w:rsidR="00AD0120" w:rsidRPr="00446CFE" w:rsidRDefault="00AD0120" w:rsidP="006F4FCD">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Продолжение ул. Драгунова, до ул. Технической, со строительством моста через реку </w:t>
            </w:r>
            <w:proofErr w:type="spellStart"/>
            <w:r w:rsidRPr="00446CFE">
              <w:rPr>
                <w:rFonts w:ascii="Times New Roman" w:hAnsi="Times New Roman" w:cs="Times New Roman"/>
                <w:sz w:val="22"/>
                <w:szCs w:val="22"/>
              </w:rPr>
              <w:t>Сыгу</w:t>
            </w:r>
            <w:proofErr w:type="spellEnd"/>
          </w:p>
        </w:tc>
        <w:tc>
          <w:tcPr>
            <w:tcW w:w="1559" w:type="dxa"/>
          </w:tcPr>
          <w:p w:rsidR="00AD0120" w:rsidRPr="00446CFE" w:rsidRDefault="00AD0120" w:rsidP="006F4FCD">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AD0120" w:rsidRPr="00446CFE" w:rsidRDefault="00AD0120" w:rsidP="006F4FCD">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2018 - 2020</w:t>
            </w:r>
          </w:p>
        </w:tc>
      </w:tr>
      <w:tr w:rsidR="00AD0120" w:rsidRPr="006F12C0" w:rsidTr="00AA1613">
        <w:tc>
          <w:tcPr>
            <w:tcW w:w="2052" w:type="dxa"/>
          </w:tcPr>
          <w:p w:rsidR="00AD0120" w:rsidRPr="00446CFE" w:rsidRDefault="00251ADE" w:rsidP="00251AD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lastRenderedPageBreak/>
              <w:t>2.</w:t>
            </w:r>
            <w:r w:rsidR="00AD0120" w:rsidRPr="00446CFE">
              <w:rPr>
                <w:rFonts w:ascii="Times New Roman" w:hAnsi="Times New Roman" w:cs="Times New Roman"/>
                <w:sz w:val="22"/>
                <w:szCs w:val="22"/>
              </w:rPr>
              <w:t>Автомобильная дорога</w:t>
            </w:r>
          </w:p>
        </w:tc>
        <w:tc>
          <w:tcPr>
            <w:tcW w:w="1842" w:type="dxa"/>
          </w:tcPr>
          <w:p w:rsidR="00AD0120" w:rsidRPr="00446CFE" w:rsidRDefault="00AD0120" w:rsidP="006F4FCD">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общегородского значения</w:t>
            </w:r>
          </w:p>
        </w:tc>
        <w:tc>
          <w:tcPr>
            <w:tcW w:w="2552" w:type="dxa"/>
          </w:tcPr>
          <w:p w:rsidR="00AD0120" w:rsidRPr="00446CFE" w:rsidRDefault="00AD0120" w:rsidP="006F4FCD">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Продолжение дороги по ул. Технической, до перекрестка с автодорогой ОАО "Удмуртская птицефабрика", с выездом на автомобильную дорогу Глазов - Яр, жилой район "</w:t>
            </w:r>
            <w:proofErr w:type="spellStart"/>
            <w:r w:rsidRPr="00446CFE">
              <w:rPr>
                <w:rFonts w:ascii="Times New Roman" w:hAnsi="Times New Roman" w:cs="Times New Roman"/>
                <w:sz w:val="22"/>
                <w:szCs w:val="22"/>
              </w:rPr>
              <w:t>Сыга</w:t>
            </w:r>
            <w:proofErr w:type="spellEnd"/>
            <w:r w:rsidRPr="00446CFE">
              <w:rPr>
                <w:rFonts w:ascii="Times New Roman" w:hAnsi="Times New Roman" w:cs="Times New Roman"/>
                <w:sz w:val="22"/>
                <w:szCs w:val="22"/>
              </w:rPr>
              <w:t>"</w:t>
            </w:r>
          </w:p>
        </w:tc>
        <w:tc>
          <w:tcPr>
            <w:tcW w:w="1559" w:type="dxa"/>
          </w:tcPr>
          <w:p w:rsidR="00AD0120" w:rsidRPr="00446CFE" w:rsidRDefault="00AD0120" w:rsidP="006F4FCD">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AD0120" w:rsidRPr="00446CFE" w:rsidRDefault="00AD0120" w:rsidP="006F4FCD">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2018 - 2020</w:t>
            </w:r>
          </w:p>
        </w:tc>
      </w:tr>
      <w:tr w:rsidR="00CA4289" w:rsidRPr="006F12C0" w:rsidTr="00AA1613">
        <w:tc>
          <w:tcPr>
            <w:tcW w:w="2052" w:type="dxa"/>
          </w:tcPr>
          <w:p w:rsidR="00CA4289" w:rsidRPr="00446CFE" w:rsidRDefault="00251ADE"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3.</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районного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Продолжение ул. </w:t>
            </w:r>
            <w:proofErr w:type="spellStart"/>
            <w:r w:rsidRPr="00446CFE">
              <w:rPr>
                <w:rFonts w:ascii="Times New Roman" w:hAnsi="Times New Roman" w:cs="Times New Roman"/>
                <w:sz w:val="22"/>
                <w:szCs w:val="22"/>
              </w:rPr>
              <w:t>Пряженникова</w:t>
            </w:r>
            <w:proofErr w:type="spellEnd"/>
            <w:r w:rsidRPr="00446CFE">
              <w:rPr>
                <w:rFonts w:ascii="Times New Roman" w:hAnsi="Times New Roman" w:cs="Times New Roman"/>
                <w:sz w:val="22"/>
                <w:szCs w:val="22"/>
              </w:rPr>
              <w:t>, с выездом на ул. Вятскую</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8A018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w:t>
            </w:r>
            <w:r w:rsidR="008A0186" w:rsidRPr="00446CFE">
              <w:rPr>
                <w:rFonts w:ascii="Times New Roman" w:hAnsi="Times New Roman" w:cs="Times New Roman"/>
                <w:sz w:val="22"/>
                <w:szCs w:val="22"/>
              </w:rPr>
              <w:t>9</w:t>
            </w:r>
            <w:r w:rsidRPr="00446CFE">
              <w:rPr>
                <w:rFonts w:ascii="Times New Roman" w:hAnsi="Times New Roman" w:cs="Times New Roman"/>
                <w:sz w:val="22"/>
                <w:szCs w:val="22"/>
              </w:rPr>
              <w:t xml:space="preserve"> - 20</w:t>
            </w:r>
            <w:r w:rsidR="008A0186" w:rsidRPr="00446CFE">
              <w:rPr>
                <w:rFonts w:ascii="Times New Roman" w:hAnsi="Times New Roman" w:cs="Times New Roman"/>
                <w:sz w:val="22"/>
                <w:szCs w:val="22"/>
              </w:rPr>
              <w:t>2</w:t>
            </w:r>
            <w:r w:rsidRPr="00446CFE">
              <w:rPr>
                <w:rFonts w:ascii="Times New Roman" w:hAnsi="Times New Roman" w:cs="Times New Roman"/>
                <w:sz w:val="22"/>
                <w:szCs w:val="22"/>
              </w:rPr>
              <w:t>5</w:t>
            </w:r>
          </w:p>
        </w:tc>
      </w:tr>
      <w:tr w:rsidR="00CA4289" w:rsidRPr="006F12C0" w:rsidTr="00AA1613">
        <w:tc>
          <w:tcPr>
            <w:tcW w:w="2052" w:type="dxa"/>
          </w:tcPr>
          <w:p w:rsidR="00CA4289" w:rsidRPr="00446CFE" w:rsidRDefault="00251ADE" w:rsidP="00251AD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4.</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районного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Продолжение ул. Первой, от ул. Колхозной до ул. Красноармейской, от ул. Красноармейской до ул. Братьев </w:t>
            </w:r>
            <w:proofErr w:type="spellStart"/>
            <w:r w:rsidRPr="00446CFE">
              <w:rPr>
                <w:rFonts w:ascii="Times New Roman" w:hAnsi="Times New Roman" w:cs="Times New Roman"/>
                <w:sz w:val="22"/>
                <w:szCs w:val="22"/>
              </w:rPr>
              <w:t>Касимовых</w:t>
            </w:r>
            <w:proofErr w:type="spellEnd"/>
            <w:r w:rsidRPr="00446CFE">
              <w:rPr>
                <w:rFonts w:ascii="Times New Roman" w:hAnsi="Times New Roman" w:cs="Times New Roman"/>
                <w:sz w:val="22"/>
                <w:szCs w:val="22"/>
              </w:rPr>
              <w:t xml:space="preserve">, от ул. Братьев </w:t>
            </w:r>
            <w:proofErr w:type="spellStart"/>
            <w:r w:rsidRPr="00446CFE">
              <w:rPr>
                <w:rFonts w:ascii="Times New Roman" w:hAnsi="Times New Roman" w:cs="Times New Roman"/>
                <w:sz w:val="22"/>
                <w:szCs w:val="22"/>
              </w:rPr>
              <w:t>Касимовых</w:t>
            </w:r>
            <w:proofErr w:type="spellEnd"/>
            <w:r w:rsidRPr="00446CFE">
              <w:rPr>
                <w:rFonts w:ascii="Times New Roman" w:hAnsi="Times New Roman" w:cs="Times New Roman"/>
                <w:sz w:val="22"/>
                <w:szCs w:val="22"/>
              </w:rPr>
              <w:t xml:space="preserve"> до Окружного шоссе</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8A018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w:t>
            </w:r>
            <w:r w:rsidR="008A0186" w:rsidRPr="00446CFE">
              <w:rPr>
                <w:rFonts w:ascii="Times New Roman" w:hAnsi="Times New Roman" w:cs="Times New Roman"/>
                <w:sz w:val="22"/>
                <w:szCs w:val="22"/>
              </w:rPr>
              <w:t>21</w:t>
            </w:r>
            <w:r w:rsidRPr="00446CFE">
              <w:rPr>
                <w:rFonts w:ascii="Times New Roman" w:hAnsi="Times New Roman" w:cs="Times New Roman"/>
                <w:sz w:val="22"/>
                <w:szCs w:val="22"/>
              </w:rPr>
              <w:t xml:space="preserve"> - 20</w:t>
            </w:r>
            <w:r w:rsidR="008A0186" w:rsidRPr="00446CFE">
              <w:rPr>
                <w:rFonts w:ascii="Times New Roman" w:hAnsi="Times New Roman" w:cs="Times New Roman"/>
                <w:sz w:val="22"/>
                <w:szCs w:val="22"/>
              </w:rPr>
              <w:t>25</w:t>
            </w:r>
          </w:p>
        </w:tc>
      </w:tr>
      <w:tr w:rsidR="00CA4289" w:rsidRPr="006F12C0" w:rsidTr="00AA1613">
        <w:tc>
          <w:tcPr>
            <w:tcW w:w="2052" w:type="dxa"/>
          </w:tcPr>
          <w:p w:rsidR="00CA4289" w:rsidRPr="00446CFE" w:rsidRDefault="00251ADE" w:rsidP="00251AD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5.</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Местного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Продолжение ул. Барышникова, </w:t>
            </w:r>
            <w:r w:rsidR="00B33636" w:rsidRPr="00446CFE">
              <w:rPr>
                <w:rFonts w:ascii="Times New Roman" w:hAnsi="Times New Roman" w:cs="Times New Roman"/>
                <w:sz w:val="22"/>
                <w:szCs w:val="22"/>
              </w:rPr>
              <w:t xml:space="preserve">от </w:t>
            </w:r>
            <w:r w:rsidRPr="00446CFE">
              <w:rPr>
                <w:rFonts w:ascii="Times New Roman" w:hAnsi="Times New Roman" w:cs="Times New Roman"/>
                <w:sz w:val="22"/>
                <w:szCs w:val="22"/>
              </w:rPr>
              <w:t xml:space="preserve">ул. Красноармейской до ул. Братьев </w:t>
            </w:r>
            <w:proofErr w:type="spellStart"/>
            <w:r w:rsidRPr="00446CFE">
              <w:rPr>
                <w:rFonts w:ascii="Times New Roman" w:hAnsi="Times New Roman" w:cs="Times New Roman"/>
                <w:sz w:val="22"/>
                <w:szCs w:val="22"/>
              </w:rPr>
              <w:t>Касимовых</w:t>
            </w:r>
            <w:proofErr w:type="spellEnd"/>
            <w:r w:rsidRPr="00446CFE">
              <w:rPr>
                <w:rFonts w:ascii="Times New Roman" w:hAnsi="Times New Roman" w:cs="Times New Roman"/>
                <w:sz w:val="22"/>
                <w:szCs w:val="22"/>
              </w:rPr>
              <w:t xml:space="preserve">, от ул. Братьев </w:t>
            </w:r>
            <w:proofErr w:type="spellStart"/>
            <w:r w:rsidRPr="00446CFE">
              <w:rPr>
                <w:rFonts w:ascii="Times New Roman" w:hAnsi="Times New Roman" w:cs="Times New Roman"/>
                <w:sz w:val="22"/>
                <w:szCs w:val="22"/>
              </w:rPr>
              <w:t>Касимовых</w:t>
            </w:r>
            <w:proofErr w:type="spellEnd"/>
            <w:r w:rsidRPr="00446CFE">
              <w:rPr>
                <w:rFonts w:ascii="Times New Roman" w:hAnsi="Times New Roman" w:cs="Times New Roman"/>
                <w:sz w:val="22"/>
                <w:szCs w:val="22"/>
              </w:rPr>
              <w:t xml:space="preserve"> до Окружного шоссе</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D42F99">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2019 - 2021</w:t>
            </w:r>
          </w:p>
        </w:tc>
      </w:tr>
      <w:tr w:rsidR="00C3719E" w:rsidRPr="006F12C0" w:rsidTr="00AA1613">
        <w:tc>
          <w:tcPr>
            <w:tcW w:w="2052" w:type="dxa"/>
          </w:tcPr>
          <w:p w:rsidR="00C3719E" w:rsidRPr="00446CFE" w:rsidRDefault="00C3719E" w:rsidP="00C3719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r w:rsidRPr="00446CFE">
              <w:rPr>
                <w:rFonts w:ascii="Times New Roman" w:hAnsi="Times New Roman" w:cs="Times New Roman"/>
                <w:sz w:val="22"/>
                <w:szCs w:val="22"/>
              </w:rPr>
              <w:t>.Автомобильная дорога</w:t>
            </w:r>
          </w:p>
        </w:tc>
        <w:tc>
          <w:tcPr>
            <w:tcW w:w="1842" w:type="dxa"/>
          </w:tcPr>
          <w:p w:rsidR="00C3719E" w:rsidRPr="00446CFE" w:rsidRDefault="00C3719E"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Местного значения</w:t>
            </w:r>
          </w:p>
        </w:tc>
        <w:tc>
          <w:tcPr>
            <w:tcW w:w="2552" w:type="dxa"/>
          </w:tcPr>
          <w:p w:rsidR="00C3719E" w:rsidRPr="00446CFE" w:rsidRDefault="00C3719E" w:rsidP="00C3719E">
            <w:pPr>
              <w:pStyle w:val="ConsPlusNormal"/>
              <w:ind w:firstLine="0"/>
              <w:jc w:val="center"/>
              <w:rPr>
                <w:rFonts w:ascii="Times New Roman" w:hAnsi="Times New Roman" w:cs="Times New Roman"/>
                <w:sz w:val="22"/>
                <w:szCs w:val="22"/>
              </w:rPr>
            </w:pPr>
            <w:r w:rsidRPr="00C3719E">
              <w:rPr>
                <w:rFonts w:ascii="Times New Roman" w:hAnsi="Times New Roman" w:cs="Times New Roman"/>
                <w:sz w:val="22"/>
                <w:szCs w:val="22"/>
              </w:rPr>
              <w:t>Продолжение ул. Барышникова, от Окружного шоссе</w:t>
            </w:r>
            <w:r>
              <w:rPr>
                <w:rFonts w:ascii="Times New Roman" w:hAnsi="Times New Roman" w:cs="Times New Roman"/>
                <w:sz w:val="22"/>
                <w:szCs w:val="22"/>
              </w:rPr>
              <w:t xml:space="preserve"> на юго-запад к </w:t>
            </w:r>
            <w:proofErr w:type="spellStart"/>
            <w:r>
              <w:rPr>
                <w:rFonts w:ascii="Times New Roman" w:hAnsi="Times New Roman" w:cs="Times New Roman"/>
                <w:sz w:val="22"/>
                <w:szCs w:val="22"/>
              </w:rPr>
              <w:t>д.Штанигурт</w:t>
            </w:r>
            <w:proofErr w:type="spellEnd"/>
            <w:r>
              <w:rPr>
                <w:rFonts w:ascii="Times New Roman" w:hAnsi="Times New Roman" w:cs="Times New Roman"/>
                <w:sz w:val="22"/>
                <w:szCs w:val="22"/>
              </w:rPr>
              <w:t>, затем на ул. Пастухова</w:t>
            </w:r>
          </w:p>
        </w:tc>
        <w:tc>
          <w:tcPr>
            <w:tcW w:w="1559" w:type="dxa"/>
          </w:tcPr>
          <w:p w:rsidR="00C3719E" w:rsidRPr="00446CFE" w:rsidRDefault="00C3719E"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3719E" w:rsidRPr="00446CFE" w:rsidRDefault="00C3719E" w:rsidP="00C3719E">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w:t>
            </w:r>
            <w:r>
              <w:rPr>
                <w:rFonts w:ascii="Times New Roman" w:hAnsi="Times New Roman" w:cs="Times New Roman"/>
                <w:sz w:val="22"/>
                <w:szCs w:val="22"/>
              </w:rPr>
              <w:t>22</w:t>
            </w:r>
            <w:r w:rsidRPr="00446CFE">
              <w:rPr>
                <w:rFonts w:ascii="Times New Roman" w:hAnsi="Times New Roman" w:cs="Times New Roman"/>
                <w:sz w:val="22"/>
                <w:szCs w:val="22"/>
              </w:rPr>
              <w:t xml:space="preserve"> - 202</w:t>
            </w:r>
            <w:r>
              <w:rPr>
                <w:rFonts w:ascii="Times New Roman" w:hAnsi="Times New Roman" w:cs="Times New Roman"/>
                <w:sz w:val="22"/>
                <w:szCs w:val="22"/>
              </w:rPr>
              <w:t>5</w:t>
            </w:r>
          </w:p>
        </w:tc>
      </w:tr>
      <w:tr w:rsidR="00CA4289" w:rsidRPr="006F12C0" w:rsidTr="00AA1613">
        <w:tc>
          <w:tcPr>
            <w:tcW w:w="2052" w:type="dxa"/>
          </w:tcPr>
          <w:p w:rsidR="00CA4289" w:rsidRPr="00446CFE" w:rsidRDefault="00C3719E" w:rsidP="00251AD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r w:rsidR="00251ADE"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районного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Ул. Пастухова, </w:t>
            </w:r>
            <w:r w:rsidR="00B33636" w:rsidRPr="00446CFE">
              <w:rPr>
                <w:rFonts w:ascii="Times New Roman" w:hAnsi="Times New Roman" w:cs="Times New Roman"/>
                <w:sz w:val="22"/>
                <w:szCs w:val="22"/>
              </w:rPr>
              <w:t xml:space="preserve">от </w:t>
            </w:r>
            <w:r w:rsidRPr="00446CFE">
              <w:rPr>
                <w:rFonts w:ascii="Times New Roman" w:hAnsi="Times New Roman" w:cs="Times New Roman"/>
                <w:sz w:val="22"/>
                <w:szCs w:val="22"/>
              </w:rPr>
              <w:t xml:space="preserve">ул. Братьев </w:t>
            </w:r>
            <w:proofErr w:type="spellStart"/>
            <w:r w:rsidRPr="00446CFE">
              <w:rPr>
                <w:rFonts w:ascii="Times New Roman" w:hAnsi="Times New Roman" w:cs="Times New Roman"/>
                <w:sz w:val="22"/>
                <w:szCs w:val="22"/>
              </w:rPr>
              <w:t>Касимовых</w:t>
            </w:r>
            <w:proofErr w:type="spellEnd"/>
            <w:r w:rsidRPr="00446CFE">
              <w:rPr>
                <w:rFonts w:ascii="Times New Roman" w:hAnsi="Times New Roman" w:cs="Times New Roman"/>
                <w:sz w:val="22"/>
                <w:szCs w:val="22"/>
              </w:rPr>
              <w:t>, до Окружного шоссе, от ул. Пионерской до ул. Драгунова</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D42F99">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2019 - 2021</w:t>
            </w:r>
          </w:p>
        </w:tc>
      </w:tr>
      <w:tr w:rsidR="00CA4289" w:rsidRPr="006F12C0" w:rsidTr="00AA1613">
        <w:tc>
          <w:tcPr>
            <w:tcW w:w="2052" w:type="dxa"/>
          </w:tcPr>
          <w:p w:rsidR="00CA4289" w:rsidRPr="00446CFE" w:rsidRDefault="00C3719E" w:rsidP="00251AD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w:t>
            </w:r>
            <w:r w:rsidR="00251ADE"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3A7B19" w:rsidP="003A7B1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районного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Продолжение ул. Толстого, от ул. Пехтина до МУП "Водоканал"</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8A018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w:t>
            </w:r>
            <w:r w:rsidR="008A0186" w:rsidRPr="00446CFE">
              <w:rPr>
                <w:rFonts w:ascii="Times New Roman" w:hAnsi="Times New Roman" w:cs="Times New Roman"/>
                <w:sz w:val="22"/>
                <w:szCs w:val="22"/>
              </w:rPr>
              <w:t>20</w:t>
            </w:r>
            <w:r w:rsidRPr="00446CFE">
              <w:rPr>
                <w:rFonts w:ascii="Times New Roman" w:hAnsi="Times New Roman" w:cs="Times New Roman"/>
                <w:sz w:val="22"/>
                <w:szCs w:val="22"/>
              </w:rPr>
              <w:t xml:space="preserve"> - 20</w:t>
            </w:r>
            <w:r w:rsidR="008A0186" w:rsidRPr="00446CFE">
              <w:rPr>
                <w:rFonts w:ascii="Times New Roman" w:hAnsi="Times New Roman" w:cs="Times New Roman"/>
                <w:sz w:val="22"/>
                <w:szCs w:val="22"/>
              </w:rPr>
              <w:t>21</w:t>
            </w:r>
          </w:p>
        </w:tc>
      </w:tr>
      <w:tr w:rsidR="00CA4289" w:rsidRPr="006F12C0" w:rsidTr="00AA1613">
        <w:tc>
          <w:tcPr>
            <w:tcW w:w="2052" w:type="dxa"/>
          </w:tcPr>
          <w:p w:rsidR="00CA4289" w:rsidRPr="00446CFE" w:rsidRDefault="00C3719E" w:rsidP="00251AD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9</w:t>
            </w:r>
            <w:r w:rsidR="00251ADE"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3A7B1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районного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От МУП "Водоканал" до ул. Сибирской</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D42F99">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2019 - 2021</w:t>
            </w:r>
          </w:p>
        </w:tc>
      </w:tr>
      <w:tr w:rsidR="00CA4289" w:rsidRPr="006F12C0" w:rsidTr="00AA1613">
        <w:tc>
          <w:tcPr>
            <w:tcW w:w="2052" w:type="dxa"/>
          </w:tcPr>
          <w:p w:rsidR="00CA4289" w:rsidRPr="00446CFE" w:rsidRDefault="00C3719E" w:rsidP="00251AD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w:t>
            </w:r>
            <w:r w:rsidR="00251ADE"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Автомобильная</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общегородского значения</w:t>
            </w:r>
          </w:p>
        </w:tc>
        <w:tc>
          <w:tcPr>
            <w:tcW w:w="2552" w:type="dxa"/>
          </w:tcPr>
          <w:p w:rsidR="00CA4289" w:rsidRPr="00446CFE" w:rsidRDefault="00CA4289" w:rsidP="006B210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Продолжение ул. Пехтина до ул. Карла Маркса</w:t>
            </w:r>
            <w:r w:rsidR="00B203AD" w:rsidRPr="00446CFE">
              <w:rPr>
                <w:rFonts w:ascii="Times New Roman" w:hAnsi="Times New Roman" w:cs="Times New Roman"/>
                <w:sz w:val="22"/>
                <w:szCs w:val="22"/>
              </w:rPr>
              <w:t xml:space="preserve">, от ул. Карла Маркса до а/д </w:t>
            </w:r>
            <w:proofErr w:type="spellStart"/>
            <w:r w:rsidR="006B2109" w:rsidRPr="00446CFE">
              <w:rPr>
                <w:rFonts w:ascii="Times New Roman" w:hAnsi="Times New Roman" w:cs="Times New Roman"/>
                <w:sz w:val="22"/>
                <w:szCs w:val="22"/>
              </w:rPr>
              <w:lastRenderedPageBreak/>
              <w:t>Афанасьево</w:t>
            </w:r>
            <w:proofErr w:type="spellEnd"/>
            <w:r w:rsidR="006B2109" w:rsidRPr="00446CFE">
              <w:rPr>
                <w:rFonts w:ascii="Times New Roman" w:hAnsi="Times New Roman" w:cs="Times New Roman"/>
                <w:sz w:val="22"/>
                <w:szCs w:val="22"/>
              </w:rPr>
              <w:t>-Глазов,</w:t>
            </w:r>
            <w:r w:rsidR="00B203AD" w:rsidRPr="00446CFE">
              <w:rPr>
                <w:rFonts w:ascii="Times New Roman" w:hAnsi="Times New Roman" w:cs="Times New Roman"/>
                <w:sz w:val="22"/>
                <w:szCs w:val="22"/>
              </w:rPr>
              <w:t xml:space="preserve"> со строительством моста на через </w:t>
            </w:r>
            <w:proofErr w:type="spellStart"/>
            <w:r w:rsidR="00B203AD" w:rsidRPr="00446CFE">
              <w:rPr>
                <w:rFonts w:ascii="Times New Roman" w:hAnsi="Times New Roman" w:cs="Times New Roman"/>
                <w:sz w:val="22"/>
                <w:szCs w:val="22"/>
              </w:rPr>
              <w:t>р.Чепца</w:t>
            </w:r>
            <w:proofErr w:type="spellEnd"/>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lastRenderedPageBreak/>
              <w:t>Не требуется</w:t>
            </w:r>
          </w:p>
        </w:tc>
        <w:tc>
          <w:tcPr>
            <w:tcW w:w="1351" w:type="dxa"/>
          </w:tcPr>
          <w:p w:rsidR="00CA4289" w:rsidRPr="00446CFE" w:rsidRDefault="00CA4289" w:rsidP="008A018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w:t>
            </w:r>
            <w:r w:rsidR="008A0186" w:rsidRPr="00446CFE">
              <w:rPr>
                <w:rFonts w:ascii="Times New Roman" w:hAnsi="Times New Roman" w:cs="Times New Roman"/>
                <w:sz w:val="22"/>
                <w:szCs w:val="22"/>
              </w:rPr>
              <w:t>9</w:t>
            </w:r>
            <w:r w:rsidRPr="00446CFE">
              <w:rPr>
                <w:rFonts w:ascii="Times New Roman" w:hAnsi="Times New Roman" w:cs="Times New Roman"/>
                <w:sz w:val="22"/>
                <w:szCs w:val="22"/>
              </w:rPr>
              <w:t xml:space="preserve"> - 20</w:t>
            </w:r>
            <w:r w:rsidR="008A0186" w:rsidRPr="00446CFE">
              <w:rPr>
                <w:rFonts w:ascii="Times New Roman" w:hAnsi="Times New Roman" w:cs="Times New Roman"/>
                <w:sz w:val="22"/>
                <w:szCs w:val="22"/>
              </w:rPr>
              <w:t>21</w:t>
            </w:r>
          </w:p>
        </w:tc>
      </w:tr>
      <w:tr w:rsidR="00CA4289" w:rsidRPr="006F12C0" w:rsidTr="00AA1613">
        <w:tc>
          <w:tcPr>
            <w:tcW w:w="2052" w:type="dxa"/>
          </w:tcPr>
          <w:p w:rsidR="00CA4289" w:rsidRPr="00446CFE" w:rsidRDefault="00251ADE"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lastRenderedPageBreak/>
              <w:t>1</w:t>
            </w:r>
            <w:r w:rsidR="00C3719E">
              <w:rPr>
                <w:rFonts w:ascii="Times New Roman" w:hAnsi="Times New Roman" w:cs="Times New Roman"/>
                <w:sz w:val="22"/>
                <w:szCs w:val="22"/>
              </w:rPr>
              <w:t>1</w:t>
            </w:r>
            <w:r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районного значения</w:t>
            </w:r>
          </w:p>
        </w:tc>
        <w:tc>
          <w:tcPr>
            <w:tcW w:w="2552" w:type="dxa"/>
          </w:tcPr>
          <w:p w:rsidR="00CA4289" w:rsidRPr="003A7B19" w:rsidRDefault="00CA4289" w:rsidP="00D42F99">
            <w:pPr>
              <w:pStyle w:val="ConsPlusNormal"/>
              <w:ind w:firstLine="0"/>
              <w:jc w:val="center"/>
              <w:rPr>
                <w:rFonts w:ascii="Times New Roman" w:hAnsi="Times New Roman" w:cs="Times New Roman"/>
                <w:sz w:val="22"/>
                <w:szCs w:val="22"/>
                <w:highlight w:val="yellow"/>
              </w:rPr>
            </w:pPr>
            <w:r w:rsidRPr="003A7B19">
              <w:rPr>
                <w:rFonts w:ascii="Times New Roman" w:hAnsi="Times New Roman" w:cs="Times New Roman"/>
                <w:sz w:val="22"/>
                <w:szCs w:val="22"/>
              </w:rPr>
              <w:t>Ул. Звездная, от ул. Технической до бульвара Озерный</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355F70" w:rsidP="00D42F99">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За расчетный срок</w:t>
            </w:r>
          </w:p>
        </w:tc>
      </w:tr>
      <w:tr w:rsidR="00CA4289" w:rsidRPr="006F12C0" w:rsidTr="00AA1613">
        <w:tc>
          <w:tcPr>
            <w:tcW w:w="2052" w:type="dxa"/>
          </w:tcPr>
          <w:p w:rsidR="00CA4289" w:rsidRPr="00355F70" w:rsidRDefault="00251ADE" w:rsidP="00C3719E">
            <w:pPr>
              <w:pStyle w:val="ConsPlusNormal"/>
              <w:ind w:firstLine="0"/>
              <w:jc w:val="center"/>
              <w:rPr>
                <w:rFonts w:ascii="Times New Roman" w:hAnsi="Times New Roman" w:cs="Times New Roman"/>
                <w:sz w:val="22"/>
                <w:szCs w:val="22"/>
              </w:rPr>
            </w:pPr>
            <w:r w:rsidRPr="00355F70">
              <w:rPr>
                <w:rFonts w:ascii="Times New Roman" w:hAnsi="Times New Roman" w:cs="Times New Roman"/>
                <w:sz w:val="22"/>
                <w:szCs w:val="22"/>
              </w:rPr>
              <w:t>1</w:t>
            </w:r>
            <w:r w:rsidR="00C3719E">
              <w:rPr>
                <w:rFonts w:ascii="Times New Roman" w:hAnsi="Times New Roman" w:cs="Times New Roman"/>
                <w:sz w:val="22"/>
                <w:szCs w:val="22"/>
              </w:rPr>
              <w:t>2</w:t>
            </w:r>
            <w:r w:rsidRPr="00355F70">
              <w:rPr>
                <w:rFonts w:ascii="Times New Roman" w:hAnsi="Times New Roman" w:cs="Times New Roman"/>
                <w:sz w:val="22"/>
                <w:szCs w:val="22"/>
              </w:rPr>
              <w:t>.</w:t>
            </w:r>
            <w:r w:rsidR="00CA4289" w:rsidRPr="00355F70">
              <w:rPr>
                <w:rFonts w:ascii="Times New Roman" w:hAnsi="Times New Roman" w:cs="Times New Roman"/>
                <w:sz w:val="22"/>
                <w:szCs w:val="22"/>
              </w:rPr>
              <w:t>Автомобильная дорога</w:t>
            </w:r>
          </w:p>
        </w:tc>
        <w:tc>
          <w:tcPr>
            <w:tcW w:w="1842" w:type="dxa"/>
          </w:tcPr>
          <w:p w:rsidR="00CA4289" w:rsidRPr="00355F70" w:rsidRDefault="00CA4289" w:rsidP="00D42F99">
            <w:pPr>
              <w:pStyle w:val="ConsPlusNormal"/>
              <w:ind w:firstLine="0"/>
              <w:jc w:val="center"/>
              <w:rPr>
                <w:rFonts w:ascii="Times New Roman" w:hAnsi="Times New Roman" w:cs="Times New Roman"/>
                <w:sz w:val="22"/>
                <w:szCs w:val="22"/>
              </w:rPr>
            </w:pPr>
            <w:r w:rsidRPr="00355F70">
              <w:rPr>
                <w:rFonts w:ascii="Times New Roman" w:hAnsi="Times New Roman" w:cs="Times New Roman"/>
                <w:sz w:val="22"/>
                <w:szCs w:val="22"/>
              </w:rPr>
              <w:t>Магистральная, районного значения</w:t>
            </w:r>
          </w:p>
        </w:tc>
        <w:tc>
          <w:tcPr>
            <w:tcW w:w="2552" w:type="dxa"/>
          </w:tcPr>
          <w:p w:rsidR="00CA4289" w:rsidRPr="00355F70" w:rsidRDefault="00CA4289" w:rsidP="00355F70">
            <w:pPr>
              <w:pStyle w:val="ConsPlusNormal"/>
              <w:ind w:firstLine="0"/>
              <w:jc w:val="center"/>
              <w:rPr>
                <w:rFonts w:ascii="Times New Roman" w:hAnsi="Times New Roman" w:cs="Times New Roman"/>
                <w:sz w:val="22"/>
                <w:szCs w:val="22"/>
              </w:rPr>
            </w:pPr>
            <w:r w:rsidRPr="00355F70">
              <w:rPr>
                <w:rFonts w:ascii="Times New Roman" w:hAnsi="Times New Roman" w:cs="Times New Roman"/>
                <w:sz w:val="22"/>
                <w:szCs w:val="22"/>
              </w:rPr>
              <w:t xml:space="preserve">Бульвар Озерный, от </w:t>
            </w:r>
            <w:r w:rsidR="00355F70" w:rsidRPr="00355F70">
              <w:rPr>
                <w:rFonts w:ascii="Times New Roman" w:hAnsi="Times New Roman" w:cs="Times New Roman"/>
                <w:sz w:val="22"/>
                <w:szCs w:val="22"/>
              </w:rPr>
              <w:t xml:space="preserve">ул. Звездной </w:t>
            </w:r>
            <w:r w:rsidRPr="00355F70">
              <w:rPr>
                <w:rFonts w:ascii="Times New Roman" w:hAnsi="Times New Roman" w:cs="Times New Roman"/>
                <w:sz w:val="22"/>
                <w:szCs w:val="22"/>
              </w:rPr>
              <w:t>на запад</w:t>
            </w:r>
            <w:r w:rsidR="00034C01" w:rsidRPr="00355F70">
              <w:rPr>
                <w:rFonts w:ascii="Times New Roman" w:hAnsi="Times New Roman" w:cs="Times New Roman"/>
                <w:sz w:val="22"/>
                <w:szCs w:val="22"/>
              </w:rPr>
              <w:t xml:space="preserve"> до с/х угодий</w:t>
            </w:r>
            <w:r w:rsidR="00355F70" w:rsidRPr="00355F70">
              <w:rPr>
                <w:rFonts w:ascii="Times New Roman" w:hAnsi="Times New Roman" w:cs="Times New Roman"/>
                <w:sz w:val="22"/>
                <w:szCs w:val="22"/>
              </w:rPr>
              <w:t>, затем на юго-запад до продолжения ул. Технической</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355F70" w:rsidP="008A018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За расчетный срок</w:t>
            </w:r>
          </w:p>
        </w:tc>
      </w:tr>
      <w:tr w:rsidR="00CA4289" w:rsidRPr="006F12C0" w:rsidTr="00AA1613">
        <w:tc>
          <w:tcPr>
            <w:tcW w:w="2052" w:type="dxa"/>
          </w:tcPr>
          <w:p w:rsidR="00CA4289" w:rsidRPr="008B2138" w:rsidRDefault="00251ADE" w:rsidP="00C3719E">
            <w:pPr>
              <w:pStyle w:val="ConsPlusNormal"/>
              <w:ind w:firstLine="0"/>
              <w:jc w:val="center"/>
              <w:rPr>
                <w:rFonts w:ascii="Times New Roman" w:hAnsi="Times New Roman" w:cs="Times New Roman"/>
                <w:sz w:val="22"/>
                <w:szCs w:val="22"/>
              </w:rPr>
            </w:pPr>
            <w:r w:rsidRPr="008B2138">
              <w:rPr>
                <w:rFonts w:ascii="Times New Roman" w:hAnsi="Times New Roman" w:cs="Times New Roman"/>
                <w:sz w:val="22"/>
                <w:szCs w:val="22"/>
              </w:rPr>
              <w:t>1</w:t>
            </w:r>
            <w:r w:rsidR="00C3719E">
              <w:rPr>
                <w:rFonts w:ascii="Times New Roman" w:hAnsi="Times New Roman" w:cs="Times New Roman"/>
                <w:sz w:val="22"/>
                <w:szCs w:val="22"/>
              </w:rPr>
              <w:t>3</w:t>
            </w:r>
            <w:r w:rsidRPr="008B2138">
              <w:rPr>
                <w:rFonts w:ascii="Times New Roman" w:hAnsi="Times New Roman" w:cs="Times New Roman"/>
                <w:sz w:val="22"/>
                <w:szCs w:val="22"/>
              </w:rPr>
              <w:t>.</w:t>
            </w:r>
            <w:r w:rsidR="00CA4289" w:rsidRPr="008B2138">
              <w:rPr>
                <w:rFonts w:ascii="Times New Roman" w:hAnsi="Times New Roman" w:cs="Times New Roman"/>
                <w:sz w:val="22"/>
                <w:szCs w:val="22"/>
              </w:rPr>
              <w:t>Автомобильная дорога</w:t>
            </w:r>
          </w:p>
        </w:tc>
        <w:tc>
          <w:tcPr>
            <w:tcW w:w="1842" w:type="dxa"/>
          </w:tcPr>
          <w:p w:rsidR="00CA4289" w:rsidRPr="008B2138" w:rsidRDefault="00CA4289" w:rsidP="00D42F99">
            <w:pPr>
              <w:pStyle w:val="ConsPlusNormal"/>
              <w:ind w:firstLine="0"/>
              <w:jc w:val="center"/>
              <w:rPr>
                <w:rFonts w:ascii="Times New Roman" w:hAnsi="Times New Roman" w:cs="Times New Roman"/>
                <w:sz w:val="22"/>
                <w:szCs w:val="22"/>
              </w:rPr>
            </w:pPr>
            <w:r w:rsidRPr="008B2138">
              <w:rPr>
                <w:rFonts w:ascii="Times New Roman" w:hAnsi="Times New Roman" w:cs="Times New Roman"/>
                <w:sz w:val="22"/>
                <w:szCs w:val="22"/>
              </w:rPr>
              <w:t>Магистральная, районного значения</w:t>
            </w:r>
          </w:p>
        </w:tc>
        <w:tc>
          <w:tcPr>
            <w:tcW w:w="2552" w:type="dxa"/>
          </w:tcPr>
          <w:p w:rsidR="00CA4289" w:rsidRPr="008B2138" w:rsidRDefault="008B2138" w:rsidP="008B2138">
            <w:pPr>
              <w:pStyle w:val="ConsPlusNormal"/>
              <w:ind w:firstLine="0"/>
              <w:jc w:val="center"/>
              <w:rPr>
                <w:rFonts w:ascii="Times New Roman" w:hAnsi="Times New Roman" w:cs="Times New Roman"/>
                <w:sz w:val="22"/>
                <w:szCs w:val="22"/>
              </w:rPr>
            </w:pPr>
            <w:r w:rsidRPr="008B2138">
              <w:rPr>
                <w:rFonts w:ascii="Times New Roman" w:hAnsi="Times New Roman" w:cs="Times New Roman"/>
                <w:sz w:val="22"/>
                <w:szCs w:val="22"/>
              </w:rPr>
              <w:t xml:space="preserve"> У</w:t>
            </w:r>
            <w:r w:rsidR="00446CFE" w:rsidRPr="008B2138">
              <w:rPr>
                <w:rFonts w:ascii="Times New Roman" w:hAnsi="Times New Roman" w:cs="Times New Roman"/>
                <w:sz w:val="22"/>
                <w:szCs w:val="22"/>
              </w:rPr>
              <w:t>л</w:t>
            </w:r>
            <w:r w:rsidR="000D2737" w:rsidRPr="008B2138">
              <w:rPr>
                <w:rFonts w:ascii="Times New Roman" w:hAnsi="Times New Roman" w:cs="Times New Roman"/>
                <w:sz w:val="22"/>
                <w:szCs w:val="22"/>
              </w:rPr>
              <w:t>. Юго-западная</w:t>
            </w:r>
          </w:p>
        </w:tc>
        <w:tc>
          <w:tcPr>
            <w:tcW w:w="1559" w:type="dxa"/>
          </w:tcPr>
          <w:p w:rsidR="00CA4289" w:rsidRPr="008B2138" w:rsidRDefault="00CA4289" w:rsidP="00D42F99">
            <w:pPr>
              <w:pStyle w:val="ConsPlusNormal"/>
              <w:ind w:firstLine="0"/>
              <w:jc w:val="center"/>
              <w:rPr>
                <w:rFonts w:ascii="Times New Roman" w:hAnsi="Times New Roman" w:cs="Times New Roman"/>
                <w:sz w:val="22"/>
                <w:szCs w:val="22"/>
              </w:rPr>
            </w:pPr>
            <w:r w:rsidRPr="008B2138">
              <w:rPr>
                <w:rFonts w:ascii="Times New Roman" w:hAnsi="Times New Roman" w:cs="Times New Roman"/>
                <w:sz w:val="22"/>
                <w:szCs w:val="22"/>
              </w:rPr>
              <w:t>Не требуется</w:t>
            </w:r>
          </w:p>
        </w:tc>
        <w:tc>
          <w:tcPr>
            <w:tcW w:w="1351" w:type="dxa"/>
          </w:tcPr>
          <w:p w:rsidR="00CA4289" w:rsidRPr="008B2138" w:rsidRDefault="00CA4289" w:rsidP="00D42F99">
            <w:pPr>
              <w:pStyle w:val="ConsPlusNormal"/>
              <w:ind w:firstLine="0"/>
              <w:rPr>
                <w:rFonts w:ascii="Times New Roman" w:hAnsi="Times New Roman" w:cs="Times New Roman"/>
                <w:sz w:val="22"/>
                <w:szCs w:val="22"/>
              </w:rPr>
            </w:pPr>
            <w:r w:rsidRPr="008B2138">
              <w:rPr>
                <w:rFonts w:ascii="Times New Roman" w:hAnsi="Times New Roman" w:cs="Times New Roman"/>
                <w:sz w:val="22"/>
                <w:szCs w:val="22"/>
              </w:rPr>
              <w:t>2019 - 2021</w:t>
            </w:r>
          </w:p>
        </w:tc>
      </w:tr>
      <w:tr w:rsidR="008B2138" w:rsidRPr="006F12C0" w:rsidTr="00AA1613">
        <w:tc>
          <w:tcPr>
            <w:tcW w:w="2052" w:type="dxa"/>
          </w:tcPr>
          <w:p w:rsidR="008B2138" w:rsidRPr="00446CFE" w:rsidRDefault="008B2138"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1</w:t>
            </w:r>
            <w:r w:rsidR="00C3719E">
              <w:rPr>
                <w:rFonts w:ascii="Times New Roman" w:hAnsi="Times New Roman" w:cs="Times New Roman"/>
                <w:sz w:val="22"/>
                <w:szCs w:val="22"/>
              </w:rPr>
              <w:t>4</w:t>
            </w:r>
            <w:r w:rsidRPr="00446CFE">
              <w:rPr>
                <w:rFonts w:ascii="Times New Roman" w:hAnsi="Times New Roman" w:cs="Times New Roman"/>
                <w:sz w:val="22"/>
                <w:szCs w:val="22"/>
              </w:rPr>
              <w:t>.Автомобильная дорога</w:t>
            </w:r>
          </w:p>
        </w:tc>
        <w:tc>
          <w:tcPr>
            <w:tcW w:w="1842" w:type="dxa"/>
          </w:tcPr>
          <w:p w:rsidR="008B2138" w:rsidRPr="00446CFE" w:rsidRDefault="008B2138" w:rsidP="008B2138">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Местного значения</w:t>
            </w:r>
          </w:p>
        </w:tc>
        <w:tc>
          <w:tcPr>
            <w:tcW w:w="2552" w:type="dxa"/>
          </w:tcPr>
          <w:p w:rsidR="008B2138" w:rsidRPr="00446CFE" w:rsidRDefault="008B2138" w:rsidP="008B213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Пр. Газовиков</w:t>
            </w:r>
          </w:p>
        </w:tc>
        <w:tc>
          <w:tcPr>
            <w:tcW w:w="1559" w:type="dxa"/>
          </w:tcPr>
          <w:p w:rsidR="008B2138" w:rsidRPr="00446CFE" w:rsidRDefault="008B2138" w:rsidP="008B2138">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8B2138" w:rsidRPr="00446CFE" w:rsidRDefault="008B2138" w:rsidP="008B2138">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w:t>
            </w:r>
            <w:r>
              <w:rPr>
                <w:rFonts w:ascii="Times New Roman" w:hAnsi="Times New Roman" w:cs="Times New Roman"/>
                <w:sz w:val="22"/>
                <w:szCs w:val="22"/>
              </w:rPr>
              <w:t>22</w:t>
            </w:r>
            <w:r w:rsidRPr="00446CFE">
              <w:rPr>
                <w:rFonts w:ascii="Times New Roman" w:hAnsi="Times New Roman" w:cs="Times New Roman"/>
                <w:sz w:val="22"/>
                <w:szCs w:val="22"/>
              </w:rPr>
              <w:t xml:space="preserve"> - 202</w:t>
            </w:r>
            <w:r>
              <w:rPr>
                <w:rFonts w:ascii="Times New Roman" w:hAnsi="Times New Roman" w:cs="Times New Roman"/>
                <w:sz w:val="22"/>
                <w:szCs w:val="22"/>
              </w:rPr>
              <w:t>5</w:t>
            </w:r>
          </w:p>
        </w:tc>
      </w:tr>
      <w:tr w:rsidR="00CA4289" w:rsidRPr="006F12C0" w:rsidTr="00AA1613">
        <w:tc>
          <w:tcPr>
            <w:tcW w:w="2052" w:type="dxa"/>
          </w:tcPr>
          <w:p w:rsidR="00CA4289" w:rsidRPr="00A26F86" w:rsidRDefault="006F4FCD" w:rsidP="00C3719E">
            <w:pPr>
              <w:pStyle w:val="ConsPlusNormal"/>
              <w:ind w:firstLine="0"/>
              <w:jc w:val="center"/>
              <w:rPr>
                <w:rFonts w:ascii="Times New Roman" w:hAnsi="Times New Roman" w:cs="Times New Roman"/>
                <w:sz w:val="22"/>
                <w:szCs w:val="22"/>
              </w:rPr>
            </w:pPr>
            <w:r w:rsidRPr="00A26F86">
              <w:rPr>
                <w:rFonts w:ascii="Times New Roman" w:hAnsi="Times New Roman" w:cs="Times New Roman"/>
                <w:sz w:val="22"/>
                <w:szCs w:val="22"/>
              </w:rPr>
              <w:t>1</w:t>
            </w:r>
            <w:r w:rsidR="00C3719E">
              <w:rPr>
                <w:rFonts w:ascii="Times New Roman" w:hAnsi="Times New Roman" w:cs="Times New Roman"/>
                <w:sz w:val="22"/>
                <w:szCs w:val="22"/>
              </w:rPr>
              <w:t>5</w:t>
            </w:r>
            <w:r w:rsidRPr="00A26F86">
              <w:rPr>
                <w:rFonts w:ascii="Times New Roman" w:hAnsi="Times New Roman" w:cs="Times New Roman"/>
                <w:sz w:val="22"/>
                <w:szCs w:val="22"/>
              </w:rPr>
              <w:t>.</w:t>
            </w:r>
            <w:r w:rsidR="00CA4289" w:rsidRPr="00A26F86">
              <w:rPr>
                <w:rFonts w:ascii="Times New Roman" w:hAnsi="Times New Roman" w:cs="Times New Roman"/>
                <w:sz w:val="22"/>
                <w:szCs w:val="22"/>
              </w:rPr>
              <w:t>Автомобильная дорога</w:t>
            </w:r>
          </w:p>
        </w:tc>
        <w:tc>
          <w:tcPr>
            <w:tcW w:w="1842" w:type="dxa"/>
          </w:tcPr>
          <w:p w:rsidR="00CA4289" w:rsidRPr="00A26F86" w:rsidRDefault="00CA4289" w:rsidP="00D42F99">
            <w:pPr>
              <w:pStyle w:val="ConsPlusNormal"/>
              <w:ind w:firstLine="0"/>
              <w:jc w:val="center"/>
              <w:rPr>
                <w:rFonts w:ascii="Times New Roman" w:hAnsi="Times New Roman" w:cs="Times New Roman"/>
                <w:sz w:val="22"/>
                <w:szCs w:val="22"/>
              </w:rPr>
            </w:pPr>
            <w:r w:rsidRPr="00A26F86">
              <w:rPr>
                <w:rFonts w:ascii="Times New Roman" w:hAnsi="Times New Roman" w:cs="Times New Roman"/>
                <w:sz w:val="22"/>
                <w:szCs w:val="22"/>
              </w:rPr>
              <w:t>Местного значения</w:t>
            </w:r>
          </w:p>
        </w:tc>
        <w:tc>
          <w:tcPr>
            <w:tcW w:w="2552" w:type="dxa"/>
          </w:tcPr>
          <w:p w:rsidR="00CA4289" w:rsidRPr="00A26F86" w:rsidRDefault="00CA4289" w:rsidP="00D42F99">
            <w:pPr>
              <w:pStyle w:val="ConsPlusNormal"/>
              <w:ind w:firstLine="0"/>
              <w:jc w:val="center"/>
              <w:rPr>
                <w:rFonts w:ascii="Times New Roman" w:hAnsi="Times New Roman" w:cs="Times New Roman"/>
                <w:sz w:val="22"/>
                <w:szCs w:val="22"/>
              </w:rPr>
            </w:pPr>
            <w:r w:rsidRPr="00A26F86">
              <w:rPr>
                <w:rFonts w:ascii="Times New Roman" w:hAnsi="Times New Roman" w:cs="Times New Roman"/>
                <w:sz w:val="22"/>
                <w:szCs w:val="22"/>
              </w:rPr>
              <w:t>От п/с Звездная до ул. Первая линия</w:t>
            </w:r>
          </w:p>
        </w:tc>
        <w:tc>
          <w:tcPr>
            <w:tcW w:w="1559" w:type="dxa"/>
          </w:tcPr>
          <w:p w:rsidR="00CA4289" w:rsidRPr="00A26F86" w:rsidRDefault="00CA4289" w:rsidP="00D42F99">
            <w:pPr>
              <w:pStyle w:val="ConsPlusNormal"/>
              <w:ind w:firstLine="0"/>
              <w:jc w:val="center"/>
              <w:rPr>
                <w:rFonts w:ascii="Times New Roman" w:hAnsi="Times New Roman" w:cs="Times New Roman"/>
                <w:sz w:val="22"/>
                <w:szCs w:val="22"/>
              </w:rPr>
            </w:pPr>
            <w:r w:rsidRPr="00A26F86">
              <w:rPr>
                <w:rFonts w:ascii="Times New Roman" w:hAnsi="Times New Roman" w:cs="Times New Roman"/>
                <w:sz w:val="22"/>
                <w:szCs w:val="22"/>
              </w:rPr>
              <w:t>Не требуется</w:t>
            </w:r>
          </w:p>
        </w:tc>
        <w:tc>
          <w:tcPr>
            <w:tcW w:w="1351" w:type="dxa"/>
          </w:tcPr>
          <w:p w:rsidR="00CA4289" w:rsidRPr="00446CFE" w:rsidRDefault="00CA4289" w:rsidP="008A018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w:t>
            </w:r>
            <w:r w:rsidR="008A0186" w:rsidRPr="00446CFE">
              <w:rPr>
                <w:rFonts w:ascii="Times New Roman" w:hAnsi="Times New Roman" w:cs="Times New Roman"/>
                <w:sz w:val="22"/>
                <w:szCs w:val="22"/>
              </w:rPr>
              <w:t>9</w:t>
            </w:r>
            <w:r w:rsidRPr="00446CFE">
              <w:rPr>
                <w:rFonts w:ascii="Times New Roman" w:hAnsi="Times New Roman" w:cs="Times New Roman"/>
                <w:sz w:val="22"/>
                <w:szCs w:val="22"/>
              </w:rPr>
              <w:t xml:space="preserve"> - 20</w:t>
            </w:r>
            <w:r w:rsidR="008A0186" w:rsidRPr="00446CFE">
              <w:rPr>
                <w:rFonts w:ascii="Times New Roman" w:hAnsi="Times New Roman" w:cs="Times New Roman"/>
                <w:sz w:val="22"/>
                <w:szCs w:val="22"/>
              </w:rPr>
              <w:t>21</w:t>
            </w:r>
          </w:p>
        </w:tc>
      </w:tr>
      <w:tr w:rsidR="00CA4289" w:rsidRPr="006F12C0" w:rsidTr="00AA1613">
        <w:tc>
          <w:tcPr>
            <w:tcW w:w="2052" w:type="dxa"/>
          </w:tcPr>
          <w:p w:rsidR="00CA4289" w:rsidRPr="00446CFE" w:rsidRDefault="006F4FC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1</w:t>
            </w:r>
            <w:r w:rsidR="00C3719E">
              <w:rPr>
                <w:rFonts w:ascii="Times New Roman" w:hAnsi="Times New Roman" w:cs="Times New Roman"/>
                <w:sz w:val="22"/>
                <w:szCs w:val="22"/>
              </w:rPr>
              <w:t>6</w:t>
            </w:r>
            <w:r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Местного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Ул. Братьев </w:t>
            </w:r>
            <w:proofErr w:type="spellStart"/>
            <w:r w:rsidRPr="00446CFE">
              <w:rPr>
                <w:rFonts w:ascii="Times New Roman" w:hAnsi="Times New Roman" w:cs="Times New Roman"/>
                <w:sz w:val="22"/>
                <w:szCs w:val="22"/>
              </w:rPr>
              <w:t>Касимовых</w:t>
            </w:r>
            <w:proofErr w:type="spellEnd"/>
            <w:r w:rsidRPr="00446CFE">
              <w:rPr>
                <w:rFonts w:ascii="Times New Roman" w:hAnsi="Times New Roman" w:cs="Times New Roman"/>
                <w:sz w:val="22"/>
                <w:szCs w:val="22"/>
              </w:rPr>
              <w:t>, от ул. Пастухова до ул. Барышникова, от ул. Барышникова до ул. Первой, от ул. Первой до ул. Циолковского</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6F12C0">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w:t>
            </w:r>
            <w:r w:rsidR="006F12C0" w:rsidRPr="00446CFE">
              <w:rPr>
                <w:rFonts w:ascii="Times New Roman" w:hAnsi="Times New Roman" w:cs="Times New Roman"/>
                <w:sz w:val="22"/>
                <w:szCs w:val="22"/>
              </w:rPr>
              <w:t>8</w:t>
            </w:r>
            <w:r w:rsidRPr="00446CFE">
              <w:rPr>
                <w:rFonts w:ascii="Times New Roman" w:hAnsi="Times New Roman" w:cs="Times New Roman"/>
                <w:sz w:val="22"/>
                <w:szCs w:val="22"/>
              </w:rPr>
              <w:t xml:space="preserve"> - 20</w:t>
            </w:r>
            <w:r w:rsidR="006F12C0" w:rsidRPr="00446CFE">
              <w:rPr>
                <w:rFonts w:ascii="Times New Roman" w:hAnsi="Times New Roman" w:cs="Times New Roman"/>
                <w:sz w:val="22"/>
                <w:szCs w:val="22"/>
              </w:rPr>
              <w:t>21</w:t>
            </w:r>
          </w:p>
        </w:tc>
      </w:tr>
      <w:tr w:rsidR="00CA4289" w:rsidRPr="006F12C0" w:rsidTr="00AA1613">
        <w:tc>
          <w:tcPr>
            <w:tcW w:w="2052" w:type="dxa"/>
          </w:tcPr>
          <w:p w:rsidR="00CA4289" w:rsidRPr="00446CFE" w:rsidRDefault="006F4FC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1</w:t>
            </w:r>
            <w:r w:rsidR="00C3719E">
              <w:rPr>
                <w:rFonts w:ascii="Times New Roman" w:hAnsi="Times New Roman" w:cs="Times New Roman"/>
                <w:sz w:val="22"/>
                <w:szCs w:val="22"/>
              </w:rPr>
              <w:t>7</w:t>
            </w:r>
            <w:r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Местного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От пер. Гвардейский до Окружного шоссе</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6F12C0">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w:t>
            </w:r>
            <w:r w:rsidR="006F12C0" w:rsidRPr="00446CFE">
              <w:rPr>
                <w:rFonts w:ascii="Times New Roman" w:hAnsi="Times New Roman" w:cs="Times New Roman"/>
                <w:sz w:val="22"/>
                <w:szCs w:val="22"/>
              </w:rPr>
              <w:t>9</w:t>
            </w:r>
            <w:r w:rsidRPr="00446CFE">
              <w:rPr>
                <w:rFonts w:ascii="Times New Roman" w:hAnsi="Times New Roman" w:cs="Times New Roman"/>
                <w:sz w:val="22"/>
                <w:szCs w:val="22"/>
              </w:rPr>
              <w:t xml:space="preserve"> - 20</w:t>
            </w:r>
            <w:r w:rsidR="006F12C0" w:rsidRPr="00446CFE">
              <w:rPr>
                <w:rFonts w:ascii="Times New Roman" w:hAnsi="Times New Roman" w:cs="Times New Roman"/>
                <w:sz w:val="22"/>
                <w:szCs w:val="22"/>
              </w:rPr>
              <w:t>21</w:t>
            </w:r>
          </w:p>
        </w:tc>
      </w:tr>
      <w:tr w:rsidR="00CA4289" w:rsidRPr="006F12C0" w:rsidTr="00AA1613">
        <w:tc>
          <w:tcPr>
            <w:tcW w:w="2052" w:type="dxa"/>
          </w:tcPr>
          <w:p w:rsidR="00CA4289" w:rsidRPr="00446CFE" w:rsidRDefault="006F4FC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1</w:t>
            </w:r>
            <w:r w:rsidR="00C3719E">
              <w:rPr>
                <w:rFonts w:ascii="Times New Roman" w:hAnsi="Times New Roman" w:cs="Times New Roman"/>
                <w:sz w:val="22"/>
                <w:szCs w:val="22"/>
              </w:rPr>
              <w:t>8</w:t>
            </w:r>
            <w:r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Автомобильная дорога</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Местного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Параллельно ул. Первой, от ул. Братьев </w:t>
            </w:r>
            <w:proofErr w:type="spellStart"/>
            <w:r w:rsidRPr="00446CFE">
              <w:rPr>
                <w:rFonts w:ascii="Times New Roman" w:hAnsi="Times New Roman" w:cs="Times New Roman"/>
                <w:sz w:val="22"/>
                <w:szCs w:val="22"/>
              </w:rPr>
              <w:t>Касимовых</w:t>
            </w:r>
            <w:proofErr w:type="spellEnd"/>
            <w:r w:rsidRPr="00446CFE">
              <w:rPr>
                <w:rFonts w:ascii="Times New Roman" w:hAnsi="Times New Roman" w:cs="Times New Roman"/>
                <w:sz w:val="22"/>
                <w:szCs w:val="22"/>
              </w:rPr>
              <w:t xml:space="preserve"> до Окружного шоссе</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D42F99">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2022 - 2025</w:t>
            </w:r>
          </w:p>
        </w:tc>
      </w:tr>
      <w:tr w:rsidR="002B7366" w:rsidRPr="006F12C0" w:rsidTr="00AA1613">
        <w:tc>
          <w:tcPr>
            <w:tcW w:w="2052" w:type="dxa"/>
          </w:tcPr>
          <w:p w:rsidR="002B7366" w:rsidRPr="00446CFE" w:rsidRDefault="006F4FC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1</w:t>
            </w:r>
            <w:r w:rsidR="00C3719E">
              <w:rPr>
                <w:rFonts w:ascii="Times New Roman" w:hAnsi="Times New Roman" w:cs="Times New Roman"/>
                <w:sz w:val="22"/>
                <w:szCs w:val="22"/>
              </w:rPr>
              <w:t>9</w:t>
            </w:r>
            <w:r w:rsidRPr="00446CFE">
              <w:rPr>
                <w:rFonts w:ascii="Times New Roman" w:hAnsi="Times New Roman" w:cs="Times New Roman"/>
                <w:sz w:val="22"/>
                <w:szCs w:val="22"/>
              </w:rPr>
              <w:t>.</w:t>
            </w:r>
            <w:r w:rsidR="002B7366" w:rsidRPr="00446CFE">
              <w:rPr>
                <w:rFonts w:ascii="Times New Roman" w:hAnsi="Times New Roman" w:cs="Times New Roman"/>
                <w:sz w:val="22"/>
                <w:szCs w:val="22"/>
              </w:rPr>
              <w:t>Автомобильная дорога</w:t>
            </w:r>
          </w:p>
        </w:tc>
        <w:tc>
          <w:tcPr>
            <w:tcW w:w="1842" w:type="dxa"/>
          </w:tcPr>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Местного значения</w:t>
            </w:r>
          </w:p>
        </w:tc>
        <w:tc>
          <w:tcPr>
            <w:tcW w:w="2552" w:type="dxa"/>
          </w:tcPr>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От ул. </w:t>
            </w:r>
            <w:proofErr w:type="spellStart"/>
            <w:r w:rsidRPr="00446CFE">
              <w:rPr>
                <w:rFonts w:ascii="Times New Roman" w:hAnsi="Times New Roman" w:cs="Times New Roman"/>
                <w:sz w:val="22"/>
                <w:szCs w:val="22"/>
              </w:rPr>
              <w:t>Сыгинской</w:t>
            </w:r>
            <w:proofErr w:type="spellEnd"/>
            <w:r w:rsidRPr="00446CFE">
              <w:rPr>
                <w:rFonts w:ascii="Times New Roman" w:hAnsi="Times New Roman" w:cs="Times New Roman"/>
                <w:sz w:val="22"/>
                <w:szCs w:val="22"/>
              </w:rPr>
              <w:t xml:space="preserve"> в сторону ул. Технической</w:t>
            </w:r>
          </w:p>
        </w:tc>
        <w:tc>
          <w:tcPr>
            <w:tcW w:w="1559" w:type="dxa"/>
          </w:tcPr>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2B7366" w:rsidRPr="00446CFE" w:rsidRDefault="002B7366" w:rsidP="002B736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2019 - 2021</w:t>
            </w:r>
          </w:p>
        </w:tc>
      </w:tr>
      <w:tr w:rsidR="002B7366" w:rsidRPr="006F12C0" w:rsidTr="00AA1613">
        <w:tc>
          <w:tcPr>
            <w:tcW w:w="2052" w:type="dxa"/>
          </w:tcPr>
          <w:p w:rsidR="002B7366" w:rsidRPr="00446CFE" w:rsidRDefault="00C3719E" w:rsidP="00C3719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w:t>
            </w:r>
            <w:r w:rsidR="006F4FCD" w:rsidRPr="00446CFE">
              <w:rPr>
                <w:rFonts w:ascii="Times New Roman" w:hAnsi="Times New Roman" w:cs="Times New Roman"/>
                <w:sz w:val="22"/>
                <w:szCs w:val="22"/>
              </w:rPr>
              <w:t>.</w:t>
            </w:r>
            <w:r w:rsidR="002B7366" w:rsidRPr="00446CFE">
              <w:rPr>
                <w:rFonts w:ascii="Times New Roman" w:hAnsi="Times New Roman" w:cs="Times New Roman"/>
                <w:sz w:val="22"/>
                <w:szCs w:val="22"/>
              </w:rPr>
              <w:t>Автомобильная дорога</w:t>
            </w:r>
          </w:p>
        </w:tc>
        <w:tc>
          <w:tcPr>
            <w:tcW w:w="1842" w:type="dxa"/>
          </w:tcPr>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Местного значения</w:t>
            </w:r>
          </w:p>
        </w:tc>
        <w:tc>
          <w:tcPr>
            <w:tcW w:w="2552" w:type="dxa"/>
          </w:tcPr>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ул. Луговая</w:t>
            </w:r>
          </w:p>
        </w:tc>
        <w:tc>
          <w:tcPr>
            <w:tcW w:w="1559" w:type="dxa"/>
          </w:tcPr>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2B7366" w:rsidRPr="00446CFE" w:rsidRDefault="002B7366" w:rsidP="002B736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2019 - 2021</w:t>
            </w:r>
          </w:p>
        </w:tc>
      </w:tr>
      <w:tr w:rsidR="002B7366" w:rsidRPr="006F12C0" w:rsidTr="00AA1613">
        <w:tc>
          <w:tcPr>
            <w:tcW w:w="2052" w:type="dxa"/>
          </w:tcPr>
          <w:p w:rsidR="002B7366" w:rsidRPr="00446CFE" w:rsidRDefault="006F4FC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2</w:t>
            </w:r>
            <w:r w:rsidR="00C3719E">
              <w:rPr>
                <w:rFonts w:ascii="Times New Roman" w:hAnsi="Times New Roman" w:cs="Times New Roman"/>
                <w:sz w:val="22"/>
                <w:szCs w:val="22"/>
              </w:rPr>
              <w:t>1</w:t>
            </w:r>
            <w:r w:rsidRPr="00446CFE">
              <w:rPr>
                <w:rFonts w:ascii="Times New Roman" w:hAnsi="Times New Roman" w:cs="Times New Roman"/>
                <w:sz w:val="22"/>
                <w:szCs w:val="22"/>
              </w:rPr>
              <w:t>.</w:t>
            </w:r>
            <w:r w:rsidR="002B7366" w:rsidRPr="00446CFE">
              <w:rPr>
                <w:rFonts w:ascii="Times New Roman" w:hAnsi="Times New Roman" w:cs="Times New Roman"/>
                <w:sz w:val="22"/>
                <w:szCs w:val="22"/>
              </w:rPr>
              <w:t>Автомобильная дорога</w:t>
            </w:r>
          </w:p>
        </w:tc>
        <w:tc>
          <w:tcPr>
            <w:tcW w:w="1842" w:type="dxa"/>
          </w:tcPr>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Местного значения</w:t>
            </w:r>
          </w:p>
        </w:tc>
        <w:tc>
          <w:tcPr>
            <w:tcW w:w="2552" w:type="dxa"/>
          </w:tcPr>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ул. Четвертая линия</w:t>
            </w:r>
          </w:p>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ул. Пятая линия</w:t>
            </w:r>
          </w:p>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ул. Шестая линия</w:t>
            </w:r>
          </w:p>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ул. Седьмая линия</w:t>
            </w:r>
          </w:p>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ул. Восьмая линия</w:t>
            </w:r>
          </w:p>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ул. Девятая линия</w:t>
            </w:r>
          </w:p>
        </w:tc>
        <w:tc>
          <w:tcPr>
            <w:tcW w:w="1559" w:type="dxa"/>
          </w:tcPr>
          <w:p w:rsidR="002B7366" w:rsidRPr="00446CFE" w:rsidRDefault="002B7366" w:rsidP="002B736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2B7366" w:rsidRPr="00446CFE" w:rsidRDefault="002B7366" w:rsidP="002B736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2018-2021</w:t>
            </w:r>
          </w:p>
        </w:tc>
      </w:tr>
      <w:tr w:rsidR="00A26F86" w:rsidRPr="006F12C0" w:rsidTr="00AA1613">
        <w:tc>
          <w:tcPr>
            <w:tcW w:w="2052" w:type="dxa"/>
          </w:tcPr>
          <w:p w:rsidR="00A26F86" w:rsidRPr="00446CFE" w:rsidRDefault="00A26F86" w:rsidP="00C3719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r w:rsidR="00C3719E">
              <w:rPr>
                <w:rFonts w:ascii="Times New Roman" w:hAnsi="Times New Roman" w:cs="Times New Roman"/>
                <w:sz w:val="22"/>
                <w:szCs w:val="22"/>
              </w:rPr>
              <w:t>2</w:t>
            </w:r>
            <w:r w:rsidRPr="00446CFE">
              <w:rPr>
                <w:rFonts w:ascii="Times New Roman" w:hAnsi="Times New Roman" w:cs="Times New Roman"/>
                <w:sz w:val="22"/>
                <w:szCs w:val="22"/>
              </w:rPr>
              <w:t>.Автомобильная дорога</w:t>
            </w:r>
          </w:p>
        </w:tc>
        <w:tc>
          <w:tcPr>
            <w:tcW w:w="1842" w:type="dxa"/>
          </w:tcPr>
          <w:p w:rsidR="00A26F86" w:rsidRPr="00446CFE" w:rsidRDefault="00A26F86" w:rsidP="00A26F8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районного значения</w:t>
            </w:r>
          </w:p>
        </w:tc>
        <w:tc>
          <w:tcPr>
            <w:tcW w:w="2552" w:type="dxa"/>
          </w:tcPr>
          <w:p w:rsidR="00A26F86" w:rsidRPr="00446CFE" w:rsidRDefault="00A26F86" w:rsidP="00A26F8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Ул. Пастухова, от </w:t>
            </w:r>
            <w:r>
              <w:rPr>
                <w:rFonts w:ascii="Times New Roman" w:hAnsi="Times New Roman" w:cs="Times New Roman"/>
                <w:sz w:val="22"/>
                <w:szCs w:val="22"/>
              </w:rPr>
              <w:t>Окружного шоссе на юго-запад к СНТ «Парус»</w:t>
            </w:r>
          </w:p>
        </w:tc>
        <w:tc>
          <w:tcPr>
            <w:tcW w:w="1559" w:type="dxa"/>
          </w:tcPr>
          <w:p w:rsidR="00A26F86" w:rsidRPr="00446CFE" w:rsidRDefault="00A26F86" w:rsidP="00A26F86">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A26F86" w:rsidRPr="00446CFE" w:rsidRDefault="00A26F86" w:rsidP="00A26F86">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2019 - 2021</w:t>
            </w:r>
          </w:p>
        </w:tc>
      </w:tr>
      <w:tr w:rsidR="0089358E" w:rsidRPr="006F12C0" w:rsidTr="00AA1613">
        <w:tc>
          <w:tcPr>
            <w:tcW w:w="2052" w:type="dxa"/>
          </w:tcPr>
          <w:p w:rsidR="0089358E" w:rsidRPr="00446CFE" w:rsidRDefault="006F4FC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lastRenderedPageBreak/>
              <w:t>2</w:t>
            </w:r>
            <w:r w:rsidR="00C3719E">
              <w:rPr>
                <w:rFonts w:ascii="Times New Roman" w:hAnsi="Times New Roman" w:cs="Times New Roman"/>
                <w:sz w:val="22"/>
                <w:szCs w:val="22"/>
              </w:rPr>
              <w:t>3</w:t>
            </w:r>
            <w:r w:rsidRPr="00446CFE">
              <w:rPr>
                <w:rFonts w:ascii="Times New Roman" w:hAnsi="Times New Roman" w:cs="Times New Roman"/>
                <w:sz w:val="22"/>
                <w:szCs w:val="22"/>
              </w:rPr>
              <w:t>.</w:t>
            </w:r>
            <w:r w:rsidR="0089358E" w:rsidRPr="00446CFE">
              <w:rPr>
                <w:rFonts w:ascii="Times New Roman" w:hAnsi="Times New Roman" w:cs="Times New Roman"/>
                <w:sz w:val="22"/>
                <w:szCs w:val="22"/>
              </w:rPr>
              <w:t xml:space="preserve">Автомобильная дорога. </w:t>
            </w:r>
            <w:r w:rsidR="0089358E" w:rsidRPr="006E55C4">
              <w:rPr>
                <w:rFonts w:ascii="Times New Roman" w:hAnsi="Times New Roman" w:cs="Times New Roman"/>
                <w:sz w:val="22"/>
                <w:szCs w:val="22"/>
              </w:rPr>
              <w:t>П</w:t>
            </w:r>
            <w:r w:rsidR="00D81222" w:rsidRPr="006E55C4">
              <w:rPr>
                <w:rFonts w:ascii="Times New Roman" w:hAnsi="Times New Roman" w:cs="Times New Roman"/>
                <w:sz w:val="22"/>
                <w:szCs w:val="22"/>
              </w:rPr>
              <w:t>ереезд</w:t>
            </w:r>
          </w:p>
        </w:tc>
        <w:tc>
          <w:tcPr>
            <w:tcW w:w="1842" w:type="dxa"/>
          </w:tcPr>
          <w:p w:rsidR="0089358E" w:rsidRPr="00446CFE" w:rsidRDefault="003A7B19" w:rsidP="0089358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районного значения</w:t>
            </w:r>
          </w:p>
        </w:tc>
        <w:tc>
          <w:tcPr>
            <w:tcW w:w="2552" w:type="dxa"/>
          </w:tcPr>
          <w:p w:rsidR="0089358E" w:rsidRPr="00446CFE" w:rsidRDefault="0089358E" w:rsidP="00AD0120">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Продолжение </w:t>
            </w:r>
            <w:proofErr w:type="spellStart"/>
            <w:r w:rsidRPr="00446CFE">
              <w:rPr>
                <w:rFonts w:ascii="Times New Roman" w:hAnsi="Times New Roman" w:cs="Times New Roman"/>
                <w:sz w:val="22"/>
                <w:szCs w:val="22"/>
              </w:rPr>
              <w:t>Химмашевского</w:t>
            </w:r>
            <w:proofErr w:type="spellEnd"/>
            <w:r w:rsidRPr="00446CFE">
              <w:rPr>
                <w:rFonts w:ascii="Times New Roman" w:hAnsi="Times New Roman" w:cs="Times New Roman"/>
                <w:sz w:val="22"/>
                <w:szCs w:val="22"/>
              </w:rPr>
              <w:t xml:space="preserve"> шоссе, вдоль железной дороги, через магистральную ж/д линию, с выездом на а/д на с. Яр</w:t>
            </w:r>
          </w:p>
        </w:tc>
        <w:tc>
          <w:tcPr>
            <w:tcW w:w="1559" w:type="dxa"/>
          </w:tcPr>
          <w:p w:rsidR="0089358E" w:rsidRPr="00446CFE" w:rsidRDefault="0089358E" w:rsidP="0089358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89358E" w:rsidRPr="00446CFE" w:rsidRDefault="0089358E" w:rsidP="0071238C">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202</w:t>
            </w:r>
            <w:r w:rsidR="006E55C4">
              <w:rPr>
                <w:rFonts w:ascii="Times New Roman" w:hAnsi="Times New Roman" w:cs="Times New Roman"/>
                <w:sz w:val="22"/>
                <w:szCs w:val="22"/>
              </w:rPr>
              <w:t>1</w:t>
            </w:r>
            <w:r w:rsidRPr="00446CFE">
              <w:rPr>
                <w:rFonts w:ascii="Times New Roman" w:hAnsi="Times New Roman" w:cs="Times New Roman"/>
                <w:sz w:val="22"/>
                <w:szCs w:val="22"/>
              </w:rPr>
              <w:t xml:space="preserve"> - 202</w:t>
            </w:r>
            <w:r w:rsidR="0071238C">
              <w:rPr>
                <w:rFonts w:ascii="Times New Roman" w:hAnsi="Times New Roman" w:cs="Times New Roman"/>
                <w:sz w:val="22"/>
                <w:szCs w:val="22"/>
              </w:rPr>
              <w:t>2</w:t>
            </w:r>
          </w:p>
        </w:tc>
      </w:tr>
      <w:tr w:rsidR="006E55C4" w:rsidRPr="006F12C0" w:rsidTr="00AA1613">
        <w:tc>
          <w:tcPr>
            <w:tcW w:w="2052" w:type="dxa"/>
          </w:tcPr>
          <w:p w:rsidR="006E55C4" w:rsidRPr="006E55C4" w:rsidRDefault="006E55C4" w:rsidP="00C3719E">
            <w:pPr>
              <w:pStyle w:val="ConsPlusNormal"/>
              <w:ind w:firstLine="0"/>
              <w:jc w:val="center"/>
              <w:rPr>
                <w:rFonts w:ascii="Times New Roman" w:hAnsi="Times New Roman" w:cs="Times New Roman"/>
                <w:sz w:val="22"/>
                <w:szCs w:val="22"/>
              </w:rPr>
            </w:pPr>
            <w:r w:rsidRPr="006E55C4">
              <w:rPr>
                <w:rFonts w:ascii="Times New Roman" w:hAnsi="Times New Roman" w:cs="Times New Roman"/>
                <w:sz w:val="22"/>
                <w:szCs w:val="22"/>
              </w:rPr>
              <w:t>2</w:t>
            </w:r>
            <w:r w:rsidR="00C3719E">
              <w:rPr>
                <w:rFonts w:ascii="Times New Roman" w:hAnsi="Times New Roman" w:cs="Times New Roman"/>
                <w:sz w:val="22"/>
                <w:szCs w:val="22"/>
              </w:rPr>
              <w:t>4</w:t>
            </w:r>
            <w:r w:rsidRPr="006E55C4">
              <w:rPr>
                <w:rFonts w:ascii="Times New Roman" w:hAnsi="Times New Roman" w:cs="Times New Roman"/>
                <w:sz w:val="22"/>
                <w:szCs w:val="22"/>
              </w:rPr>
              <w:t>.Автомобильная дорога</w:t>
            </w:r>
          </w:p>
        </w:tc>
        <w:tc>
          <w:tcPr>
            <w:tcW w:w="1842" w:type="dxa"/>
          </w:tcPr>
          <w:p w:rsidR="006E55C4" w:rsidRPr="006E55C4" w:rsidRDefault="006E55C4" w:rsidP="006E55C4">
            <w:pPr>
              <w:pStyle w:val="ConsPlusNormal"/>
              <w:ind w:firstLine="0"/>
              <w:jc w:val="center"/>
              <w:rPr>
                <w:rFonts w:ascii="Times New Roman" w:hAnsi="Times New Roman" w:cs="Times New Roman"/>
                <w:sz w:val="22"/>
                <w:szCs w:val="22"/>
              </w:rPr>
            </w:pPr>
            <w:r w:rsidRPr="006E55C4">
              <w:rPr>
                <w:rFonts w:ascii="Times New Roman" w:hAnsi="Times New Roman" w:cs="Times New Roman"/>
                <w:sz w:val="22"/>
                <w:szCs w:val="22"/>
              </w:rPr>
              <w:t>Местного значения</w:t>
            </w:r>
          </w:p>
        </w:tc>
        <w:tc>
          <w:tcPr>
            <w:tcW w:w="2552" w:type="dxa"/>
          </w:tcPr>
          <w:p w:rsidR="006E55C4" w:rsidRPr="006E55C4" w:rsidRDefault="006E55C4" w:rsidP="006E55C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Вокруг проектируемой </w:t>
            </w:r>
            <w:proofErr w:type="spellStart"/>
            <w:r>
              <w:rPr>
                <w:rFonts w:ascii="Times New Roman" w:hAnsi="Times New Roman" w:cs="Times New Roman"/>
                <w:sz w:val="22"/>
                <w:szCs w:val="22"/>
              </w:rPr>
              <w:t>промплощадки</w:t>
            </w:r>
            <w:proofErr w:type="spellEnd"/>
            <w:r>
              <w:rPr>
                <w:rFonts w:ascii="Times New Roman" w:hAnsi="Times New Roman" w:cs="Times New Roman"/>
                <w:sz w:val="22"/>
                <w:szCs w:val="22"/>
              </w:rPr>
              <w:t xml:space="preserve"> с выездом на дорогу к ТЭЦ-2</w:t>
            </w:r>
          </w:p>
        </w:tc>
        <w:tc>
          <w:tcPr>
            <w:tcW w:w="1559" w:type="dxa"/>
          </w:tcPr>
          <w:p w:rsidR="006E55C4" w:rsidRPr="006E55C4" w:rsidRDefault="006E55C4" w:rsidP="006E55C4">
            <w:pPr>
              <w:pStyle w:val="ConsPlusNormal"/>
              <w:ind w:firstLine="0"/>
              <w:jc w:val="center"/>
              <w:rPr>
                <w:rFonts w:ascii="Times New Roman" w:hAnsi="Times New Roman" w:cs="Times New Roman"/>
                <w:sz w:val="22"/>
                <w:szCs w:val="22"/>
              </w:rPr>
            </w:pPr>
            <w:r w:rsidRPr="006E55C4">
              <w:rPr>
                <w:rFonts w:ascii="Times New Roman" w:hAnsi="Times New Roman" w:cs="Times New Roman"/>
                <w:sz w:val="22"/>
                <w:szCs w:val="22"/>
              </w:rPr>
              <w:t>Не требуется</w:t>
            </w:r>
          </w:p>
        </w:tc>
        <w:tc>
          <w:tcPr>
            <w:tcW w:w="1351" w:type="dxa"/>
          </w:tcPr>
          <w:p w:rsidR="006E55C4" w:rsidRPr="006E55C4" w:rsidRDefault="006E55C4" w:rsidP="006E55C4">
            <w:pPr>
              <w:pStyle w:val="ConsPlusNormal"/>
              <w:ind w:firstLine="0"/>
              <w:rPr>
                <w:rFonts w:ascii="Times New Roman" w:hAnsi="Times New Roman" w:cs="Times New Roman"/>
                <w:sz w:val="22"/>
                <w:szCs w:val="22"/>
              </w:rPr>
            </w:pPr>
            <w:r w:rsidRPr="006E55C4">
              <w:rPr>
                <w:rFonts w:ascii="Times New Roman" w:hAnsi="Times New Roman" w:cs="Times New Roman"/>
                <w:sz w:val="22"/>
                <w:szCs w:val="22"/>
              </w:rPr>
              <w:t>2023 - 2025</w:t>
            </w:r>
          </w:p>
        </w:tc>
      </w:tr>
      <w:tr w:rsidR="00CA4289" w:rsidRPr="006F12C0" w:rsidTr="00AA1613">
        <w:trPr>
          <w:trHeight w:val="1241"/>
        </w:trPr>
        <w:tc>
          <w:tcPr>
            <w:tcW w:w="2052" w:type="dxa"/>
          </w:tcPr>
          <w:p w:rsidR="00CA4289" w:rsidRPr="00446CFE" w:rsidRDefault="0049357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2</w:t>
            </w:r>
            <w:r w:rsidR="00C3719E">
              <w:rPr>
                <w:rFonts w:ascii="Times New Roman" w:hAnsi="Times New Roman" w:cs="Times New Roman"/>
                <w:sz w:val="22"/>
                <w:szCs w:val="22"/>
              </w:rPr>
              <w:t>5</w:t>
            </w:r>
            <w:r w:rsidRPr="00446CFE">
              <w:rPr>
                <w:rFonts w:ascii="Times New Roman" w:hAnsi="Times New Roman" w:cs="Times New Roman"/>
                <w:sz w:val="22"/>
                <w:szCs w:val="22"/>
              </w:rPr>
              <w:t>.</w:t>
            </w:r>
            <w:r w:rsidR="00CA4289" w:rsidRPr="00446CFE">
              <w:rPr>
                <w:rFonts w:ascii="Times New Roman" w:hAnsi="Times New Roman" w:cs="Times New Roman"/>
                <w:sz w:val="22"/>
                <w:szCs w:val="22"/>
              </w:rPr>
              <w:t xml:space="preserve"> </w:t>
            </w:r>
            <w:r w:rsidR="00CA4289" w:rsidRPr="006E55C4">
              <w:rPr>
                <w:rFonts w:ascii="Times New Roman" w:hAnsi="Times New Roman" w:cs="Times New Roman"/>
                <w:sz w:val="22"/>
                <w:szCs w:val="22"/>
              </w:rPr>
              <w:t>Путепровод</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Магистральная, общегородского значения</w:t>
            </w: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Продолжение ул. Толстого от МУП "Водоканал" с выездом на ул. Сибирскую и Красногорский тракт, через магистральную ж/д линию</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D42F99">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2022 - 2025</w:t>
            </w:r>
          </w:p>
        </w:tc>
      </w:tr>
      <w:tr w:rsidR="005C43D7" w:rsidRPr="006F12C0" w:rsidTr="00AA1613">
        <w:trPr>
          <w:trHeight w:val="729"/>
        </w:trPr>
        <w:tc>
          <w:tcPr>
            <w:tcW w:w="2052" w:type="dxa"/>
          </w:tcPr>
          <w:p w:rsidR="005C43D7" w:rsidRPr="00446CFE" w:rsidRDefault="0049357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2</w:t>
            </w:r>
            <w:r w:rsidR="00C3719E">
              <w:rPr>
                <w:rFonts w:ascii="Times New Roman" w:hAnsi="Times New Roman" w:cs="Times New Roman"/>
                <w:sz w:val="22"/>
                <w:szCs w:val="22"/>
              </w:rPr>
              <w:t>6</w:t>
            </w:r>
            <w:r w:rsidRPr="00446CFE">
              <w:rPr>
                <w:rFonts w:ascii="Times New Roman" w:hAnsi="Times New Roman" w:cs="Times New Roman"/>
                <w:sz w:val="22"/>
                <w:szCs w:val="22"/>
              </w:rPr>
              <w:t>.</w:t>
            </w:r>
            <w:r w:rsidR="005C43D7" w:rsidRPr="00446CFE">
              <w:rPr>
                <w:rFonts w:ascii="Times New Roman" w:hAnsi="Times New Roman" w:cs="Times New Roman"/>
                <w:sz w:val="22"/>
                <w:szCs w:val="22"/>
              </w:rPr>
              <w:t>Велосипедная дорожка</w:t>
            </w:r>
          </w:p>
        </w:tc>
        <w:tc>
          <w:tcPr>
            <w:tcW w:w="1842" w:type="dxa"/>
          </w:tcPr>
          <w:p w:rsidR="005C43D7" w:rsidRPr="00446CFE" w:rsidRDefault="005C43D7" w:rsidP="00446CFE">
            <w:pPr>
              <w:pStyle w:val="ConsPlusNormal"/>
              <w:ind w:firstLine="0"/>
              <w:jc w:val="center"/>
              <w:rPr>
                <w:rFonts w:ascii="Times New Roman" w:hAnsi="Times New Roman" w:cs="Times New Roman"/>
                <w:sz w:val="22"/>
                <w:szCs w:val="22"/>
              </w:rPr>
            </w:pPr>
          </w:p>
        </w:tc>
        <w:tc>
          <w:tcPr>
            <w:tcW w:w="2552" w:type="dxa"/>
          </w:tcPr>
          <w:p w:rsidR="005C43D7" w:rsidRPr="00446CFE" w:rsidRDefault="005C43D7" w:rsidP="00446CF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От ул. Пехтина, с выездом на север на ул. Карла Маркса</w:t>
            </w:r>
          </w:p>
        </w:tc>
        <w:tc>
          <w:tcPr>
            <w:tcW w:w="1559" w:type="dxa"/>
          </w:tcPr>
          <w:p w:rsidR="005C43D7" w:rsidRPr="00446CFE" w:rsidRDefault="005C43D7" w:rsidP="00446CF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5C43D7" w:rsidRPr="00446CFE" w:rsidRDefault="005C43D7" w:rsidP="00446CFE">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2018 - 2025</w:t>
            </w:r>
          </w:p>
        </w:tc>
      </w:tr>
      <w:tr w:rsidR="00CA4289" w:rsidRPr="006F12C0" w:rsidTr="00AA1613">
        <w:tc>
          <w:tcPr>
            <w:tcW w:w="2052" w:type="dxa"/>
          </w:tcPr>
          <w:p w:rsidR="00CA4289" w:rsidRPr="00AB42CE" w:rsidRDefault="0049357D" w:rsidP="00C3719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r w:rsidR="00C3719E">
              <w:rPr>
                <w:rFonts w:ascii="Times New Roman" w:hAnsi="Times New Roman" w:cs="Times New Roman"/>
                <w:sz w:val="22"/>
                <w:szCs w:val="22"/>
              </w:rPr>
              <w:t>7</w:t>
            </w:r>
            <w:r>
              <w:rPr>
                <w:rFonts w:ascii="Times New Roman" w:hAnsi="Times New Roman" w:cs="Times New Roman"/>
                <w:sz w:val="22"/>
                <w:szCs w:val="22"/>
              </w:rPr>
              <w:t>.</w:t>
            </w:r>
            <w:r w:rsidR="00CA4289" w:rsidRPr="00AB42CE">
              <w:rPr>
                <w:rFonts w:ascii="Times New Roman" w:hAnsi="Times New Roman" w:cs="Times New Roman"/>
                <w:sz w:val="22"/>
                <w:szCs w:val="22"/>
              </w:rPr>
              <w:t>Пешеходный мост</w:t>
            </w:r>
          </w:p>
        </w:tc>
        <w:tc>
          <w:tcPr>
            <w:tcW w:w="1842" w:type="dxa"/>
          </w:tcPr>
          <w:p w:rsidR="00CA4289" w:rsidRPr="00AB42CE" w:rsidRDefault="00CA4289" w:rsidP="00D42F99">
            <w:pPr>
              <w:pStyle w:val="ConsPlusNormal"/>
              <w:ind w:firstLine="0"/>
              <w:jc w:val="center"/>
              <w:rPr>
                <w:rFonts w:ascii="Times New Roman" w:hAnsi="Times New Roman" w:cs="Times New Roman"/>
                <w:sz w:val="22"/>
                <w:szCs w:val="22"/>
              </w:rPr>
            </w:pPr>
          </w:p>
        </w:tc>
        <w:tc>
          <w:tcPr>
            <w:tcW w:w="2552" w:type="dxa"/>
          </w:tcPr>
          <w:p w:rsidR="00CA4289" w:rsidRPr="00AB42CE" w:rsidRDefault="00CA4289" w:rsidP="00D42F99">
            <w:pPr>
              <w:pStyle w:val="ConsPlusNormal"/>
              <w:ind w:firstLine="0"/>
              <w:jc w:val="center"/>
              <w:rPr>
                <w:rFonts w:ascii="Times New Roman" w:hAnsi="Times New Roman" w:cs="Times New Roman"/>
                <w:sz w:val="22"/>
                <w:szCs w:val="22"/>
              </w:rPr>
            </w:pPr>
            <w:r w:rsidRPr="00AB42CE">
              <w:rPr>
                <w:rFonts w:ascii="Times New Roman" w:hAnsi="Times New Roman" w:cs="Times New Roman"/>
                <w:sz w:val="22"/>
                <w:szCs w:val="22"/>
              </w:rPr>
              <w:t>В створе ул. Удмуртской, через магистральную ж/д линию</w:t>
            </w:r>
          </w:p>
        </w:tc>
        <w:tc>
          <w:tcPr>
            <w:tcW w:w="1559" w:type="dxa"/>
          </w:tcPr>
          <w:p w:rsidR="00CA4289" w:rsidRPr="00AB42CE" w:rsidRDefault="00CA4289" w:rsidP="00D42F99">
            <w:pPr>
              <w:pStyle w:val="ConsPlusNormal"/>
              <w:ind w:firstLine="0"/>
              <w:jc w:val="center"/>
              <w:rPr>
                <w:rFonts w:ascii="Times New Roman" w:hAnsi="Times New Roman" w:cs="Times New Roman"/>
                <w:sz w:val="22"/>
                <w:szCs w:val="22"/>
              </w:rPr>
            </w:pPr>
            <w:r w:rsidRPr="00AB42CE">
              <w:rPr>
                <w:rFonts w:ascii="Times New Roman" w:hAnsi="Times New Roman" w:cs="Times New Roman"/>
                <w:sz w:val="22"/>
                <w:szCs w:val="22"/>
              </w:rPr>
              <w:t>Не требуется</w:t>
            </w:r>
          </w:p>
        </w:tc>
        <w:tc>
          <w:tcPr>
            <w:tcW w:w="1351" w:type="dxa"/>
          </w:tcPr>
          <w:p w:rsidR="00CA4289" w:rsidRPr="00AB42CE" w:rsidRDefault="00AB42CE" w:rsidP="00D42F99">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За расчетный срок</w:t>
            </w:r>
          </w:p>
        </w:tc>
      </w:tr>
      <w:tr w:rsidR="00CA4289" w:rsidRPr="006F12C0" w:rsidTr="00AA1613">
        <w:tc>
          <w:tcPr>
            <w:tcW w:w="2052" w:type="dxa"/>
          </w:tcPr>
          <w:p w:rsidR="00CA4289" w:rsidRPr="00446CFE" w:rsidRDefault="0049357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2</w:t>
            </w:r>
            <w:r w:rsidR="00C3719E">
              <w:rPr>
                <w:rFonts w:ascii="Times New Roman" w:hAnsi="Times New Roman" w:cs="Times New Roman"/>
                <w:sz w:val="22"/>
                <w:szCs w:val="22"/>
              </w:rPr>
              <w:t>8</w:t>
            </w:r>
            <w:r w:rsidRPr="00446CFE">
              <w:rPr>
                <w:rFonts w:ascii="Times New Roman" w:hAnsi="Times New Roman" w:cs="Times New Roman"/>
                <w:sz w:val="22"/>
                <w:szCs w:val="22"/>
              </w:rPr>
              <w:t>.</w:t>
            </w:r>
            <w:r w:rsidR="00AB42CE" w:rsidRPr="006E55C4">
              <w:rPr>
                <w:rFonts w:ascii="Times New Roman" w:hAnsi="Times New Roman" w:cs="Times New Roman"/>
                <w:sz w:val="22"/>
                <w:szCs w:val="22"/>
              </w:rPr>
              <w:t>П</w:t>
            </w:r>
            <w:r w:rsidR="00D81222" w:rsidRPr="006E55C4">
              <w:rPr>
                <w:rFonts w:ascii="Times New Roman" w:hAnsi="Times New Roman" w:cs="Times New Roman"/>
                <w:sz w:val="22"/>
                <w:szCs w:val="22"/>
              </w:rPr>
              <w:t>ереезд</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В створе ул. Советской, через магистральную ж/д линию</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AB42CE">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w:t>
            </w:r>
            <w:r w:rsidR="00AB42CE" w:rsidRPr="00446CFE">
              <w:rPr>
                <w:rFonts w:ascii="Times New Roman" w:hAnsi="Times New Roman" w:cs="Times New Roman"/>
                <w:sz w:val="22"/>
                <w:szCs w:val="22"/>
              </w:rPr>
              <w:t>23</w:t>
            </w:r>
            <w:r w:rsidRPr="00446CFE">
              <w:rPr>
                <w:rFonts w:ascii="Times New Roman" w:hAnsi="Times New Roman" w:cs="Times New Roman"/>
                <w:sz w:val="22"/>
                <w:szCs w:val="22"/>
              </w:rPr>
              <w:t xml:space="preserve"> - 202</w:t>
            </w:r>
            <w:r w:rsidR="00AB42CE" w:rsidRPr="00446CFE">
              <w:rPr>
                <w:rFonts w:ascii="Times New Roman" w:hAnsi="Times New Roman" w:cs="Times New Roman"/>
                <w:sz w:val="22"/>
                <w:szCs w:val="22"/>
              </w:rPr>
              <w:t>5</w:t>
            </w:r>
          </w:p>
        </w:tc>
      </w:tr>
      <w:tr w:rsidR="00CA4289" w:rsidRPr="006F12C0" w:rsidTr="00AA1613">
        <w:tc>
          <w:tcPr>
            <w:tcW w:w="2052" w:type="dxa"/>
          </w:tcPr>
          <w:p w:rsidR="00CA4289" w:rsidRPr="00446CFE" w:rsidRDefault="0049357D" w:rsidP="00C3719E">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2</w:t>
            </w:r>
            <w:r w:rsidR="00C3719E">
              <w:rPr>
                <w:rFonts w:ascii="Times New Roman" w:hAnsi="Times New Roman" w:cs="Times New Roman"/>
                <w:sz w:val="22"/>
                <w:szCs w:val="22"/>
              </w:rPr>
              <w:t>9</w:t>
            </w:r>
            <w:r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Автомобильный мост</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По ул. Вятской, через р. </w:t>
            </w:r>
            <w:proofErr w:type="spellStart"/>
            <w:r w:rsidRPr="00446CFE">
              <w:rPr>
                <w:rFonts w:ascii="Times New Roman" w:hAnsi="Times New Roman" w:cs="Times New Roman"/>
                <w:sz w:val="22"/>
                <w:szCs w:val="22"/>
              </w:rPr>
              <w:t>Сыга</w:t>
            </w:r>
            <w:proofErr w:type="spellEnd"/>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6F12C0">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w:t>
            </w:r>
            <w:r w:rsidR="006F12C0" w:rsidRPr="00446CFE">
              <w:rPr>
                <w:rFonts w:ascii="Times New Roman" w:hAnsi="Times New Roman" w:cs="Times New Roman"/>
                <w:sz w:val="22"/>
                <w:szCs w:val="22"/>
              </w:rPr>
              <w:t>9</w:t>
            </w:r>
            <w:r w:rsidRPr="00446CFE">
              <w:rPr>
                <w:rFonts w:ascii="Times New Roman" w:hAnsi="Times New Roman" w:cs="Times New Roman"/>
                <w:sz w:val="22"/>
                <w:szCs w:val="22"/>
              </w:rPr>
              <w:t xml:space="preserve"> - 20</w:t>
            </w:r>
            <w:r w:rsidR="006F12C0" w:rsidRPr="00446CFE">
              <w:rPr>
                <w:rFonts w:ascii="Times New Roman" w:hAnsi="Times New Roman" w:cs="Times New Roman"/>
                <w:sz w:val="22"/>
                <w:szCs w:val="22"/>
              </w:rPr>
              <w:t>2</w:t>
            </w:r>
            <w:r w:rsidRPr="00446CFE">
              <w:rPr>
                <w:rFonts w:ascii="Times New Roman" w:hAnsi="Times New Roman" w:cs="Times New Roman"/>
                <w:sz w:val="22"/>
                <w:szCs w:val="22"/>
              </w:rPr>
              <w:t>5</w:t>
            </w:r>
          </w:p>
        </w:tc>
      </w:tr>
      <w:tr w:rsidR="00CA4289" w:rsidRPr="006F12C0" w:rsidTr="00AA1613">
        <w:tc>
          <w:tcPr>
            <w:tcW w:w="2052" w:type="dxa"/>
          </w:tcPr>
          <w:p w:rsidR="00CA4289" w:rsidRPr="00446CFE" w:rsidRDefault="00C3719E" w:rsidP="00A26F8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30</w:t>
            </w:r>
            <w:r w:rsidR="0049357D"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Автомобильный мост</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 xml:space="preserve">По ул. Драгунова, через р. </w:t>
            </w:r>
            <w:proofErr w:type="spellStart"/>
            <w:r w:rsidRPr="00446CFE">
              <w:rPr>
                <w:rFonts w:ascii="Times New Roman" w:hAnsi="Times New Roman" w:cs="Times New Roman"/>
                <w:sz w:val="22"/>
                <w:szCs w:val="22"/>
              </w:rPr>
              <w:t>Сыга</w:t>
            </w:r>
            <w:proofErr w:type="spellEnd"/>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AB42CE" w:rsidP="00AB42CE">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2019 - 2021</w:t>
            </w:r>
          </w:p>
        </w:tc>
      </w:tr>
      <w:tr w:rsidR="00CA4289" w:rsidRPr="006F12C0" w:rsidTr="00AA1613">
        <w:tc>
          <w:tcPr>
            <w:tcW w:w="2052" w:type="dxa"/>
          </w:tcPr>
          <w:p w:rsidR="00CA4289" w:rsidRPr="00446CFE" w:rsidRDefault="00A26F86" w:rsidP="00C3719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r w:rsidR="00C3719E">
              <w:rPr>
                <w:rFonts w:ascii="Times New Roman" w:hAnsi="Times New Roman" w:cs="Times New Roman"/>
                <w:sz w:val="22"/>
                <w:szCs w:val="22"/>
              </w:rPr>
              <w:t>1</w:t>
            </w:r>
            <w:r w:rsidR="0049357D" w:rsidRPr="00446CFE">
              <w:rPr>
                <w:rFonts w:ascii="Times New Roman" w:hAnsi="Times New Roman" w:cs="Times New Roman"/>
                <w:sz w:val="22"/>
                <w:szCs w:val="22"/>
              </w:rPr>
              <w:t>.</w:t>
            </w:r>
            <w:r w:rsidR="00CA4289" w:rsidRPr="00446CFE">
              <w:rPr>
                <w:rFonts w:ascii="Times New Roman" w:hAnsi="Times New Roman" w:cs="Times New Roman"/>
                <w:sz w:val="22"/>
                <w:szCs w:val="22"/>
              </w:rPr>
              <w:t>Автомобильный мост</w:t>
            </w:r>
          </w:p>
        </w:tc>
        <w:tc>
          <w:tcPr>
            <w:tcW w:w="1842" w:type="dxa"/>
          </w:tcPr>
          <w:p w:rsidR="00CA4289" w:rsidRPr="00446CFE" w:rsidRDefault="00CA4289" w:rsidP="00D42F99">
            <w:pPr>
              <w:pStyle w:val="ConsPlusNormal"/>
              <w:ind w:firstLine="0"/>
              <w:jc w:val="center"/>
              <w:rPr>
                <w:rFonts w:ascii="Times New Roman" w:hAnsi="Times New Roman" w:cs="Times New Roman"/>
                <w:sz w:val="22"/>
                <w:szCs w:val="22"/>
              </w:rPr>
            </w:pPr>
          </w:p>
        </w:tc>
        <w:tc>
          <w:tcPr>
            <w:tcW w:w="2552"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По ул. Пехтина, через р. Чепца</w:t>
            </w:r>
          </w:p>
        </w:tc>
        <w:tc>
          <w:tcPr>
            <w:tcW w:w="1559" w:type="dxa"/>
          </w:tcPr>
          <w:p w:rsidR="00CA4289" w:rsidRPr="00446CFE" w:rsidRDefault="00CA4289" w:rsidP="00D42F99">
            <w:pPr>
              <w:pStyle w:val="ConsPlusNormal"/>
              <w:ind w:firstLine="0"/>
              <w:jc w:val="center"/>
              <w:rPr>
                <w:rFonts w:ascii="Times New Roman" w:hAnsi="Times New Roman" w:cs="Times New Roman"/>
                <w:sz w:val="22"/>
                <w:szCs w:val="22"/>
              </w:rPr>
            </w:pPr>
            <w:r w:rsidRPr="00446CFE">
              <w:rPr>
                <w:rFonts w:ascii="Times New Roman" w:hAnsi="Times New Roman" w:cs="Times New Roman"/>
                <w:sz w:val="22"/>
                <w:szCs w:val="22"/>
              </w:rPr>
              <w:t>Не требуется</w:t>
            </w:r>
          </w:p>
        </w:tc>
        <w:tc>
          <w:tcPr>
            <w:tcW w:w="1351" w:type="dxa"/>
          </w:tcPr>
          <w:p w:rsidR="00CA4289" w:rsidRPr="00446CFE" w:rsidRDefault="00CA4289" w:rsidP="0022542D">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202</w:t>
            </w:r>
            <w:r w:rsidR="0022542D">
              <w:rPr>
                <w:rFonts w:ascii="Times New Roman" w:hAnsi="Times New Roman" w:cs="Times New Roman"/>
                <w:sz w:val="22"/>
                <w:szCs w:val="22"/>
              </w:rPr>
              <w:t>3</w:t>
            </w:r>
            <w:r w:rsidRPr="00446CFE">
              <w:rPr>
                <w:rFonts w:ascii="Times New Roman" w:hAnsi="Times New Roman" w:cs="Times New Roman"/>
                <w:sz w:val="22"/>
                <w:szCs w:val="22"/>
              </w:rPr>
              <w:t xml:space="preserve"> - 2025</w:t>
            </w:r>
          </w:p>
        </w:tc>
      </w:tr>
      <w:tr w:rsidR="00466987" w:rsidRPr="006F12C0" w:rsidTr="00AA1613">
        <w:tc>
          <w:tcPr>
            <w:tcW w:w="2052" w:type="dxa"/>
          </w:tcPr>
          <w:p w:rsidR="00466987" w:rsidRPr="006F12C0" w:rsidRDefault="008B2138" w:rsidP="00C3719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r w:rsidR="00C3719E">
              <w:rPr>
                <w:rFonts w:ascii="Times New Roman" w:hAnsi="Times New Roman" w:cs="Times New Roman"/>
                <w:sz w:val="22"/>
                <w:szCs w:val="22"/>
              </w:rPr>
              <w:t>2</w:t>
            </w:r>
            <w:r w:rsidR="0049357D">
              <w:rPr>
                <w:rFonts w:ascii="Times New Roman" w:hAnsi="Times New Roman" w:cs="Times New Roman"/>
                <w:sz w:val="22"/>
                <w:szCs w:val="22"/>
              </w:rPr>
              <w:t>.</w:t>
            </w:r>
            <w:r w:rsidR="00466987" w:rsidRPr="006F12C0">
              <w:rPr>
                <w:rFonts w:ascii="Times New Roman" w:hAnsi="Times New Roman" w:cs="Times New Roman"/>
                <w:sz w:val="22"/>
                <w:szCs w:val="22"/>
              </w:rPr>
              <w:t xml:space="preserve">Автомобильная </w:t>
            </w:r>
            <w:r w:rsidR="00AD0120">
              <w:rPr>
                <w:rFonts w:ascii="Times New Roman" w:hAnsi="Times New Roman" w:cs="Times New Roman"/>
                <w:sz w:val="22"/>
                <w:szCs w:val="22"/>
              </w:rPr>
              <w:t xml:space="preserve">объездная </w:t>
            </w:r>
            <w:r w:rsidR="00466987" w:rsidRPr="006F12C0">
              <w:rPr>
                <w:rFonts w:ascii="Times New Roman" w:hAnsi="Times New Roman" w:cs="Times New Roman"/>
                <w:sz w:val="22"/>
                <w:szCs w:val="22"/>
              </w:rPr>
              <w:t>дорога</w:t>
            </w:r>
          </w:p>
        </w:tc>
        <w:tc>
          <w:tcPr>
            <w:tcW w:w="1842" w:type="dxa"/>
          </w:tcPr>
          <w:p w:rsidR="00466987" w:rsidRPr="006F12C0" w:rsidRDefault="008C550D" w:rsidP="008C550D">
            <w:pPr>
              <w:pStyle w:val="ConsPlusNormal"/>
              <w:ind w:firstLine="0"/>
              <w:jc w:val="center"/>
              <w:rPr>
                <w:rFonts w:ascii="Times New Roman" w:hAnsi="Times New Roman" w:cs="Times New Roman"/>
                <w:sz w:val="22"/>
                <w:szCs w:val="22"/>
              </w:rPr>
            </w:pPr>
            <w:r w:rsidRPr="008C550D">
              <w:rPr>
                <w:rFonts w:ascii="Times New Roman" w:hAnsi="Times New Roman" w:cs="Times New Roman"/>
                <w:sz w:val="22"/>
                <w:szCs w:val="22"/>
              </w:rPr>
              <w:t>Межмуниципального значения (</w:t>
            </w:r>
            <w:r w:rsidRPr="008C550D">
              <w:rPr>
                <w:rFonts w:ascii="Times New Roman" w:hAnsi="Times New Roman" w:cs="Times New Roman"/>
                <w:sz w:val="22"/>
                <w:szCs w:val="22"/>
                <w:lang w:val="en-US"/>
              </w:rPr>
              <w:t>III</w:t>
            </w:r>
            <w:r w:rsidRPr="008C550D">
              <w:rPr>
                <w:rFonts w:ascii="Times New Roman" w:hAnsi="Times New Roman" w:cs="Times New Roman"/>
                <w:sz w:val="22"/>
                <w:szCs w:val="22"/>
              </w:rPr>
              <w:t>-</w:t>
            </w:r>
            <w:r w:rsidRPr="008C550D">
              <w:rPr>
                <w:rFonts w:ascii="Times New Roman" w:hAnsi="Times New Roman" w:cs="Times New Roman"/>
                <w:sz w:val="22"/>
                <w:szCs w:val="22"/>
                <w:lang w:val="en-US"/>
              </w:rPr>
              <w:t>IV</w:t>
            </w:r>
            <w:r w:rsidRPr="008C550D">
              <w:rPr>
                <w:rFonts w:ascii="Times New Roman" w:hAnsi="Times New Roman" w:cs="Times New Roman"/>
                <w:sz w:val="22"/>
                <w:szCs w:val="22"/>
              </w:rPr>
              <w:t xml:space="preserve"> ка</w:t>
            </w:r>
            <w:r w:rsidR="00466987" w:rsidRPr="008C550D">
              <w:rPr>
                <w:rFonts w:ascii="Times New Roman" w:hAnsi="Times New Roman" w:cs="Times New Roman"/>
                <w:sz w:val="22"/>
                <w:szCs w:val="22"/>
              </w:rPr>
              <w:t>тегории</w:t>
            </w:r>
            <w:r w:rsidRPr="008C550D">
              <w:rPr>
                <w:rFonts w:ascii="Times New Roman" w:hAnsi="Times New Roman" w:cs="Times New Roman"/>
                <w:sz w:val="22"/>
                <w:szCs w:val="22"/>
              </w:rPr>
              <w:t>)</w:t>
            </w:r>
          </w:p>
        </w:tc>
        <w:tc>
          <w:tcPr>
            <w:tcW w:w="2552" w:type="dxa"/>
          </w:tcPr>
          <w:p w:rsidR="00466987" w:rsidRPr="006F12C0" w:rsidRDefault="00466987" w:rsidP="00D42F99">
            <w:pPr>
              <w:pStyle w:val="ConsPlusNormal"/>
              <w:ind w:firstLine="0"/>
              <w:jc w:val="center"/>
              <w:rPr>
                <w:rFonts w:ascii="Times New Roman" w:hAnsi="Times New Roman" w:cs="Times New Roman"/>
                <w:sz w:val="22"/>
                <w:szCs w:val="22"/>
              </w:rPr>
            </w:pPr>
            <w:r w:rsidRPr="008A0186">
              <w:rPr>
                <w:rFonts w:ascii="Times New Roman" w:hAnsi="Times New Roman" w:cs="Times New Roman"/>
                <w:sz w:val="22"/>
                <w:szCs w:val="22"/>
              </w:rPr>
              <w:t>На территории МО "</w:t>
            </w:r>
            <w:proofErr w:type="spellStart"/>
            <w:r w:rsidRPr="008A0186">
              <w:rPr>
                <w:rFonts w:ascii="Times New Roman" w:hAnsi="Times New Roman" w:cs="Times New Roman"/>
                <w:sz w:val="22"/>
                <w:szCs w:val="22"/>
              </w:rPr>
              <w:t>Глазовский</w:t>
            </w:r>
            <w:proofErr w:type="spellEnd"/>
            <w:r w:rsidRPr="008A0186">
              <w:rPr>
                <w:rFonts w:ascii="Times New Roman" w:hAnsi="Times New Roman" w:cs="Times New Roman"/>
                <w:sz w:val="22"/>
                <w:szCs w:val="22"/>
              </w:rPr>
              <w:t xml:space="preserve"> район"</w:t>
            </w:r>
          </w:p>
        </w:tc>
        <w:tc>
          <w:tcPr>
            <w:tcW w:w="1559" w:type="dxa"/>
          </w:tcPr>
          <w:p w:rsidR="00466987" w:rsidRPr="006F12C0" w:rsidRDefault="00466987"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Не требуется</w:t>
            </w:r>
          </w:p>
        </w:tc>
        <w:tc>
          <w:tcPr>
            <w:tcW w:w="1351" w:type="dxa"/>
          </w:tcPr>
          <w:p w:rsidR="00466987" w:rsidRPr="006F12C0" w:rsidRDefault="00466987" w:rsidP="0022542D">
            <w:pPr>
              <w:pStyle w:val="ConsPlusNormal"/>
              <w:ind w:firstLine="0"/>
              <w:rPr>
                <w:rFonts w:ascii="Times New Roman" w:hAnsi="Times New Roman" w:cs="Times New Roman"/>
                <w:sz w:val="22"/>
                <w:szCs w:val="22"/>
              </w:rPr>
            </w:pPr>
            <w:r>
              <w:rPr>
                <w:rFonts w:ascii="Times New Roman" w:hAnsi="Times New Roman" w:cs="Times New Roman"/>
                <w:sz w:val="22"/>
                <w:szCs w:val="22"/>
              </w:rPr>
              <w:t>202</w:t>
            </w:r>
            <w:r w:rsidR="0022542D">
              <w:rPr>
                <w:rFonts w:ascii="Times New Roman" w:hAnsi="Times New Roman" w:cs="Times New Roman"/>
                <w:sz w:val="22"/>
                <w:szCs w:val="22"/>
              </w:rPr>
              <w:t xml:space="preserve">3 </w:t>
            </w:r>
            <w:r>
              <w:rPr>
                <w:rFonts w:ascii="Times New Roman" w:hAnsi="Times New Roman" w:cs="Times New Roman"/>
                <w:sz w:val="22"/>
                <w:szCs w:val="22"/>
              </w:rPr>
              <w:t>-</w:t>
            </w:r>
            <w:r w:rsidR="0022542D">
              <w:rPr>
                <w:rFonts w:ascii="Times New Roman" w:hAnsi="Times New Roman" w:cs="Times New Roman"/>
                <w:sz w:val="22"/>
                <w:szCs w:val="22"/>
              </w:rPr>
              <w:t xml:space="preserve"> </w:t>
            </w:r>
            <w:r>
              <w:rPr>
                <w:rFonts w:ascii="Times New Roman" w:hAnsi="Times New Roman" w:cs="Times New Roman"/>
                <w:sz w:val="22"/>
                <w:szCs w:val="22"/>
              </w:rPr>
              <w:t>2025</w:t>
            </w:r>
          </w:p>
        </w:tc>
      </w:tr>
      <w:tr w:rsidR="0022542D" w:rsidRPr="006F12C0" w:rsidTr="00AA1613">
        <w:tc>
          <w:tcPr>
            <w:tcW w:w="2052" w:type="dxa"/>
          </w:tcPr>
          <w:p w:rsidR="0022542D" w:rsidRDefault="0022542D" w:rsidP="00C3719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r w:rsidR="00C3719E">
              <w:rPr>
                <w:rFonts w:ascii="Times New Roman" w:hAnsi="Times New Roman" w:cs="Times New Roman"/>
                <w:sz w:val="22"/>
                <w:szCs w:val="22"/>
              </w:rPr>
              <w:t>3</w:t>
            </w:r>
            <w:r>
              <w:rPr>
                <w:rFonts w:ascii="Times New Roman" w:hAnsi="Times New Roman" w:cs="Times New Roman"/>
                <w:sz w:val="22"/>
                <w:szCs w:val="22"/>
              </w:rPr>
              <w:t>. АЗС</w:t>
            </w:r>
          </w:p>
        </w:tc>
        <w:tc>
          <w:tcPr>
            <w:tcW w:w="1842" w:type="dxa"/>
          </w:tcPr>
          <w:p w:rsidR="0022542D" w:rsidRPr="008C550D" w:rsidRDefault="0022542D" w:rsidP="008C550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0,6 га</w:t>
            </w:r>
          </w:p>
        </w:tc>
        <w:tc>
          <w:tcPr>
            <w:tcW w:w="2552" w:type="dxa"/>
          </w:tcPr>
          <w:p w:rsidR="0022542D" w:rsidRPr="008A0186" w:rsidRDefault="0022542D" w:rsidP="00D42F9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выезде из города в сторону д. Яр</w:t>
            </w:r>
          </w:p>
        </w:tc>
        <w:tc>
          <w:tcPr>
            <w:tcW w:w="1559" w:type="dxa"/>
          </w:tcPr>
          <w:p w:rsidR="0022542D" w:rsidRPr="006F12C0" w:rsidRDefault="0022542D" w:rsidP="00D42F9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С33 - 5</w:t>
            </w:r>
            <w:r w:rsidRPr="008A0186">
              <w:rPr>
                <w:rFonts w:ascii="Times New Roman" w:hAnsi="Times New Roman" w:cs="Times New Roman"/>
                <w:sz w:val="22"/>
                <w:szCs w:val="22"/>
              </w:rPr>
              <w:t>0 м</w:t>
            </w:r>
          </w:p>
        </w:tc>
        <w:tc>
          <w:tcPr>
            <w:tcW w:w="1351" w:type="dxa"/>
          </w:tcPr>
          <w:p w:rsidR="0022542D" w:rsidRDefault="0022542D" w:rsidP="0022542D">
            <w:pPr>
              <w:pStyle w:val="ConsPlusNormal"/>
              <w:ind w:firstLine="0"/>
              <w:rPr>
                <w:rFonts w:ascii="Times New Roman" w:hAnsi="Times New Roman" w:cs="Times New Roman"/>
                <w:sz w:val="22"/>
                <w:szCs w:val="22"/>
              </w:rPr>
            </w:pPr>
            <w:r>
              <w:rPr>
                <w:rFonts w:ascii="Times New Roman" w:hAnsi="Times New Roman" w:cs="Times New Roman"/>
                <w:sz w:val="22"/>
                <w:szCs w:val="22"/>
              </w:rPr>
              <w:t>2023 - 2025</w:t>
            </w:r>
          </w:p>
        </w:tc>
      </w:tr>
      <w:tr w:rsidR="002D1D42" w:rsidRPr="006F12C0" w:rsidTr="00AA1613">
        <w:tc>
          <w:tcPr>
            <w:tcW w:w="2052" w:type="dxa"/>
          </w:tcPr>
          <w:p w:rsidR="002D1D42" w:rsidRDefault="002D1D42" w:rsidP="002D1D4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34. Мини АЗС</w:t>
            </w:r>
          </w:p>
        </w:tc>
        <w:tc>
          <w:tcPr>
            <w:tcW w:w="1842" w:type="dxa"/>
          </w:tcPr>
          <w:p w:rsidR="002D1D42" w:rsidRDefault="002D1D42" w:rsidP="002D1D4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0,2 га</w:t>
            </w:r>
          </w:p>
        </w:tc>
        <w:tc>
          <w:tcPr>
            <w:tcW w:w="2552" w:type="dxa"/>
          </w:tcPr>
          <w:p w:rsidR="002D1D42" w:rsidRDefault="002D1D42" w:rsidP="002D1D42">
            <w:pPr>
              <w:pStyle w:val="ConsPlusNormal"/>
              <w:ind w:firstLine="0"/>
              <w:jc w:val="center"/>
              <w:rPr>
                <w:rFonts w:ascii="Times New Roman" w:hAnsi="Times New Roman" w:cs="Times New Roman"/>
                <w:sz w:val="22"/>
                <w:szCs w:val="22"/>
              </w:rPr>
            </w:pPr>
            <w:r w:rsidRPr="002D1D42">
              <w:rPr>
                <w:rFonts w:ascii="Times New Roman" w:hAnsi="Times New Roman" w:cs="Times New Roman"/>
                <w:sz w:val="22"/>
                <w:szCs w:val="22"/>
              </w:rPr>
              <w:t>На пересечении ул. Пехтина и Сибирская</w:t>
            </w:r>
          </w:p>
        </w:tc>
        <w:tc>
          <w:tcPr>
            <w:tcW w:w="1559" w:type="dxa"/>
          </w:tcPr>
          <w:p w:rsidR="002D1D42" w:rsidRPr="006F12C0" w:rsidRDefault="002D1D42" w:rsidP="002D1D4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С33 - 5</w:t>
            </w:r>
            <w:r w:rsidRPr="008A0186">
              <w:rPr>
                <w:rFonts w:ascii="Times New Roman" w:hAnsi="Times New Roman" w:cs="Times New Roman"/>
                <w:sz w:val="22"/>
                <w:szCs w:val="22"/>
              </w:rPr>
              <w:t>0 м</w:t>
            </w:r>
          </w:p>
        </w:tc>
        <w:tc>
          <w:tcPr>
            <w:tcW w:w="1351" w:type="dxa"/>
          </w:tcPr>
          <w:p w:rsidR="002D1D42" w:rsidRDefault="002D1D42" w:rsidP="002D1D42">
            <w:pPr>
              <w:pStyle w:val="ConsPlusNormal"/>
              <w:ind w:firstLine="0"/>
              <w:rPr>
                <w:rFonts w:ascii="Times New Roman" w:hAnsi="Times New Roman" w:cs="Times New Roman"/>
                <w:sz w:val="22"/>
                <w:szCs w:val="22"/>
              </w:rPr>
            </w:pPr>
            <w:r>
              <w:rPr>
                <w:rFonts w:ascii="Times New Roman" w:hAnsi="Times New Roman" w:cs="Times New Roman"/>
                <w:sz w:val="22"/>
                <w:szCs w:val="22"/>
              </w:rPr>
              <w:t>2020 - 2022</w:t>
            </w:r>
          </w:p>
        </w:tc>
      </w:tr>
    </w:tbl>
    <w:p w:rsidR="00CA4289" w:rsidRDefault="00CA4289" w:rsidP="00CF2AD8"/>
    <w:p w:rsidR="0028308E" w:rsidRDefault="0028308E" w:rsidP="00CA4289">
      <w:pPr>
        <w:pStyle w:val="ConsPlusNormal"/>
        <w:jc w:val="center"/>
        <w:rPr>
          <w:rFonts w:ascii="Times New Roman" w:hAnsi="Times New Roman" w:cs="Times New Roman"/>
          <w:b/>
          <w:sz w:val="24"/>
          <w:szCs w:val="24"/>
        </w:rPr>
      </w:pPr>
      <w:r>
        <w:rPr>
          <w:rFonts w:ascii="Times New Roman" w:hAnsi="Times New Roman" w:cs="Times New Roman"/>
          <w:b/>
          <w:sz w:val="24"/>
          <w:szCs w:val="24"/>
        </w:rPr>
        <w:br w:type="page"/>
      </w:r>
    </w:p>
    <w:p w:rsidR="00CA4289" w:rsidRPr="00EE2D65" w:rsidRDefault="00CA4289" w:rsidP="00CA4289">
      <w:pPr>
        <w:pStyle w:val="ConsPlusNormal"/>
        <w:jc w:val="center"/>
        <w:rPr>
          <w:rFonts w:ascii="Times New Roman" w:hAnsi="Times New Roman" w:cs="Times New Roman"/>
          <w:b/>
          <w:sz w:val="24"/>
          <w:szCs w:val="24"/>
        </w:rPr>
      </w:pPr>
      <w:r w:rsidRPr="00EE2D65">
        <w:rPr>
          <w:rFonts w:ascii="Times New Roman" w:hAnsi="Times New Roman" w:cs="Times New Roman"/>
          <w:b/>
          <w:sz w:val="24"/>
          <w:szCs w:val="24"/>
        </w:rPr>
        <w:lastRenderedPageBreak/>
        <w:t>5.4. Объекты пожарной охраны</w:t>
      </w:r>
    </w:p>
    <w:p w:rsidR="00CA4289" w:rsidRPr="00EE2D65" w:rsidRDefault="00CA4289" w:rsidP="00CA4289">
      <w:pPr>
        <w:pStyle w:val="ConsPlusNormal"/>
        <w:jc w:val="both"/>
        <w:rPr>
          <w:rFonts w:ascii="Times New Roman" w:hAnsi="Times New Roman" w:cs="Times New Roman"/>
          <w:sz w:val="24"/>
          <w:szCs w:val="24"/>
        </w:rPr>
      </w:pPr>
    </w:p>
    <w:p w:rsidR="00CA4289" w:rsidRPr="00EE2D65" w:rsidRDefault="00CA4289" w:rsidP="00CA4289">
      <w:pPr>
        <w:pStyle w:val="ConsPlusNormal"/>
        <w:ind w:firstLine="540"/>
        <w:jc w:val="both"/>
        <w:rPr>
          <w:rFonts w:ascii="Times New Roman" w:hAnsi="Times New Roman" w:cs="Times New Roman"/>
          <w:sz w:val="24"/>
          <w:szCs w:val="24"/>
        </w:rPr>
      </w:pPr>
      <w:r w:rsidRPr="00EE2D65">
        <w:rPr>
          <w:rFonts w:ascii="Times New Roman" w:hAnsi="Times New Roman" w:cs="Times New Roman"/>
          <w:sz w:val="24"/>
          <w:szCs w:val="24"/>
        </w:rPr>
        <w:t>Для развития системы объектов пожарной охраны планируется размещение следующих объектов:</w:t>
      </w:r>
    </w:p>
    <w:p w:rsidR="00831DDF" w:rsidRPr="004F6FC5" w:rsidRDefault="00831DDF" w:rsidP="00831DDF">
      <w:pPr>
        <w:pStyle w:val="affe"/>
        <w:spacing w:before="0" w:after="0" w:line="276" w:lineRule="auto"/>
        <w:jc w:val="right"/>
        <w:rPr>
          <w:bCs/>
          <w:i/>
        </w:rPr>
      </w:pPr>
      <w:r w:rsidRPr="002046F9">
        <w:rPr>
          <w:bCs/>
          <w:i/>
        </w:rPr>
        <w:t>Таблица</w:t>
      </w:r>
      <w:r>
        <w:rPr>
          <w:bCs/>
          <w:i/>
        </w:rPr>
        <w:t xml:space="preserve"> </w:t>
      </w:r>
      <w:r w:rsidR="00D30039">
        <w:rPr>
          <w:bCs/>
          <w:i/>
        </w:rPr>
        <w:t>1</w:t>
      </w:r>
      <w:r w:rsidR="00F32846">
        <w:rPr>
          <w:bCs/>
          <w:i/>
        </w:rPr>
        <w:t>1</w:t>
      </w:r>
    </w:p>
    <w:tbl>
      <w:tblPr>
        <w:tblW w:w="94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6"/>
        <w:gridCol w:w="1843"/>
        <w:gridCol w:w="3052"/>
        <w:gridCol w:w="1417"/>
        <w:gridCol w:w="1485"/>
      </w:tblGrid>
      <w:tr w:rsidR="00CA4289" w:rsidRPr="006F12C0" w:rsidTr="00AA1613">
        <w:tc>
          <w:tcPr>
            <w:tcW w:w="1626"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843"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3052"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417"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 xml:space="preserve">Характеристика </w:t>
            </w:r>
            <w:r w:rsidR="00D42F99" w:rsidRPr="00AA1613">
              <w:rPr>
                <w:rFonts w:ascii="Times New Roman" w:hAnsi="Times New Roman" w:cs="Times New Roman"/>
                <w:b/>
                <w:sz w:val="22"/>
                <w:szCs w:val="22"/>
              </w:rPr>
              <w:t>ЗОУИТ</w:t>
            </w:r>
          </w:p>
        </w:tc>
        <w:tc>
          <w:tcPr>
            <w:tcW w:w="1485"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CA4289" w:rsidRPr="006F12C0" w:rsidTr="00AA1613">
        <w:tc>
          <w:tcPr>
            <w:tcW w:w="1626" w:type="dxa"/>
          </w:tcPr>
          <w:p w:rsidR="00CA4289" w:rsidRPr="006F12C0" w:rsidRDefault="00CA4289"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Строительство пожарного депо</w:t>
            </w:r>
          </w:p>
        </w:tc>
        <w:tc>
          <w:tcPr>
            <w:tcW w:w="1843" w:type="dxa"/>
          </w:tcPr>
          <w:p w:rsidR="00CA4289" w:rsidRPr="006F12C0" w:rsidRDefault="00CA4289"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На 4 пожарные машины</w:t>
            </w:r>
          </w:p>
        </w:tc>
        <w:tc>
          <w:tcPr>
            <w:tcW w:w="3052" w:type="dxa"/>
          </w:tcPr>
          <w:p w:rsidR="00CA4289" w:rsidRPr="006F12C0" w:rsidRDefault="00CA4289"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Зона размещения коммунальных и складских объектов (Пехтина - Толстого)</w:t>
            </w:r>
          </w:p>
        </w:tc>
        <w:tc>
          <w:tcPr>
            <w:tcW w:w="1417" w:type="dxa"/>
          </w:tcPr>
          <w:p w:rsidR="00CA4289" w:rsidRPr="006F12C0" w:rsidRDefault="00CA4289"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Не требуется</w:t>
            </w:r>
          </w:p>
        </w:tc>
        <w:tc>
          <w:tcPr>
            <w:tcW w:w="1485" w:type="dxa"/>
          </w:tcPr>
          <w:p w:rsidR="00CA4289" w:rsidRPr="006F12C0" w:rsidRDefault="00CA4289"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2019 - 2021</w:t>
            </w:r>
          </w:p>
        </w:tc>
      </w:tr>
      <w:tr w:rsidR="00CA4289" w:rsidRPr="006F12C0" w:rsidTr="00AA1613">
        <w:tc>
          <w:tcPr>
            <w:tcW w:w="1626" w:type="dxa"/>
          </w:tcPr>
          <w:p w:rsidR="00CA4289" w:rsidRPr="006F12C0" w:rsidRDefault="00CA4289"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Строительство пожарного депо</w:t>
            </w:r>
          </w:p>
        </w:tc>
        <w:tc>
          <w:tcPr>
            <w:tcW w:w="1843" w:type="dxa"/>
          </w:tcPr>
          <w:p w:rsidR="00CA4289" w:rsidRPr="006F12C0" w:rsidRDefault="00CA4289"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На 2 пожарные машины</w:t>
            </w:r>
          </w:p>
        </w:tc>
        <w:tc>
          <w:tcPr>
            <w:tcW w:w="3052" w:type="dxa"/>
          </w:tcPr>
          <w:p w:rsidR="00CA4289" w:rsidRPr="006F12C0" w:rsidRDefault="00CA4289"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Зона размещения коммунальных и складских объектов (ул. Техническая, въезд 2-й оч., Юго-западный)</w:t>
            </w:r>
          </w:p>
        </w:tc>
        <w:tc>
          <w:tcPr>
            <w:tcW w:w="1417" w:type="dxa"/>
          </w:tcPr>
          <w:p w:rsidR="00CA4289" w:rsidRPr="006F12C0" w:rsidRDefault="00CA4289" w:rsidP="00D42F99">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Не требуется</w:t>
            </w:r>
          </w:p>
        </w:tc>
        <w:tc>
          <w:tcPr>
            <w:tcW w:w="1485" w:type="dxa"/>
          </w:tcPr>
          <w:p w:rsidR="00CA4289" w:rsidRPr="006F12C0" w:rsidRDefault="00CA4289" w:rsidP="0028308E">
            <w:pPr>
              <w:pStyle w:val="ConsPlusNormal"/>
              <w:ind w:firstLine="0"/>
              <w:jc w:val="center"/>
              <w:rPr>
                <w:rFonts w:ascii="Times New Roman" w:hAnsi="Times New Roman" w:cs="Times New Roman"/>
                <w:sz w:val="22"/>
                <w:szCs w:val="22"/>
              </w:rPr>
            </w:pPr>
            <w:r w:rsidRPr="006F12C0">
              <w:rPr>
                <w:rFonts w:ascii="Times New Roman" w:hAnsi="Times New Roman" w:cs="Times New Roman"/>
                <w:sz w:val="22"/>
                <w:szCs w:val="22"/>
              </w:rPr>
              <w:t>20</w:t>
            </w:r>
            <w:r w:rsidR="006F12C0" w:rsidRPr="006F12C0">
              <w:rPr>
                <w:rFonts w:ascii="Times New Roman" w:hAnsi="Times New Roman" w:cs="Times New Roman"/>
                <w:sz w:val="22"/>
                <w:szCs w:val="22"/>
              </w:rPr>
              <w:t>2</w:t>
            </w:r>
            <w:r w:rsidR="0028308E">
              <w:rPr>
                <w:rFonts w:ascii="Times New Roman" w:hAnsi="Times New Roman" w:cs="Times New Roman"/>
                <w:sz w:val="22"/>
                <w:szCs w:val="22"/>
              </w:rPr>
              <w:t>3</w:t>
            </w:r>
            <w:r w:rsidRPr="006F12C0">
              <w:rPr>
                <w:rFonts w:ascii="Times New Roman" w:hAnsi="Times New Roman" w:cs="Times New Roman"/>
                <w:sz w:val="22"/>
                <w:szCs w:val="22"/>
              </w:rPr>
              <w:t xml:space="preserve"> - 20</w:t>
            </w:r>
            <w:r w:rsidR="006F12C0" w:rsidRPr="006F12C0">
              <w:rPr>
                <w:rFonts w:ascii="Times New Roman" w:hAnsi="Times New Roman" w:cs="Times New Roman"/>
                <w:sz w:val="22"/>
                <w:szCs w:val="22"/>
              </w:rPr>
              <w:t>2</w:t>
            </w:r>
            <w:r w:rsidRPr="006F12C0">
              <w:rPr>
                <w:rFonts w:ascii="Times New Roman" w:hAnsi="Times New Roman" w:cs="Times New Roman"/>
                <w:sz w:val="22"/>
                <w:szCs w:val="22"/>
              </w:rPr>
              <w:t>5</w:t>
            </w:r>
          </w:p>
        </w:tc>
      </w:tr>
    </w:tbl>
    <w:p w:rsidR="00EB4EE9" w:rsidRDefault="00EB4EE9" w:rsidP="00EB4EE9">
      <w:pPr>
        <w:rPr>
          <w:b/>
        </w:rPr>
      </w:pPr>
    </w:p>
    <w:p w:rsidR="00CA4289" w:rsidRPr="00EE2D65" w:rsidRDefault="00CA4289" w:rsidP="00EB4EE9">
      <w:pPr>
        <w:jc w:val="center"/>
        <w:rPr>
          <w:b/>
        </w:rPr>
      </w:pPr>
      <w:r w:rsidRPr="00EE2D65">
        <w:rPr>
          <w:b/>
        </w:rPr>
        <w:t>5.5. Объекты озеленения</w:t>
      </w:r>
    </w:p>
    <w:p w:rsidR="00CA4289" w:rsidRDefault="00CA4289" w:rsidP="00CA4289">
      <w:pPr>
        <w:pStyle w:val="ConsPlusNormal"/>
        <w:jc w:val="both"/>
      </w:pPr>
    </w:p>
    <w:p w:rsidR="00CA4289" w:rsidRDefault="00CA4289" w:rsidP="00EE2D65">
      <w:pPr>
        <w:ind w:firstLine="567"/>
        <w:jc w:val="both"/>
      </w:pPr>
      <w:r>
        <w:t>Для развития системы благоустройства планируется размещение следующих объектов местного значения:</w:t>
      </w:r>
    </w:p>
    <w:p w:rsidR="00831DDF" w:rsidRPr="004F6FC5" w:rsidRDefault="00831DDF" w:rsidP="00831DDF">
      <w:pPr>
        <w:pStyle w:val="affe"/>
        <w:spacing w:before="0" w:after="0" w:line="276" w:lineRule="auto"/>
        <w:jc w:val="right"/>
        <w:rPr>
          <w:bCs/>
          <w:i/>
        </w:rPr>
      </w:pPr>
      <w:r w:rsidRPr="002046F9">
        <w:rPr>
          <w:bCs/>
          <w:i/>
        </w:rPr>
        <w:t>Таблица</w:t>
      </w:r>
      <w:r>
        <w:rPr>
          <w:bCs/>
          <w:i/>
        </w:rPr>
        <w:t xml:space="preserve"> 1</w:t>
      </w:r>
      <w:r w:rsidR="00F32846">
        <w:rPr>
          <w:bCs/>
          <w:i/>
        </w:rPr>
        <w:t>2</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1"/>
        <w:gridCol w:w="1915"/>
        <w:gridCol w:w="2476"/>
        <w:gridCol w:w="1701"/>
        <w:gridCol w:w="1421"/>
      </w:tblGrid>
      <w:tr w:rsidR="00D42F99" w:rsidRPr="00DE48DB" w:rsidTr="00314AB9">
        <w:trPr>
          <w:jc w:val="center"/>
        </w:trPr>
        <w:tc>
          <w:tcPr>
            <w:tcW w:w="1841"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915"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2476" w:type="dxa"/>
          </w:tcPr>
          <w:p w:rsidR="00CA4289" w:rsidRPr="00AA1613" w:rsidRDefault="00CA4289" w:rsidP="00D42F9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701" w:type="dxa"/>
          </w:tcPr>
          <w:p w:rsidR="00CA4289" w:rsidRPr="00AA1613" w:rsidRDefault="00CA4289" w:rsidP="00D42F99">
            <w:pPr>
              <w:pStyle w:val="ConsPlusNormal"/>
              <w:ind w:firstLine="0"/>
              <w:jc w:val="center"/>
              <w:rPr>
                <w:rFonts w:ascii="Times New Roman" w:hAnsi="Times New Roman" w:cs="Times New Roman"/>
                <w:b/>
                <w:sz w:val="22"/>
                <w:szCs w:val="22"/>
              </w:rPr>
            </w:pPr>
            <w:proofErr w:type="spellStart"/>
            <w:proofErr w:type="gramStart"/>
            <w:r w:rsidRPr="00AA1613">
              <w:rPr>
                <w:rFonts w:ascii="Times New Roman" w:hAnsi="Times New Roman" w:cs="Times New Roman"/>
                <w:b/>
                <w:sz w:val="22"/>
                <w:szCs w:val="22"/>
              </w:rPr>
              <w:t>Характерис</w:t>
            </w:r>
            <w:proofErr w:type="spellEnd"/>
            <w:r w:rsidR="00314AB9">
              <w:rPr>
                <w:rFonts w:ascii="Times New Roman" w:hAnsi="Times New Roman" w:cs="Times New Roman"/>
                <w:b/>
                <w:sz w:val="22"/>
                <w:szCs w:val="22"/>
              </w:rPr>
              <w:t>-</w:t>
            </w:r>
            <w:r w:rsidRPr="00AA1613">
              <w:rPr>
                <w:rFonts w:ascii="Times New Roman" w:hAnsi="Times New Roman" w:cs="Times New Roman"/>
                <w:b/>
                <w:sz w:val="22"/>
                <w:szCs w:val="22"/>
              </w:rPr>
              <w:t>тика</w:t>
            </w:r>
            <w:proofErr w:type="gramEnd"/>
            <w:r w:rsidRPr="00AA1613">
              <w:rPr>
                <w:rFonts w:ascii="Times New Roman" w:hAnsi="Times New Roman" w:cs="Times New Roman"/>
                <w:b/>
                <w:sz w:val="22"/>
                <w:szCs w:val="22"/>
              </w:rPr>
              <w:t xml:space="preserve"> </w:t>
            </w:r>
            <w:r w:rsidR="00D42F99" w:rsidRPr="00AA1613">
              <w:rPr>
                <w:rFonts w:ascii="Times New Roman" w:hAnsi="Times New Roman" w:cs="Times New Roman"/>
                <w:b/>
                <w:sz w:val="22"/>
                <w:szCs w:val="22"/>
              </w:rPr>
              <w:t>ЗОУИТ</w:t>
            </w:r>
          </w:p>
        </w:tc>
        <w:tc>
          <w:tcPr>
            <w:tcW w:w="1421" w:type="dxa"/>
          </w:tcPr>
          <w:p w:rsidR="00CA4289" w:rsidRPr="00AA1613" w:rsidRDefault="00CA4289" w:rsidP="00DB3F14">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Реконструкция сквера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0,2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В районе ГОУ ВПО "</w:t>
            </w:r>
            <w:proofErr w:type="spellStart"/>
            <w:r w:rsidRPr="00DE48DB">
              <w:rPr>
                <w:rFonts w:ascii="Times New Roman" w:hAnsi="Times New Roman" w:cs="Times New Roman"/>
                <w:sz w:val="22"/>
                <w:szCs w:val="22"/>
              </w:rPr>
              <w:t>Глазовский</w:t>
            </w:r>
            <w:proofErr w:type="spellEnd"/>
            <w:r w:rsidRPr="00DE48DB">
              <w:rPr>
                <w:rFonts w:ascii="Times New Roman" w:hAnsi="Times New Roman" w:cs="Times New Roman"/>
                <w:sz w:val="22"/>
                <w:szCs w:val="22"/>
              </w:rPr>
              <w:t xml:space="preserve"> государственный педагогический институт им. В.Г. Короленко"</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w:t>
            </w:r>
            <w:r w:rsidR="0089424B" w:rsidRPr="00DE48DB">
              <w:rPr>
                <w:rFonts w:ascii="Times New Roman" w:hAnsi="Times New Roman" w:cs="Times New Roman"/>
                <w:sz w:val="22"/>
                <w:szCs w:val="22"/>
              </w:rPr>
              <w:t>20</w:t>
            </w:r>
            <w:r w:rsidRPr="00DE48DB">
              <w:rPr>
                <w:rFonts w:ascii="Times New Roman" w:hAnsi="Times New Roman" w:cs="Times New Roman"/>
                <w:sz w:val="22"/>
                <w:szCs w:val="22"/>
              </w:rPr>
              <w:t xml:space="preserve"> - 20</w:t>
            </w:r>
            <w:r w:rsidR="0089424B" w:rsidRPr="00DE48DB">
              <w:rPr>
                <w:rFonts w:ascii="Times New Roman" w:hAnsi="Times New Roman" w:cs="Times New Roman"/>
                <w:sz w:val="22"/>
                <w:szCs w:val="22"/>
              </w:rPr>
              <w:t>21</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Реконструкция сквера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0,7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Привокзальная площадь</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201</w:t>
            </w:r>
            <w:r w:rsidR="006F12C0" w:rsidRPr="00DE48DB">
              <w:rPr>
                <w:rFonts w:ascii="Times New Roman" w:hAnsi="Times New Roman" w:cs="Times New Roman"/>
                <w:sz w:val="22"/>
                <w:szCs w:val="22"/>
              </w:rPr>
              <w:t>8 - 2020</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Реконструкция Парка культуры и отдыха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6,51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Парк культуры им. Горького</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6F12C0"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2022</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Реконструкция сквера</w:t>
            </w:r>
            <w:r w:rsidR="00DB3F14" w:rsidRPr="00DE48DB">
              <w:rPr>
                <w:rFonts w:ascii="Times New Roman" w:hAnsi="Times New Roman" w:cs="Times New Roman"/>
                <w:sz w:val="22"/>
                <w:szCs w:val="22"/>
              </w:rPr>
              <w:t xml:space="preserve"> (сквер у музыкальной школы)</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0,21 га</w:t>
            </w:r>
          </w:p>
        </w:tc>
        <w:tc>
          <w:tcPr>
            <w:tcW w:w="2476"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На пересечении ул. Кирова и ул. Короленко</w:t>
            </w:r>
            <w:r w:rsidR="00DB3F14" w:rsidRPr="00DE48DB">
              <w:rPr>
                <w:rFonts w:ascii="Times New Roman" w:hAnsi="Times New Roman" w:cs="Times New Roman"/>
                <w:sz w:val="22"/>
                <w:szCs w:val="22"/>
              </w:rPr>
              <w:t xml:space="preserve"> </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DB3F14"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2020</w:t>
            </w:r>
          </w:p>
        </w:tc>
      </w:tr>
      <w:tr w:rsidR="00D42F99" w:rsidRPr="00DE48DB" w:rsidTr="00314AB9">
        <w:trPr>
          <w:jc w:val="center"/>
        </w:trPr>
        <w:tc>
          <w:tcPr>
            <w:tcW w:w="1841" w:type="dxa"/>
          </w:tcPr>
          <w:p w:rsidR="00CA4289" w:rsidRPr="00DE48DB" w:rsidRDefault="00CA4289" w:rsidP="00DE48DB">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Реконструкция сквера</w:t>
            </w:r>
            <w:r w:rsidR="00DE48DB" w:rsidRPr="00DE48DB">
              <w:rPr>
                <w:rFonts w:ascii="Times New Roman" w:hAnsi="Times New Roman" w:cs="Times New Roman"/>
                <w:sz w:val="22"/>
                <w:szCs w:val="22"/>
              </w:rPr>
              <w:t xml:space="preserve"> (сквер у памятника участникам локальных войн)</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0,68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 xml:space="preserve">По ул. </w:t>
            </w:r>
            <w:proofErr w:type="spellStart"/>
            <w:r w:rsidRPr="00DE48DB">
              <w:rPr>
                <w:rFonts w:ascii="Times New Roman" w:hAnsi="Times New Roman" w:cs="Times New Roman"/>
                <w:sz w:val="22"/>
                <w:szCs w:val="22"/>
              </w:rPr>
              <w:t>Пряженникова</w:t>
            </w:r>
            <w:proofErr w:type="spellEnd"/>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E48DB">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w:t>
            </w:r>
            <w:r w:rsidR="006F12C0" w:rsidRPr="00DE48DB">
              <w:rPr>
                <w:rFonts w:ascii="Times New Roman" w:hAnsi="Times New Roman" w:cs="Times New Roman"/>
                <w:sz w:val="22"/>
                <w:szCs w:val="22"/>
              </w:rPr>
              <w:t>22</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Реконструкция сквера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1,56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У здания Администрации города (ул. Динамо, 6)</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w:t>
            </w:r>
            <w:r w:rsidR="006F12C0" w:rsidRPr="00DE48DB">
              <w:rPr>
                <w:rFonts w:ascii="Times New Roman" w:hAnsi="Times New Roman" w:cs="Times New Roman"/>
                <w:sz w:val="22"/>
                <w:szCs w:val="22"/>
              </w:rPr>
              <w:t>21</w:t>
            </w:r>
            <w:r w:rsidRPr="00DE48DB">
              <w:rPr>
                <w:rFonts w:ascii="Times New Roman" w:hAnsi="Times New Roman" w:cs="Times New Roman"/>
                <w:sz w:val="22"/>
                <w:szCs w:val="22"/>
              </w:rPr>
              <w:t xml:space="preserve"> - 20</w:t>
            </w:r>
            <w:r w:rsidR="006F12C0" w:rsidRPr="00DE48DB">
              <w:rPr>
                <w:rFonts w:ascii="Times New Roman" w:hAnsi="Times New Roman" w:cs="Times New Roman"/>
                <w:sz w:val="22"/>
                <w:szCs w:val="22"/>
              </w:rPr>
              <w:t>2</w:t>
            </w:r>
            <w:r w:rsidRPr="00DE48DB">
              <w:rPr>
                <w:rFonts w:ascii="Times New Roman" w:hAnsi="Times New Roman" w:cs="Times New Roman"/>
                <w:sz w:val="22"/>
                <w:szCs w:val="22"/>
              </w:rPr>
              <w:t>5</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lastRenderedPageBreak/>
              <w:t>Реконструкция бульвара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1,87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Ул. Карла Маркса</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DB3F14"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2021</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Строительство сквера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0,75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На пересечении ул. Калина - Пехтина</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w:t>
            </w:r>
            <w:r w:rsidR="006F12C0" w:rsidRPr="00DE48DB">
              <w:rPr>
                <w:rFonts w:ascii="Times New Roman" w:hAnsi="Times New Roman" w:cs="Times New Roman"/>
                <w:sz w:val="22"/>
                <w:szCs w:val="22"/>
              </w:rPr>
              <w:t>21</w:t>
            </w:r>
            <w:r w:rsidRPr="00DE48DB">
              <w:rPr>
                <w:rFonts w:ascii="Times New Roman" w:hAnsi="Times New Roman" w:cs="Times New Roman"/>
                <w:sz w:val="22"/>
                <w:szCs w:val="22"/>
              </w:rPr>
              <w:t xml:space="preserve"> - 202</w:t>
            </w:r>
            <w:r w:rsidR="006F12C0" w:rsidRPr="00DE48DB">
              <w:rPr>
                <w:rFonts w:ascii="Times New Roman" w:hAnsi="Times New Roman" w:cs="Times New Roman"/>
                <w:sz w:val="22"/>
                <w:szCs w:val="22"/>
              </w:rPr>
              <w:t>5</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Строительство бульвара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4,42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В жилом районе "</w:t>
            </w:r>
            <w:proofErr w:type="spellStart"/>
            <w:r w:rsidRPr="00DE48DB">
              <w:rPr>
                <w:rFonts w:ascii="Times New Roman" w:hAnsi="Times New Roman" w:cs="Times New Roman"/>
                <w:sz w:val="22"/>
                <w:szCs w:val="22"/>
              </w:rPr>
              <w:t>Сыга</w:t>
            </w:r>
            <w:proofErr w:type="spellEnd"/>
            <w:r w:rsidRPr="00DE48DB">
              <w:rPr>
                <w:rFonts w:ascii="Times New Roman" w:hAnsi="Times New Roman" w:cs="Times New Roman"/>
                <w:sz w:val="22"/>
                <w:szCs w:val="22"/>
              </w:rPr>
              <w:t>"</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395C7A"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 xml:space="preserve">2021 </w:t>
            </w:r>
            <w:r w:rsidR="00CA4289" w:rsidRPr="00DE48DB">
              <w:rPr>
                <w:rFonts w:ascii="Times New Roman" w:hAnsi="Times New Roman" w:cs="Times New Roman"/>
                <w:sz w:val="22"/>
                <w:szCs w:val="22"/>
              </w:rPr>
              <w:t>- 2025</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Строительство сквера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1,5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На пересечении ул. Июльской и ул. Звездной</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202</w:t>
            </w:r>
            <w:r w:rsidR="00395C7A" w:rsidRPr="00DE48DB">
              <w:rPr>
                <w:rFonts w:ascii="Times New Roman" w:hAnsi="Times New Roman" w:cs="Times New Roman"/>
                <w:sz w:val="22"/>
                <w:szCs w:val="22"/>
              </w:rPr>
              <w:t>1</w:t>
            </w:r>
            <w:r w:rsidRPr="00DE48DB">
              <w:rPr>
                <w:rFonts w:ascii="Times New Roman" w:hAnsi="Times New Roman" w:cs="Times New Roman"/>
                <w:sz w:val="22"/>
                <w:szCs w:val="22"/>
              </w:rPr>
              <w:t xml:space="preserve"> - 2025</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Строительство бульвара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0,68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Поселок "Птицефабрика"</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395C7A"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2023 - 2025</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Строительство парка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12,3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На пересечении ул. Толстого и ул. Карла Маркса</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2019 - 2021</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Строительство дендропарка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16,1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Жилой район "Южный"</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w:t>
            </w:r>
            <w:r w:rsidR="00395C7A" w:rsidRPr="00DE48DB">
              <w:rPr>
                <w:rFonts w:ascii="Times New Roman" w:hAnsi="Times New Roman" w:cs="Times New Roman"/>
                <w:sz w:val="22"/>
                <w:szCs w:val="22"/>
              </w:rPr>
              <w:t>18</w:t>
            </w:r>
            <w:r w:rsidRPr="00DE48DB">
              <w:rPr>
                <w:rFonts w:ascii="Times New Roman" w:hAnsi="Times New Roman" w:cs="Times New Roman"/>
                <w:sz w:val="22"/>
                <w:szCs w:val="22"/>
              </w:rPr>
              <w:t xml:space="preserve"> - 202</w:t>
            </w:r>
            <w:r w:rsidR="00395C7A" w:rsidRPr="00DE48DB">
              <w:rPr>
                <w:rFonts w:ascii="Times New Roman" w:hAnsi="Times New Roman" w:cs="Times New Roman"/>
                <w:sz w:val="22"/>
                <w:szCs w:val="22"/>
              </w:rPr>
              <w:t>2</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Строительство сквера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0,4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Ул. Пионерская</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2019 - 2021</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Строительство парка</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57,0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Парк "Заречный"</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2019 - 2021</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Создание рекреационной зоны</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47,5 га</w:t>
            </w:r>
          </w:p>
        </w:tc>
        <w:tc>
          <w:tcPr>
            <w:tcW w:w="2476"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Парк "Заречный"</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2022 - 2025</w:t>
            </w:r>
          </w:p>
        </w:tc>
      </w:tr>
      <w:tr w:rsidR="00D42F99" w:rsidRPr="00DE48DB" w:rsidTr="00314AB9">
        <w:trPr>
          <w:jc w:val="center"/>
        </w:trPr>
        <w:tc>
          <w:tcPr>
            <w:tcW w:w="1841" w:type="dxa"/>
          </w:tcPr>
          <w:p w:rsidR="00CA4289" w:rsidRPr="00DE48DB" w:rsidRDefault="00CA4289" w:rsidP="00D42F99">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Создание рекреационной зоны</w:t>
            </w:r>
          </w:p>
        </w:tc>
        <w:tc>
          <w:tcPr>
            <w:tcW w:w="1915" w:type="dxa"/>
          </w:tcPr>
          <w:p w:rsidR="00CA4289" w:rsidRPr="00DE48DB" w:rsidRDefault="00CA4289" w:rsidP="00D42F99">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12,24 га</w:t>
            </w:r>
          </w:p>
        </w:tc>
        <w:tc>
          <w:tcPr>
            <w:tcW w:w="2476" w:type="dxa"/>
          </w:tcPr>
          <w:p w:rsidR="00CA4289" w:rsidRPr="00DE48DB" w:rsidRDefault="00CA4289" w:rsidP="003D3848">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Набережная р. Чепца</w:t>
            </w:r>
          </w:p>
        </w:tc>
        <w:tc>
          <w:tcPr>
            <w:tcW w:w="1701" w:type="dxa"/>
          </w:tcPr>
          <w:p w:rsidR="00CA4289" w:rsidRPr="00DE48DB" w:rsidRDefault="00CA4289" w:rsidP="00D42F99">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CA4289" w:rsidRPr="00DE48DB" w:rsidRDefault="00CA4289"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2019 - 2021</w:t>
            </w:r>
          </w:p>
        </w:tc>
      </w:tr>
      <w:tr w:rsidR="00B674F0" w:rsidRPr="00DE48DB" w:rsidTr="00314AB9">
        <w:trPr>
          <w:jc w:val="center"/>
        </w:trPr>
        <w:tc>
          <w:tcPr>
            <w:tcW w:w="1841" w:type="dxa"/>
          </w:tcPr>
          <w:p w:rsidR="00B674F0" w:rsidRPr="00DE48DB" w:rsidRDefault="00B674F0" w:rsidP="00B674F0">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 xml:space="preserve">Реконструкция </w:t>
            </w:r>
            <w:proofErr w:type="spellStart"/>
            <w:r w:rsidRPr="00DE48DB">
              <w:rPr>
                <w:rFonts w:ascii="Times New Roman" w:hAnsi="Times New Roman" w:cs="Times New Roman"/>
                <w:sz w:val="22"/>
                <w:szCs w:val="22"/>
              </w:rPr>
              <w:t>Горсада</w:t>
            </w:r>
            <w:proofErr w:type="spellEnd"/>
          </w:p>
        </w:tc>
        <w:tc>
          <w:tcPr>
            <w:tcW w:w="1915" w:type="dxa"/>
          </w:tcPr>
          <w:p w:rsidR="00B674F0" w:rsidRPr="00DE48DB" w:rsidRDefault="009D57E0" w:rsidP="009D57E0">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2 га</w:t>
            </w:r>
          </w:p>
        </w:tc>
        <w:tc>
          <w:tcPr>
            <w:tcW w:w="2476" w:type="dxa"/>
          </w:tcPr>
          <w:p w:rsidR="00B674F0" w:rsidRPr="00DE48DB" w:rsidRDefault="00B674F0" w:rsidP="00B674F0">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 xml:space="preserve">Ул. Толстого </w:t>
            </w:r>
          </w:p>
        </w:tc>
        <w:tc>
          <w:tcPr>
            <w:tcW w:w="1701" w:type="dxa"/>
          </w:tcPr>
          <w:p w:rsidR="00B674F0" w:rsidRPr="00DE48DB" w:rsidRDefault="00B674F0" w:rsidP="00B674F0">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B674F0" w:rsidRPr="00DE48DB" w:rsidRDefault="00B674F0"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2018</w:t>
            </w:r>
          </w:p>
        </w:tc>
      </w:tr>
      <w:tr w:rsidR="00B674F0" w:rsidRPr="00D42F99" w:rsidTr="00314AB9">
        <w:trPr>
          <w:jc w:val="center"/>
        </w:trPr>
        <w:tc>
          <w:tcPr>
            <w:tcW w:w="1841" w:type="dxa"/>
          </w:tcPr>
          <w:p w:rsidR="00B674F0" w:rsidRPr="00DE48DB" w:rsidRDefault="00B674F0" w:rsidP="00B674F0">
            <w:pPr>
              <w:pStyle w:val="ConsPlusNormal"/>
              <w:ind w:firstLine="0"/>
              <w:rPr>
                <w:rFonts w:ascii="Times New Roman" w:hAnsi="Times New Roman" w:cs="Times New Roman"/>
                <w:sz w:val="22"/>
                <w:szCs w:val="22"/>
              </w:rPr>
            </w:pPr>
            <w:r w:rsidRPr="00DE48DB">
              <w:rPr>
                <w:rFonts w:ascii="Times New Roman" w:hAnsi="Times New Roman" w:cs="Times New Roman"/>
                <w:sz w:val="22"/>
                <w:szCs w:val="22"/>
              </w:rPr>
              <w:t>Реконструкция сквера</w:t>
            </w:r>
            <w:r w:rsidR="00DB3F14" w:rsidRPr="00DE48DB">
              <w:rPr>
                <w:rFonts w:ascii="Times New Roman" w:hAnsi="Times New Roman" w:cs="Times New Roman"/>
                <w:sz w:val="22"/>
                <w:szCs w:val="22"/>
              </w:rPr>
              <w:t xml:space="preserve"> (сквер у памятника Павлику Морозову)</w:t>
            </w:r>
          </w:p>
        </w:tc>
        <w:tc>
          <w:tcPr>
            <w:tcW w:w="1915" w:type="dxa"/>
          </w:tcPr>
          <w:p w:rsidR="00B674F0" w:rsidRPr="00DE48DB" w:rsidRDefault="00B674F0" w:rsidP="00B674F0">
            <w:pPr>
              <w:pStyle w:val="ConsPlusNormal"/>
              <w:ind w:firstLine="0"/>
              <w:jc w:val="center"/>
              <w:rPr>
                <w:rFonts w:ascii="Times New Roman" w:hAnsi="Times New Roman" w:cs="Times New Roman"/>
                <w:sz w:val="22"/>
                <w:szCs w:val="22"/>
              </w:rPr>
            </w:pPr>
            <w:proofErr w:type="gramStart"/>
            <w:r w:rsidRPr="00DE48DB">
              <w:rPr>
                <w:rFonts w:ascii="Times New Roman" w:hAnsi="Times New Roman" w:cs="Times New Roman"/>
                <w:sz w:val="22"/>
                <w:szCs w:val="22"/>
              </w:rPr>
              <w:t>площадь</w:t>
            </w:r>
            <w:proofErr w:type="gramEnd"/>
            <w:r w:rsidRPr="00DE48DB">
              <w:rPr>
                <w:rFonts w:ascii="Times New Roman" w:hAnsi="Times New Roman" w:cs="Times New Roman"/>
                <w:sz w:val="22"/>
                <w:szCs w:val="22"/>
              </w:rPr>
              <w:t xml:space="preserve"> 0,11 га</w:t>
            </w:r>
          </w:p>
        </w:tc>
        <w:tc>
          <w:tcPr>
            <w:tcW w:w="2476" w:type="dxa"/>
          </w:tcPr>
          <w:p w:rsidR="00B674F0" w:rsidRPr="00DE48DB" w:rsidRDefault="00B674F0"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На пересечении ул. Кирова и ул. Первомайская</w:t>
            </w:r>
            <w:r w:rsidR="00DB3F14" w:rsidRPr="00DE48DB">
              <w:rPr>
                <w:rFonts w:ascii="Times New Roman" w:hAnsi="Times New Roman" w:cs="Times New Roman"/>
                <w:sz w:val="22"/>
                <w:szCs w:val="22"/>
              </w:rPr>
              <w:t xml:space="preserve"> </w:t>
            </w:r>
          </w:p>
        </w:tc>
        <w:tc>
          <w:tcPr>
            <w:tcW w:w="1701" w:type="dxa"/>
          </w:tcPr>
          <w:p w:rsidR="00B674F0" w:rsidRPr="00DE48DB" w:rsidRDefault="00B674F0" w:rsidP="00B674F0">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Не требуется</w:t>
            </w:r>
          </w:p>
        </w:tc>
        <w:tc>
          <w:tcPr>
            <w:tcW w:w="1421" w:type="dxa"/>
          </w:tcPr>
          <w:p w:rsidR="00B674F0" w:rsidRPr="00DB3F14" w:rsidRDefault="009D57E0" w:rsidP="00DB3F14">
            <w:pPr>
              <w:pStyle w:val="ConsPlusNormal"/>
              <w:ind w:firstLine="0"/>
              <w:jc w:val="center"/>
              <w:rPr>
                <w:rFonts w:ascii="Times New Roman" w:hAnsi="Times New Roman" w:cs="Times New Roman"/>
                <w:sz w:val="22"/>
                <w:szCs w:val="22"/>
              </w:rPr>
            </w:pPr>
            <w:r w:rsidRPr="00DE48DB">
              <w:rPr>
                <w:rFonts w:ascii="Times New Roman" w:hAnsi="Times New Roman" w:cs="Times New Roman"/>
                <w:sz w:val="22"/>
                <w:szCs w:val="22"/>
              </w:rPr>
              <w:t>2019</w:t>
            </w:r>
          </w:p>
        </w:tc>
      </w:tr>
    </w:tbl>
    <w:p w:rsidR="00204FB5" w:rsidRDefault="00204FB5" w:rsidP="00CA4289">
      <w:pPr>
        <w:spacing w:line="276" w:lineRule="auto"/>
        <w:ind w:firstLine="539"/>
        <w:jc w:val="center"/>
        <w:rPr>
          <w:b/>
        </w:rPr>
      </w:pPr>
    </w:p>
    <w:p w:rsidR="00CA4289" w:rsidRPr="00CA4289" w:rsidRDefault="00CA4289" w:rsidP="00CA4289">
      <w:pPr>
        <w:spacing w:line="276" w:lineRule="auto"/>
        <w:ind w:firstLine="539"/>
        <w:jc w:val="center"/>
        <w:rPr>
          <w:b/>
        </w:rPr>
      </w:pPr>
      <w:r w:rsidRPr="00CA4289">
        <w:rPr>
          <w:b/>
        </w:rPr>
        <w:t>5.6. Объекты инженерной инфраструктуры</w:t>
      </w:r>
    </w:p>
    <w:p w:rsidR="00CA4289" w:rsidRDefault="00CA4289" w:rsidP="00CA4289">
      <w:pPr>
        <w:spacing w:line="276" w:lineRule="auto"/>
        <w:ind w:firstLine="539"/>
        <w:jc w:val="both"/>
      </w:pPr>
    </w:p>
    <w:p w:rsidR="00CA4289" w:rsidRPr="003D3848" w:rsidRDefault="00CA4289" w:rsidP="00CA4289">
      <w:pPr>
        <w:spacing w:line="276" w:lineRule="auto"/>
        <w:ind w:firstLine="539"/>
        <w:jc w:val="both"/>
      </w:pPr>
      <w:r w:rsidRPr="003D3848">
        <w:t>5.6.1. Система водоснабжения.</w:t>
      </w:r>
    </w:p>
    <w:p w:rsidR="003D3848" w:rsidRPr="00817F3E" w:rsidRDefault="009B44F7" w:rsidP="003D3848">
      <w:pPr>
        <w:spacing w:line="276" w:lineRule="auto"/>
        <w:ind w:firstLine="539"/>
        <w:jc w:val="both"/>
      </w:pPr>
      <w:r>
        <w:t xml:space="preserve">Проектом </w:t>
      </w:r>
      <w:r w:rsidR="003D3848" w:rsidRPr="00817F3E">
        <w:t>Генеральн</w:t>
      </w:r>
      <w:r>
        <w:t>ого плана</w:t>
      </w:r>
      <w:r w:rsidR="003D3848" w:rsidRPr="00817F3E">
        <w:t xml:space="preserve"> планируется развитие централизованной системы водоснабжения с сохранением существующих водозаборов.</w:t>
      </w:r>
    </w:p>
    <w:p w:rsidR="003D3848" w:rsidRDefault="003D3848" w:rsidP="003D3848">
      <w:pPr>
        <w:spacing w:line="276" w:lineRule="auto"/>
        <w:ind w:firstLine="539"/>
        <w:jc w:val="both"/>
      </w:pPr>
      <w:r w:rsidRPr="00817F3E">
        <w:t>Основными мероприятиями по развитию системы водоснабжения являются:</w:t>
      </w:r>
    </w:p>
    <w:p w:rsidR="0028308E" w:rsidRDefault="0028308E" w:rsidP="002D527A">
      <w:pPr>
        <w:pStyle w:val="affe"/>
        <w:spacing w:before="0" w:after="0" w:line="276" w:lineRule="auto"/>
        <w:jc w:val="right"/>
        <w:rPr>
          <w:bCs/>
          <w:i/>
        </w:rPr>
      </w:pPr>
      <w:r>
        <w:rPr>
          <w:bCs/>
          <w:i/>
        </w:rPr>
        <w:br w:type="page"/>
      </w:r>
    </w:p>
    <w:p w:rsidR="002D527A" w:rsidRPr="004F6FC5" w:rsidRDefault="002D527A" w:rsidP="002D527A">
      <w:pPr>
        <w:pStyle w:val="affe"/>
        <w:spacing w:before="0" w:after="0" w:line="276" w:lineRule="auto"/>
        <w:jc w:val="right"/>
        <w:rPr>
          <w:bCs/>
          <w:i/>
        </w:rPr>
      </w:pPr>
      <w:r w:rsidRPr="002046F9">
        <w:rPr>
          <w:bCs/>
          <w:i/>
        </w:rPr>
        <w:lastRenderedPageBreak/>
        <w:t>Таблица</w:t>
      </w:r>
      <w:r>
        <w:rPr>
          <w:bCs/>
          <w:i/>
        </w:rPr>
        <w:t xml:space="preserve"> 13</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05"/>
        <w:gridCol w:w="1843"/>
        <w:gridCol w:w="2126"/>
        <w:gridCol w:w="1592"/>
        <w:gridCol w:w="1421"/>
      </w:tblGrid>
      <w:tr w:rsidR="00D265ED" w:rsidRPr="00D265ED" w:rsidTr="00D265ED">
        <w:trPr>
          <w:trHeight w:val="532"/>
          <w:jc w:val="center"/>
        </w:trPr>
        <w:tc>
          <w:tcPr>
            <w:tcW w:w="2305" w:type="dxa"/>
          </w:tcPr>
          <w:p w:rsidR="00D265ED" w:rsidRPr="00D265ED" w:rsidRDefault="00D265ED" w:rsidP="003A1DA5">
            <w:pPr>
              <w:pStyle w:val="ConsPlusNormal"/>
              <w:ind w:firstLine="0"/>
              <w:jc w:val="center"/>
              <w:rPr>
                <w:rFonts w:ascii="Times New Roman" w:hAnsi="Times New Roman" w:cs="Times New Roman"/>
                <w:b/>
                <w:sz w:val="22"/>
                <w:szCs w:val="22"/>
              </w:rPr>
            </w:pPr>
            <w:r w:rsidRPr="00D265ED">
              <w:rPr>
                <w:rFonts w:ascii="Times New Roman" w:hAnsi="Times New Roman" w:cs="Times New Roman"/>
                <w:b/>
                <w:sz w:val="22"/>
                <w:szCs w:val="22"/>
              </w:rPr>
              <w:t>Наименование</w:t>
            </w:r>
          </w:p>
        </w:tc>
        <w:tc>
          <w:tcPr>
            <w:tcW w:w="1843" w:type="dxa"/>
          </w:tcPr>
          <w:p w:rsidR="00D265ED" w:rsidRPr="00D265ED" w:rsidRDefault="00D265ED" w:rsidP="003A1DA5">
            <w:pPr>
              <w:pStyle w:val="ConsPlusNormal"/>
              <w:ind w:firstLine="0"/>
              <w:jc w:val="center"/>
              <w:rPr>
                <w:rFonts w:ascii="Times New Roman" w:hAnsi="Times New Roman" w:cs="Times New Roman"/>
                <w:b/>
                <w:sz w:val="22"/>
                <w:szCs w:val="22"/>
              </w:rPr>
            </w:pPr>
            <w:r w:rsidRPr="00D265ED">
              <w:rPr>
                <w:rFonts w:ascii="Times New Roman" w:hAnsi="Times New Roman" w:cs="Times New Roman"/>
                <w:b/>
                <w:sz w:val="22"/>
                <w:szCs w:val="22"/>
              </w:rPr>
              <w:t>Основные характеристики</w:t>
            </w:r>
          </w:p>
        </w:tc>
        <w:tc>
          <w:tcPr>
            <w:tcW w:w="2126" w:type="dxa"/>
          </w:tcPr>
          <w:p w:rsidR="00D265ED" w:rsidRPr="00D265ED" w:rsidRDefault="00D265ED" w:rsidP="003A1DA5">
            <w:pPr>
              <w:pStyle w:val="ConsPlusNormal"/>
              <w:ind w:firstLine="0"/>
              <w:jc w:val="center"/>
              <w:rPr>
                <w:rFonts w:ascii="Times New Roman" w:hAnsi="Times New Roman" w:cs="Times New Roman"/>
                <w:b/>
                <w:sz w:val="22"/>
                <w:szCs w:val="22"/>
              </w:rPr>
            </w:pPr>
            <w:r w:rsidRPr="00D265ED">
              <w:rPr>
                <w:rFonts w:ascii="Times New Roman" w:hAnsi="Times New Roman" w:cs="Times New Roman"/>
                <w:b/>
                <w:sz w:val="22"/>
                <w:szCs w:val="22"/>
              </w:rPr>
              <w:t>Местоположение</w:t>
            </w:r>
          </w:p>
        </w:tc>
        <w:tc>
          <w:tcPr>
            <w:tcW w:w="1592" w:type="dxa"/>
          </w:tcPr>
          <w:p w:rsidR="00D265ED" w:rsidRPr="00D265ED" w:rsidRDefault="00D265ED" w:rsidP="003A1DA5">
            <w:pPr>
              <w:pStyle w:val="ConsPlusNormal"/>
              <w:ind w:firstLine="0"/>
              <w:jc w:val="center"/>
              <w:rPr>
                <w:rFonts w:ascii="Times New Roman" w:hAnsi="Times New Roman" w:cs="Times New Roman"/>
                <w:b/>
                <w:sz w:val="22"/>
                <w:szCs w:val="22"/>
              </w:rPr>
            </w:pPr>
            <w:proofErr w:type="spellStart"/>
            <w:proofErr w:type="gramStart"/>
            <w:r w:rsidRPr="00D265ED">
              <w:rPr>
                <w:rFonts w:ascii="Times New Roman" w:hAnsi="Times New Roman" w:cs="Times New Roman"/>
                <w:b/>
                <w:sz w:val="22"/>
                <w:szCs w:val="22"/>
              </w:rPr>
              <w:t>Характерис</w:t>
            </w:r>
            <w:proofErr w:type="spellEnd"/>
            <w:r w:rsidRPr="00D265ED">
              <w:rPr>
                <w:rFonts w:ascii="Times New Roman" w:hAnsi="Times New Roman" w:cs="Times New Roman"/>
                <w:b/>
                <w:sz w:val="22"/>
                <w:szCs w:val="22"/>
              </w:rPr>
              <w:t>-тика</w:t>
            </w:r>
            <w:proofErr w:type="gramEnd"/>
            <w:r w:rsidRPr="00D265ED">
              <w:rPr>
                <w:rFonts w:ascii="Times New Roman" w:hAnsi="Times New Roman" w:cs="Times New Roman"/>
                <w:b/>
                <w:sz w:val="22"/>
                <w:szCs w:val="22"/>
              </w:rPr>
              <w:t xml:space="preserve"> ЗОУИТ</w:t>
            </w:r>
          </w:p>
        </w:tc>
        <w:tc>
          <w:tcPr>
            <w:tcW w:w="1421" w:type="dxa"/>
          </w:tcPr>
          <w:p w:rsidR="00D265ED" w:rsidRPr="00D265ED" w:rsidRDefault="00D265ED" w:rsidP="003A1DA5">
            <w:pPr>
              <w:pStyle w:val="ConsPlusNormal"/>
              <w:ind w:firstLine="0"/>
              <w:jc w:val="center"/>
              <w:rPr>
                <w:rFonts w:ascii="Times New Roman" w:hAnsi="Times New Roman" w:cs="Times New Roman"/>
                <w:b/>
                <w:sz w:val="22"/>
                <w:szCs w:val="22"/>
              </w:rPr>
            </w:pPr>
            <w:r w:rsidRPr="00D265ED">
              <w:rPr>
                <w:rFonts w:ascii="Times New Roman" w:hAnsi="Times New Roman" w:cs="Times New Roman"/>
                <w:b/>
                <w:sz w:val="22"/>
                <w:szCs w:val="22"/>
              </w:rPr>
              <w:t>Этап реализации</w:t>
            </w:r>
          </w:p>
        </w:tc>
      </w:tr>
      <w:tr w:rsidR="00D265ED" w:rsidRPr="00D265ED" w:rsidTr="00D265ED">
        <w:trPr>
          <w:jc w:val="center"/>
        </w:trPr>
        <w:tc>
          <w:tcPr>
            <w:tcW w:w="230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Комплекс мероприятий по доведению содержания кремния в питьевой воде до норм СанПиН 2.1.4.1074-01, на подземном водозаборе «</w:t>
            </w:r>
            <w:proofErr w:type="spellStart"/>
            <w:r w:rsidRPr="00D265ED">
              <w:rPr>
                <w:rFonts w:ascii="Times New Roman" w:hAnsi="Times New Roman" w:cs="Times New Roman"/>
                <w:sz w:val="22"/>
                <w:szCs w:val="22"/>
              </w:rPr>
              <w:t>Сянино</w:t>
            </w:r>
            <w:proofErr w:type="spellEnd"/>
            <w:r w:rsidRPr="00D265ED">
              <w:rPr>
                <w:rFonts w:ascii="Times New Roman" w:hAnsi="Times New Roman" w:cs="Times New Roman"/>
                <w:sz w:val="22"/>
                <w:szCs w:val="22"/>
              </w:rPr>
              <w:t>»</w:t>
            </w:r>
          </w:p>
        </w:tc>
        <w:tc>
          <w:tcPr>
            <w:tcW w:w="1843"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Проектная производительность водозабора 18,0 тыс. м</w:t>
            </w:r>
            <w:r w:rsidRPr="00D265ED">
              <w:rPr>
                <w:rFonts w:ascii="Times New Roman" w:hAnsi="Times New Roman" w:cs="Times New Roman"/>
                <w:sz w:val="22"/>
                <w:szCs w:val="22"/>
                <w:vertAlign w:val="superscript"/>
              </w:rPr>
              <w:t>3</w:t>
            </w:r>
            <w:r w:rsidRPr="00D265ED">
              <w:rPr>
                <w:rFonts w:ascii="Times New Roman" w:hAnsi="Times New Roman" w:cs="Times New Roman"/>
                <w:sz w:val="22"/>
                <w:szCs w:val="22"/>
              </w:rPr>
              <w:t>/</w:t>
            </w:r>
            <w:proofErr w:type="spellStart"/>
            <w:r w:rsidRPr="00D265ED">
              <w:rPr>
                <w:rFonts w:ascii="Times New Roman" w:hAnsi="Times New Roman" w:cs="Times New Roman"/>
                <w:sz w:val="22"/>
                <w:szCs w:val="22"/>
              </w:rPr>
              <w:t>сут</w:t>
            </w:r>
            <w:proofErr w:type="spellEnd"/>
            <w:r w:rsidRPr="00D265ED">
              <w:rPr>
                <w:rFonts w:ascii="Times New Roman" w:hAnsi="Times New Roman" w:cs="Times New Roman"/>
                <w:sz w:val="22"/>
                <w:szCs w:val="22"/>
              </w:rPr>
              <w:t>. Фактическая производительность водозабора в настоящее время составляет около 15,6 тыс. м</w:t>
            </w:r>
            <w:r w:rsidRPr="00D265ED">
              <w:rPr>
                <w:rFonts w:ascii="Times New Roman" w:hAnsi="Times New Roman" w:cs="Times New Roman"/>
                <w:sz w:val="22"/>
                <w:szCs w:val="22"/>
                <w:vertAlign w:val="superscript"/>
              </w:rPr>
              <w:t>3</w:t>
            </w:r>
            <w:r w:rsidRPr="00D265ED">
              <w:rPr>
                <w:rFonts w:ascii="Times New Roman" w:hAnsi="Times New Roman" w:cs="Times New Roman"/>
                <w:sz w:val="22"/>
                <w:szCs w:val="22"/>
              </w:rPr>
              <w:t>/</w:t>
            </w:r>
            <w:proofErr w:type="spellStart"/>
            <w:r w:rsidRPr="00D265ED">
              <w:rPr>
                <w:rFonts w:ascii="Times New Roman" w:hAnsi="Times New Roman" w:cs="Times New Roman"/>
                <w:sz w:val="22"/>
                <w:szCs w:val="22"/>
              </w:rPr>
              <w:t>сут</w:t>
            </w:r>
            <w:proofErr w:type="spellEnd"/>
            <w:r w:rsidRPr="00D265ED">
              <w:rPr>
                <w:rFonts w:ascii="Times New Roman" w:hAnsi="Times New Roman" w:cs="Times New Roman"/>
                <w:sz w:val="22"/>
                <w:szCs w:val="22"/>
              </w:rPr>
              <w:t>.</w:t>
            </w:r>
          </w:p>
        </w:tc>
        <w:tc>
          <w:tcPr>
            <w:tcW w:w="212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Подземный водозабор «</w:t>
            </w:r>
            <w:proofErr w:type="spellStart"/>
            <w:r w:rsidRPr="00D265ED">
              <w:rPr>
                <w:rFonts w:ascii="Times New Roman" w:hAnsi="Times New Roman" w:cs="Times New Roman"/>
                <w:sz w:val="22"/>
                <w:szCs w:val="22"/>
              </w:rPr>
              <w:t>Сянино</w:t>
            </w:r>
            <w:proofErr w:type="spellEnd"/>
            <w:r w:rsidRPr="00D265ED">
              <w:rPr>
                <w:rFonts w:ascii="Times New Roman" w:hAnsi="Times New Roman" w:cs="Times New Roman"/>
                <w:sz w:val="22"/>
                <w:szCs w:val="22"/>
              </w:rPr>
              <w:t>»</w:t>
            </w:r>
          </w:p>
        </w:tc>
        <w:tc>
          <w:tcPr>
            <w:tcW w:w="1592" w:type="dxa"/>
          </w:tcPr>
          <w:p w:rsidR="00D265ED" w:rsidRPr="00D265ED" w:rsidRDefault="00D265ED"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ЗСО - </w:t>
            </w:r>
            <w:r w:rsidRPr="00D265ED">
              <w:rPr>
                <w:rFonts w:ascii="Times New Roman" w:hAnsi="Times New Roman" w:cs="Times New Roman"/>
                <w:sz w:val="22"/>
                <w:szCs w:val="22"/>
              </w:rPr>
              <w:t>50 метров</w:t>
            </w:r>
          </w:p>
        </w:tc>
        <w:tc>
          <w:tcPr>
            <w:tcW w:w="1421"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2018-2019</w:t>
            </w:r>
          </w:p>
        </w:tc>
      </w:tr>
      <w:tr w:rsidR="00D265ED" w:rsidRPr="00D265ED" w:rsidTr="00D265ED">
        <w:trPr>
          <w:jc w:val="center"/>
        </w:trPr>
        <w:tc>
          <w:tcPr>
            <w:tcW w:w="230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Модернизация водопроводных насосных станций (ВНС) №1-15</w:t>
            </w:r>
          </w:p>
        </w:tc>
        <w:tc>
          <w:tcPr>
            <w:tcW w:w="1843"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212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ВНС №1-5</w:t>
            </w:r>
          </w:p>
        </w:tc>
        <w:tc>
          <w:tcPr>
            <w:tcW w:w="1592"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Не требуется</w:t>
            </w:r>
          </w:p>
        </w:tc>
        <w:tc>
          <w:tcPr>
            <w:tcW w:w="1421"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2019-2020</w:t>
            </w:r>
          </w:p>
        </w:tc>
      </w:tr>
      <w:tr w:rsidR="00D265ED" w:rsidRPr="00D265ED" w:rsidTr="00D265ED">
        <w:trPr>
          <w:jc w:val="center"/>
        </w:trPr>
        <w:tc>
          <w:tcPr>
            <w:tcW w:w="230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Модернизация насосного оборудования насосной станции 3-го подъема;</w:t>
            </w:r>
          </w:p>
        </w:tc>
        <w:tc>
          <w:tcPr>
            <w:tcW w:w="1843"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212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ВНС 3-го подъема</w:t>
            </w:r>
          </w:p>
        </w:tc>
        <w:tc>
          <w:tcPr>
            <w:tcW w:w="1592"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Не требуется</w:t>
            </w:r>
          </w:p>
        </w:tc>
        <w:tc>
          <w:tcPr>
            <w:tcW w:w="1421"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2019-2020</w:t>
            </w:r>
          </w:p>
        </w:tc>
      </w:tr>
      <w:tr w:rsidR="00D265ED" w:rsidRPr="00D265ED" w:rsidTr="00D265ED">
        <w:trPr>
          <w:jc w:val="center"/>
        </w:trPr>
        <w:tc>
          <w:tcPr>
            <w:tcW w:w="2305" w:type="dxa"/>
          </w:tcPr>
          <w:p w:rsidR="00D265ED" w:rsidRPr="00D265ED" w:rsidRDefault="00D265ED" w:rsidP="00D265ED">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Капитальное строительство второй нитки магистрального водовода диаметром 500мм от насосной станции 2-го подъема, подземного водозабора «</w:t>
            </w:r>
            <w:proofErr w:type="spellStart"/>
            <w:r w:rsidRPr="00D265ED">
              <w:rPr>
                <w:rFonts w:ascii="Times New Roman" w:hAnsi="Times New Roman" w:cs="Times New Roman"/>
                <w:sz w:val="22"/>
                <w:szCs w:val="22"/>
              </w:rPr>
              <w:t>Сянино</w:t>
            </w:r>
            <w:proofErr w:type="spellEnd"/>
            <w:r w:rsidRPr="00D265ED">
              <w:rPr>
                <w:rFonts w:ascii="Times New Roman" w:hAnsi="Times New Roman" w:cs="Times New Roman"/>
                <w:sz w:val="22"/>
                <w:szCs w:val="22"/>
              </w:rPr>
              <w:t>», до насосной станции 3-го подъема</w:t>
            </w:r>
          </w:p>
        </w:tc>
        <w:tc>
          <w:tcPr>
            <w:tcW w:w="1843"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212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Подземный водозабор «</w:t>
            </w:r>
            <w:proofErr w:type="spellStart"/>
            <w:r w:rsidRPr="00D265ED">
              <w:rPr>
                <w:rFonts w:ascii="Times New Roman" w:hAnsi="Times New Roman" w:cs="Times New Roman"/>
                <w:sz w:val="22"/>
                <w:szCs w:val="22"/>
              </w:rPr>
              <w:t>Сянино</w:t>
            </w:r>
            <w:proofErr w:type="spellEnd"/>
            <w:r w:rsidRPr="00D265ED">
              <w:rPr>
                <w:rFonts w:ascii="Times New Roman" w:hAnsi="Times New Roman" w:cs="Times New Roman"/>
                <w:sz w:val="22"/>
                <w:szCs w:val="22"/>
              </w:rPr>
              <w:t>»</w:t>
            </w:r>
          </w:p>
        </w:tc>
        <w:tc>
          <w:tcPr>
            <w:tcW w:w="1592"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Не требуется</w:t>
            </w:r>
          </w:p>
        </w:tc>
        <w:tc>
          <w:tcPr>
            <w:tcW w:w="1421"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2018-2019</w:t>
            </w:r>
          </w:p>
        </w:tc>
      </w:tr>
      <w:tr w:rsidR="00D265ED" w:rsidRPr="00D265ED" w:rsidTr="00D265ED">
        <w:trPr>
          <w:jc w:val="center"/>
        </w:trPr>
        <w:tc>
          <w:tcPr>
            <w:tcW w:w="230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Комплексная модернизация системы водоснабжения, с заменой отдельных участков, находящихся в нерабочем состоянии и реконструкцией систем, подающих воду питьевого качества</w:t>
            </w:r>
          </w:p>
        </w:tc>
        <w:tc>
          <w:tcPr>
            <w:tcW w:w="1843"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2126" w:type="dxa"/>
          </w:tcPr>
          <w:p w:rsidR="00D265ED" w:rsidRPr="00D265ED" w:rsidRDefault="00D265ED" w:rsidP="003A1DA5">
            <w:pPr>
              <w:rPr>
                <w:sz w:val="22"/>
                <w:szCs w:val="22"/>
              </w:rPr>
            </w:pPr>
            <w:r w:rsidRPr="00D265ED">
              <w:rPr>
                <w:b/>
                <w:sz w:val="22"/>
                <w:szCs w:val="22"/>
              </w:rPr>
              <w:t xml:space="preserve">- </w:t>
            </w:r>
            <w:r w:rsidRPr="00D265ED">
              <w:rPr>
                <w:sz w:val="22"/>
                <w:szCs w:val="22"/>
              </w:rPr>
              <w:t>по ул. Красноармейская;</w:t>
            </w:r>
          </w:p>
          <w:p w:rsidR="00D265ED" w:rsidRPr="00D265ED" w:rsidRDefault="00D265ED" w:rsidP="003A1DA5">
            <w:pPr>
              <w:rPr>
                <w:sz w:val="22"/>
                <w:szCs w:val="22"/>
              </w:rPr>
            </w:pPr>
            <w:r w:rsidRPr="00D265ED">
              <w:rPr>
                <w:sz w:val="22"/>
                <w:szCs w:val="22"/>
              </w:rPr>
              <w:t>- по ул. Кирова;</w:t>
            </w:r>
          </w:p>
          <w:p w:rsidR="00D265ED" w:rsidRPr="00D265ED" w:rsidRDefault="00D265ED" w:rsidP="003A1DA5">
            <w:pPr>
              <w:rPr>
                <w:sz w:val="22"/>
                <w:szCs w:val="22"/>
              </w:rPr>
            </w:pPr>
            <w:r w:rsidRPr="00D265ED">
              <w:rPr>
                <w:sz w:val="22"/>
                <w:szCs w:val="22"/>
              </w:rPr>
              <w:t>- по ул. Глинки;</w:t>
            </w:r>
          </w:p>
          <w:p w:rsidR="00D265ED" w:rsidRPr="00D265ED" w:rsidRDefault="00D265ED" w:rsidP="003A1DA5">
            <w:pPr>
              <w:jc w:val="both"/>
              <w:rPr>
                <w:sz w:val="22"/>
                <w:szCs w:val="22"/>
              </w:rPr>
            </w:pPr>
            <w:r w:rsidRPr="00D265ED">
              <w:rPr>
                <w:sz w:val="22"/>
                <w:szCs w:val="22"/>
              </w:rPr>
              <w:t>- по ул. Советская;</w:t>
            </w:r>
          </w:p>
          <w:p w:rsidR="00D265ED" w:rsidRPr="00D265ED" w:rsidRDefault="00D265ED" w:rsidP="003A1DA5">
            <w:pPr>
              <w:rPr>
                <w:sz w:val="22"/>
                <w:szCs w:val="22"/>
              </w:rPr>
            </w:pPr>
            <w:r w:rsidRPr="00D265ED">
              <w:rPr>
                <w:sz w:val="22"/>
                <w:szCs w:val="22"/>
              </w:rPr>
              <w:t>- по ул. Кирова;</w:t>
            </w:r>
          </w:p>
          <w:p w:rsidR="00D265ED" w:rsidRPr="00D265ED" w:rsidRDefault="00D265ED" w:rsidP="003A1DA5">
            <w:pPr>
              <w:jc w:val="both"/>
              <w:rPr>
                <w:sz w:val="22"/>
                <w:szCs w:val="22"/>
              </w:rPr>
            </w:pPr>
            <w:r w:rsidRPr="00D265ED">
              <w:rPr>
                <w:sz w:val="22"/>
                <w:szCs w:val="22"/>
              </w:rPr>
              <w:t>- по ул. Глинки;</w:t>
            </w:r>
          </w:p>
          <w:p w:rsidR="00D265ED" w:rsidRPr="00D265ED" w:rsidRDefault="00D265ED" w:rsidP="003A1DA5">
            <w:pPr>
              <w:rPr>
                <w:sz w:val="22"/>
                <w:szCs w:val="22"/>
              </w:rPr>
            </w:pPr>
            <w:r w:rsidRPr="00D265ED">
              <w:rPr>
                <w:sz w:val="22"/>
                <w:szCs w:val="22"/>
              </w:rPr>
              <w:t xml:space="preserve">- по ул. </w:t>
            </w:r>
            <w:proofErr w:type="spellStart"/>
            <w:r w:rsidRPr="00D265ED">
              <w:rPr>
                <w:sz w:val="22"/>
                <w:szCs w:val="22"/>
              </w:rPr>
              <w:t>Пряженникова</w:t>
            </w:r>
            <w:proofErr w:type="spellEnd"/>
            <w:r w:rsidRPr="00D265ED">
              <w:rPr>
                <w:sz w:val="22"/>
                <w:szCs w:val="22"/>
              </w:rPr>
              <w:t>;</w:t>
            </w:r>
          </w:p>
          <w:p w:rsidR="00D265ED" w:rsidRPr="00D265ED" w:rsidRDefault="00D265ED" w:rsidP="003A1DA5">
            <w:pPr>
              <w:rPr>
                <w:sz w:val="22"/>
                <w:szCs w:val="22"/>
              </w:rPr>
            </w:pPr>
            <w:r w:rsidRPr="00D265ED">
              <w:rPr>
                <w:sz w:val="22"/>
                <w:szCs w:val="22"/>
              </w:rPr>
              <w:t>- по ул. Советской;</w:t>
            </w:r>
          </w:p>
          <w:p w:rsidR="00D265ED" w:rsidRPr="00D265ED" w:rsidRDefault="00D265ED" w:rsidP="003A1DA5">
            <w:pPr>
              <w:rPr>
                <w:sz w:val="22"/>
                <w:szCs w:val="22"/>
              </w:rPr>
            </w:pPr>
            <w:r w:rsidRPr="00D265ED">
              <w:rPr>
                <w:sz w:val="22"/>
                <w:szCs w:val="22"/>
              </w:rPr>
              <w:t>- по ул. Революции;</w:t>
            </w:r>
          </w:p>
          <w:p w:rsidR="00D265ED" w:rsidRPr="00D265ED" w:rsidRDefault="00D265ED" w:rsidP="003A1DA5">
            <w:pPr>
              <w:rPr>
                <w:sz w:val="22"/>
                <w:szCs w:val="22"/>
              </w:rPr>
            </w:pPr>
            <w:r w:rsidRPr="00D265ED">
              <w:rPr>
                <w:sz w:val="22"/>
                <w:szCs w:val="22"/>
              </w:rPr>
              <w:t>- по ул. М. Гвардии;</w:t>
            </w:r>
          </w:p>
          <w:p w:rsidR="00D265ED" w:rsidRPr="00D265ED" w:rsidRDefault="00D265ED" w:rsidP="003A1DA5">
            <w:pPr>
              <w:rPr>
                <w:sz w:val="22"/>
                <w:szCs w:val="22"/>
              </w:rPr>
            </w:pPr>
            <w:r w:rsidRPr="00D265ED">
              <w:rPr>
                <w:sz w:val="22"/>
                <w:szCs w:val="22"/>
              </w:rPr>
              <w:t>- по ул. Чепецкая;</w:t>
            </w:r>
          </w:p>
          <w:p w:rsidR="00D265ED" w:rsidRPr="00D265ED" w:rsidRDefault="00D265ED" w:rsidP="003A1DA5">
            <w:pPr>
              <w:rPr>
                <w:sz w:val="22"/>
                <w:szCs w:val="22"/>
              </w:rPr>
            </w:pPr>
            <w:r w:rsidRPr="00D265ED">
              <w:rPr>
                <w:sz w:val="22"/>
                <w:szCs w:val="22"/>
              </w:rPr>
              <w:t xml:space="preserve">- по ул. </w:t>
            </w:r>
            <w:proofErr w:type="spellStart"/>
            <w:r w:rsidRPr="00D265ED">
              <w:rPr>
                <w:sz w:val="22"/>
                <w:szCs w:val="22"/>
              </w:rPr>
              <w:t>Пряженникова</w:t>
            </w:r>
            <w:proofErr w:type="spellEnd"/>
            <w:r w:rsidRPr="00D265ED">
              <w:rPr>
                <w:sz w:val="22"/>
                <w:szCs w:val="22"/>
              </w:rPr>
              <w:t>;</w:t>
            </w:r>
          </w:p>
          <w:p w:rsidR="00D265ED" w:rsidRPr="00D265ED" w:rsidRDefault="00D265ED" w:rsidP="003A1DA5">
            <w:pPr>
              <w:rPr>
                <w:sz w:val="22"/>
                <w:szCs w:val="22"/>
              </w:rPr>
            </w:pPr>
            <w:r w:rsidRPr="00D265ED">
              <w:rPr>
                <w:sz w:val="22"/>
                <w:szCs w:val="22"/>
              </w:rPr>
              <w:t>- от ул. Буденного до ВНС-14;</w:t>
            </w:r>
          </w:p>
          <w:p w:rsidR="00D265ED" w:rsidRPr="00D265ED" w:rsidRDefault="00D265ED" w:rsidP="003A1DA5">
            <w:pPr>
              <w:rPr>
                <w:sz w:val="22"/>
                <w:szCs w:val="22"/>
              </w:rPr>
            </w:pPr>
            <w:r w:rsidRPr="00D265ED">
              <w:rPr>
                <w:sz w:val="22"/>
                <w:szCs w:val="22"/>
              </w:rPr>
              <w:lastRenderedPageBreak/>
              <w:t>- от ВНС-14 до ВК-9;</w:t>
            </w:r>
          </w:p>
          <w:p w:rsidR="00D265ED" w:rsidRPr="00D265ED" w:rsidRDefault="00D265ED" w:rsidP="003A1DA5">
            <w:pPr>
              <w:rPr>
                <w:sz w:val="22"/>
                <w:szCs w:val="22"/>
              </w:rPr>
            </w:pPr>
            <w:r w:rsidRPr="00D265ED">
              <w:rPr>
                <w:sz w:val="22"/>
                <w:szCs w:val="22"/>
              </w:rPr>
              <w:t>- по ул. Луначарского;</w:t>
            </w:r>
          </w:p>
          <w:p w:rsidR="00D265ED" w:rsidRPr="00D265ED" w:rsidRDefault="00D265ED" w:rsidP="003A1DA5">
            <w:pPr>
              <w:rPr>
                <w:sz w:val="22"/>
                <w:szCs w:val="22"/>
              </w:rPr>
            </w:pPr>
            <w:r w:rsidRPr="00D265ED">
              <w:rPr>
                <w:sz w:val="22"/>
                <w:szCs w:val="22"/>
              </w:rPr>
              <w:t>- по ул. Дзержинского.</w:t>
            </w:r>
          </w:p>
        </w:tc>
        <w:tc>
          <w:tcPr>
            <w:tcW w:w="1592"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lastRenderedPageBreak/>
              <w:t>Не требуется</w:t>
            </w:r>
          </w:p>
        </w:tc>
        <w:tc>
          <w:tcPr>
            <w:tcW w:w="1421"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2020-2025</w:t>
            </w:r>
          </w:p>
        </w:tc>
      </w:tr>
      <w:tr w:rsidR="00D265ED" w:rsidRPr="00D265ED" w:rsidTr="00D265ED">
        <w:trPr>
          <w:jc w:val="center"/>
        </w:trPr>
        <w:tc>
          <w:tcPr>
            <w:tcW w:w="230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lastRenderedPageBreak/>
              <w:t>Комплекс мероприятий по замене устаревшего оборудования, поверхностного водозабора из реки Чепцы</w:t>
            </w:r>
          </w:p>
        </w:tc>
        <w:tc>
          <w:tcPr>
            <w:tcW w:w="1843"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212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Поверхностный водозабор из реки Чепцы</w:t>
            </w:r>
          </w:p>
        </w:tc>
        <w:tc>
          <w:tcPr>
            <w:tcW w:w="1592" w:type="dxa"/>
          </w:tcPr>
          <w:p w:rsidR="00D265ED" w:rsidRPr="00D265ED" w:rsidRDefault="00D265ED"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ЗСО - </w:t>
            </w:r>
            <w:r w:rsidRPr="00D265ED">
              <w:rPr>
                <w:rFonts w:ascii="Times New Roman" w:hAnsi="Times New Roman" w:cs="Times New Roman"/>
                <w:sz w:val="22"/>
                <w:szCs w:val="22"/>
              </w:rPr>
              <w:t>200 метров</w:t>
            </w:r>
          </w:p>
        </w:tc>
        <w:tc>
          <w:tcPr>
            <w:tcW w:w="1421"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2021-2022</w:t>
            </w:r>
          </w:p>
        </w:tc>
      </w:tr>
      <w:tr w:rsidR="00D265ED" w:rsidRPr="00D265ED" w:rsidTr="00D265ED">
        <w:trPr>
          <w:jc w:val="center"/>
        </w:trPr>
        <w:tc>
          <w:tcPr>
            <w:tcW w:w="230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Новое строительство сетей и сооружений системы водоснабжения на площадках нового строительства</w:t>
            </w:r>
          </w:p>
        </w:tc>
        <w:tc>
          <w:tcPr>
            <w:tcW w:w="1843"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2126" w:type="dxa"/>
          </w:tcPr>
          <w:p w:rsidR="00D265ED" w:rsidRPr="00D265ED" w:rsidRDefault="00D265ED" w:rsidP="00D265ED">
            <w:pPr>
              <w:autoSpaceDE w:val="0"/>
              <w:jc w:val="center"/>
              <w:rPr>
                <w:sz w:val="22"/>
                <w:szCs w:val="22"/>
              </w:rPr>
            </w:pPr>
            <w:r w:rsidRPr="00D265ED">
              <w:rPr>
                <w:sz w:val="22"/>
                <w:szCs w:val="22"/>
              </w:rPr>
              <w:t>Проектируемые жилые районы «Левобережье</w:t>
            </w:r>
            <w:r>
              <w:rPr>
                <w:sz w:val="22"/>
                <w:szCs w:val="22"/>
              </w:rPr>
              <w:t>-2</w:t>
            </w:r>
            <w:r w:rsidRPr="00D265ED">
              <w:rPr>
                <w:sz w:val="22"/>
                <w:szCs w:val="22"/>
              </w:rPr>
              <w:t>», «Ю</w:t>
            </w:r>
            <w:r>
              <w:rPr>
                <w:sz w:val="22"/>
                <w:szCs w:val="22"/>
              </w:rPr>
              <w:t>жный</w:t>
            </w:r>
            <w:r w:rsidRPr="00D265ED">
              <w:rPr>
                <w:sz w:val="22"/>
                <w:szCs w:val="22"/>
              </w:rPr>
              <w:t>», «</w:t>
            </w:r>
            <w:r>
              <w:rPr>
                <w:sz w:val="22"/>
                <w:szCs w:val="22"/>
              </w:rPr>
              <w:t>поселок Птицефабрики», «Заводской», «</w:t>
            </w:r>
            <w:proofErr w:type="spellStart"/>
            <w:r>
              <w:rPr>
                <w:sz w:val="22"/>
                <w:szCs w:val="22"/>
              </w:rPr>
              <w:t>Сыга</w:t>
            </w:r>
            <w:proofErr w:type="spellEnd"/>
            <w:r>
              <w:rPr>
                <w:sz w:val="22"/>
                <w:szCs w:val="22"/>
              </w:rPr>
              <w:t xml:space="preserve">», в районе д. </w:t>
            </w:r>
            <w:proofErr w:type="spellStart"/>
            <w:r>
              <w:rPr>
                <w:sz w:val="22"/>
                <w:szCs w:val="22"/>
              </w:rPr>
              <w:t>Штанигурт</w:t>
            </w:r>
            <w:proofErr w:type="spellEnd"/>
            <w:r>
              <w:rPr>
                <w:sz w:val="22"/>
                <w:szCs w:val="22"/>
              </w:rPr>
              <w:t xml:space="preserve">, </w:t>
            </w:r>
            <w:proofErr w:type="spellStart"/>
            <w:r>
              <w:rPr>
                <w:sz w:val="22"/>
                <w:szCs w:val="22"/>
              </w:rPr>
              <w:t>Лекшур</w:t>
            </w:r>
            <w:proofErr w:type="spellEnd"/>
            <w:r>
              <w:rPr>
                <w:sz w:val="22"/>
                <w:szCs w:val="22"/>
              </w:rPr>
              <w:t>, СНТ «Звездный», СНТ «Приозерье»</w:t>
            </w:r>
          </w:p>
        </w:tc>
        <w:tc>
          <w:tcPr>
            <w:tcW w:w="1592"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Не требуется</w:t>
            </w:r>
          </w:p>
        </w:tc>
        <w:tc>
          <w:tcPr>
            <w:tcW w:w="1421" w:type="dxa"/>
          </w:tcPr>
          <w:p w:rsidR="00D265ED" w:rsidRPr="00D265ED" w:rsidRDefault="00D265ED" w:rsidP="00D265ED">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201</w:t>
            </w:r>
            <w:r>
              <w:rPr>
                <w:rFonts w:ascii="Times New Roman" w:hAnsi="Times New Roman" w:cs="Times New Roman"/>
                <w:sz w:val="22"/>
                <w:szCs w:val="22"/>
              </w:rPr>
              <w:t>8</w:t>
            </w:r>
            <w:r w:rsidRPr="00D265ED">
              <w:rPr>
                <w:rFonts w:ascii="Times New Roman" w:hAnsi="Times New Roman" w:cs="Times New Roman"/>
                <w:sz w:val="22"/>
                <w:szCs w:val="22"/>
              </w:rPr>
              <w:t>-2025</w:t>
            </w:r>
          </w:p>
        </w:tc>
      </w:tr>
    </w:tbl>
    <w:p w:rsidR="00D265ED" w:rsidRDefault="00D265ED" w:rsidP="003D3848">
      <w:pPr>
        <w:spacing w:line="276" w:lineRule="auto"/>
        <w:ind w:firstLine="539"/>
        <w:jc w:val="both"/>
      </w:pPr>
    </w:p>
    <w:p w:rsidR="00CA4289" w:rsidRPr="003D3848" w:rsidRDefault="00CA4289" w:rsidP="00CA4289">
      <w:pPr>
        <w:spacing w:line="276" w:lineRule="auto"/>
        <w:ind w:firstLine="539"/>
        <w:jc w:val="both"/>
      </w:pPr>
      <w:r w:rsidRPr="003D3848">
        <w:t>5.6.2. Система водоотведения.</w:t>
      </w:r>
    </w:p>
    <w:p w:rsidR="003D3848" w:rsidRPr="00817F3E" w:rsidRDefault="009B44F7" w:rsidP="003D3848">
      <w:pPr>
        <w:spacing w:line="276" w:lineRule="auto"/>
        <w:ind w:firstLine="539"/>
        <w:jc w:val="both"/>
      </w:pPr>
      <w:r>
        <w:t xml:space="preserve">Проектом </w:t>
      </w:r>
      <w:r w:rsidRPr="00817F3E">
        <w:t>Генеральн</w:t>
      </w:r>
      <w:r>
        <w:t>ого плана</w:t>
      </w:r>
      <w:r w:rsidRPr="00817F3E">
        <w:t xml:space="preserve"> </w:t>
      </w:r>
      <w:r w:rsidR="003D3848" w:rsidRPr="00817F3E">
        <w:t xml:space="preserve">планируется развитие централизованной системы водоотведения. </w:t>
      </w:r>
    </w:p>
    <w:p w:rsidR="003D3848" w:rsidRPr="00817F3E" w:rsidRDefault="003D3848" w:rsidP="003D3848">
      <w:pPr>
        <w:spacing w:line="276" w:lineRule="auto"/>
        <w:ind w:firstLine="539"/>
        <w:jc w:val="both"/>
      </w:pPr>
      <w:r w:rsidRPr="00817F3E">
        <w:t>Основными мероприятиями по развитию системы водоотведения являются:</w:t>
      </w:r>
    </w:p>
    <w:p w:rsidR="002D527A" w:rsidRPr="004F6FC5" w:rsidRDefault="002D527A" w:rsidP="002D527A">
      <w:pPr>
        <w:pStyle w:val="affe"/>
        <w:spacing w:before="0" w:after="0" w:line="276" w:lineRule="auto"/>
        <w:jc w:val="right"/>
        <w:rPr>
          <w:bCs/>
          <w:i/>
        </w:rPr>
      </w:pPr>
      <w:r w:rsidRPr="002046F9">
        <w:rPr>
          <w:bCs/>
          <w:i/>
        </w:rPr>
        <w:t>Таблица</w:t>
      </w:r>
      <w:r>
        <w:rPr>
          <w:bCs/>
          <w:i/>
        </w:rPr>
        <w:t xml:space="preserve"> 14</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63"/>
        <w:gridCol w:w="1701"/>
        <w:gridCol w:w="1985"/>
        <w:gridCol w:w="1559"/>
        <w:gridCol w:w="1346"/>
      </w:tblGrid>
      <w:tr w:rsidR="00D265ED" w:rsidRPr="00D265ED" w:rsidTr="00D265ED">
        <w:trPr>
          <w:trHeight w:val="532"/>
          <w:jc w:val="center"/>
        </w:trPr>
        <w:tc>
          <w:tcPr>
            <w:tcW w:w="2763" w:type="dxa"/>
          </w:tcPr>
          <w:p w:rsidR="00D265ED" w:rsidRPr="00D265ED" w:rsidRDefault="00D265ED" w:rsidP="003A1DA5">
            <w:pPr>
              <w:pStyle w:val="ConsPlusNormal"/>
              <w:ind w:firstLine="0"/>
              <w:jc w:val="center"/>
              <w:rPr>
                <w:rFonts w:ascii="Times New Roman" w:hAnsi="Times New Roman" w:cs="Times New Roman"/>
                <w:b/>
                <w:sz w:val="22"/>
                <w:szCs w:val="22"/>
              </w:rPr>
            </w:pPr>
            <w:r w:rsidRPr="00D265ED">
              <w:rPr>
                <w:rFonts w:ascii="Times New Roman" w:hAnsi="Times New Roman" w:cs="Times New Roman"/>
                <w:b/>
                <w:sz w:val="22"/>
                <w:szCs w:val="22"/>
              </w:rPr>
              <w:t>Наименование</w:t>
            </w:r>
          </w:p>
        </w:tc>
        <w:tc>
          <w:tcPr>
            <w:tcW w:w="1701" w:type="dxa"/>
          </w:tcPr>
          <w:p w:rsidR="00D265ED" w:rsidRPr="00D265ED" w:rsidRDefault="00D265ED" w:rsidP="003A1DA5">
            <w:pPr>
              <w:pStyle w:val="ConsPlusNormal"/>
              <w:ind w:firstLine="0"/>
              <w:jc w:val="center"/>
              <w:rPr>
                <w:rFonts w:ascii="Times New Roman" w:hAnsi="Times New Roman" w:cs="Times New Roman"/>
                <w:b/>
                <w:sz w:val="22"/>
                <w:szCs w:val="22"/>
              </w:rPr>
            </w:pPr>
            <w:r w:rsidRPr="00D265ED">
              <w:rPr>
                <w:rFonts w:ascii="Times New Roman" w:hAnsi="Times New Roman" w:cs="Times New Roman"/>
                <w:b/>
                <w:sz w:val="22"/>
                <w:szCs w:val="22"/>
              </w:rPr>
              <w:t>Основные характеристики</w:t>
            </w:r>
          </w:p>
        </w:tc>
        <w:tc>
          <w:tcPr>
            <w:tcW w:w="1985" w:type="dxa"/>
          </w:tcPr>
          <w:p w:rsidR="00D265ED" w:rsidRPr="00D265ED" w:rsidRDefault="00D265ED" w:rsidP="003A1DA5">
            <w:pPr>
              <w:pStyle w:val="ConsPlusNormal"/>
              <w:ind w:firstLine="0"/>
              <w:jc w:val="center"/>
              <w:rPr>
                <w:rFonts w:ascii="Times New Roman" w:hAnsi="Times New Roman" w:cs="Times New Roman"/>
                <w:b/>
                <w:sz w:val="22"/>
                <w:szCs w:val="22"/>
              </w:rPr>
            </w:pPr>
            <w:r w:rsidRPr="00D265ED">
              <w:rPr>
                <w:rFonts w:ascii="Times New Roman" w:hAnsi="Times New Roman" w:cs="Times New Roman"/>
                <w:b/>
                <w:sz w:val="22"/>
                <w:szCs w:val="22"/>
              </w:rPr>
              <w:t>Местоположение</w:t>
            </w:r>
          </w:p>
        </w:tc>
        <w:tc>
          <w:tcPr>
            <w:tcW w:w="1559" w:type="dxa"/>
          </w:tcPr>
          <w:p w:rsidR="00D265ED" w:rsidRPr="00D265ED" w:rsidRDefault="00D265ED" w:rsidP="003A1DA5">
            <w:pPr>
              <w:pStyle w:val="ConsPlusNormal"/>
              <w:ind w:firstLine="0"/>
              <w:jc w:val="center"/>
              <w:rPr>
                <w:rFonts w:ascii="Times New Roman" w:hAnsi="Times New Roman" w:cs="Times New Roman"/>
                <w:b/>
                <w:sz w:val="22"/>
                <w:szCs w:val="22"/>
              </w:rPr>
            </w:pPr>
            <w:proofErr w:type="spellStart"/>
            <w:proofErr w:type="gramStart"/>
            <w:r w:rsidRPr="00D265ED">
              <w:rPr>
                <w:rFonts w:ascii="Times New Roman" w:hAnsi="Times New Roman" w:cs="Times New Roman"/>
                <w:b/>
                <w:sz w:val="22"/>
                <w:szCs w:val="22"/>
              </w:rPr>
              <w:t>Характерис</w:t>
            </w:r>
            <w:proofErr w:type="spellEnd"/>
            <w:r w:rsidRPr="00D265ED">
              <w:rPr>
                <w:rFonts w:ascii="Times New Roman" w:hAnsi="Times New Roman" w:cs="Times New Roman"/>
                <w:b/>
                <w:sz w:val="22"/>
                <w:szCs w:val="22"/>
              </w:rPr>
              <w:t>-тика</w:t>
            </w:r>
            <w:proofErr w:type="gramEnd"/>
            <w:r w:rsidRPr="00D265ED">
              <w:rPr>
                <w:rFonts w:ascii="Times New Roman" w:hAnsi="Times New Roman" w:cs="Times New Roman"/>
                <w:b/>
                <w:sz w:val="22"/>
                <w:szCs w:val="22"/>
              </w:rPr>
              <w:t xml:space="preserve"> ЗОУИТ</w:t>
            </w:r>
          </w:p>
        </w:tc>
        <w:tc>
          <w:tcPr>
            <w:tcW w:w="1346" w:type="dxa"/>
          </w:tcPr>
          <w:p w:rsidR="00D265ED" w:rsidRPr="00D265ED" w:rsidRDefault="00D265ED" w:rsidP="003A1DA5">
            <w:pPr>
              <w:pStyle w:val="ConsPlusNormal"/>
              <w:ind w:firstLine="0"/>
              <w:jc w:val="center"/>
              <w:rPr>
                <w:rFonts w:ascii="Times New Roman" w:hAnsi="Times New Roman" w:cs="Times New Roman"/>
                <w:b/>
                <w:sz w:val="22"/>
                <w:szCs w:val="22"/>
              </w:rPr>
            </w:pPr>
            <w:r w:rsidRPr="00D265ED">
              <w:rPr>
                <w:rFonts w:ascii="Times New Roman" w:hAnsi="Times New Roman" w:cs="Times New Roman"/>
                <w:b/>
                <w:sz w:val="22"/>
                <w:szCs w:val="22"/>
              </w:rPr>
              <w:t>Этап реализации</w:t>
            </w:r>
          </w:p>
        </w:tc>
      </w:tr>
      <w:tr w:rsidR="00D265ED" w:rsidRPr="00D265ED" w:rsidTr="00D265ED">
        <w:trPr>
          <w:jc w:val="center"/>
        </w:trPr>
        <w:tc>
          <w:tcPr>
            <w:tcW w:w="2763"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eastAsia="Arial Unicode MS" w:hAnsi="Times New Roman" w:cs="Times New Roman"/>
                <w:sz w:val="22"/>
                <w:szCs w:val="22"/>
                <w:lang w:eastAsia="hi-IN" w:bidi="hi-IN"/>
              </w:rPr>
              <w:t>Завершение строительства 3 очереди очистных сооружений, с доведением общей производительности очистных сооружений до 67,5 тыс. м3/</w:t>
            </w:r>
            <w:proofErr w:type="spellStart"/>
            <w:r w:rsidRPr="00D265ED">
              <w:rPr>
                <w:rFonts w:ascii="Times New Roman" w:eastAsia="Arial Unicode MS" w:hAnsi="Times New Roman" w:cs="Times New Roman"/>
                <w:sz w:val="22"/>
                <w:szCs w:val="22"/>
                <w:lang w:eastAsia="hi-IN" w:bidi="hi-IN"/>
              </w:rPr>
              <w:t>сут</w:t>
            </w:r>
            <w:proofErr w:type="spellEnd"/>
            <w:r w:rsidRPr="00D265ED">
              <w:rPr>
                <w:rFonts w:ascii="Times New Roman" w:eastAsia="Arial Unicode MS" w:hAnsi="Times New Roman" w:cs="Times New Roman"/>
                <w:sz w:val="22"/>
                <w:szCs w:val="22"/>
                <w:lang w:eastAsia="hi-IN" w:bidi="hi-IN"/>
              </w:rPr>
              <w:t xml:space="preserve"> (сохранение нормативного качества при выводе из эксплуатации 1-й очереди очистных сооружений);</w:t>
            </w:r>
          </w:p>
        </w:tc>
        <w:tc>
          <w:tcPr>
            <w:tcW w:w="1701" w:type="dxa"/>
          </w:tcPr>
          <w:p w:rsidR="00D265ED" w:rsidRPr="00D265ED" w:rsidRDefault="00D265ED" w:rsidP="003A1DA5">
            <w:pPr>
              <w:pStyle w:val="ConsPlusNormal"/>
              <w:ind w:firstLine="0"/>
              <w:jc w:val="center"/>
              <w:rPr>
                <w:rFonts w:ascii="Times New Roman" w:hAnsi="Times New Roman" w:cs="Times New Roman"/>
                <w:sz w:val="22"/>
                <w:szCs w:val="22"/>
              </w:rPr>
            </w:pPr>
            <w:r>
              <w:rPr>
                <w:rFonts w:ascii="Times New Roman" w:eastAsia="Arial Unicode MS" w:hAnsi="Times New Roman" w:cs="Times New Roman"/>
                <w:sz w:val="22"/>
                <w:szCs w:val="22"/>
                <w:lang w:eastAsia="hi-IN" w:bidi="hi-IN"/>
              </w:rPr>
              <w:t>П</w:t>
            </w:r>
            <w:r w:rsidRPr="00D265ED">
              <w:rPr>
                <w:rFonts w:ascii="Times New Roman" w:eastAsia="Arial Unicode MS" w:hAnsi="Times New Roman" w:cs="Times New Roman"/>
                <w:sz w:val="22"/>
                <w:szCs w:val="22"/>
                <w:lang w:eastAsia="hi-IN" w:bidi="hi-IN"/>
              </w:rPr>
              <w:t>роизводительности очистных сооружений до 67,5 тыс. м3/</w:t>
            </w:r>
            <w:proofErr w:type="spellStart"/>
            <w:r w:rsidRPr="00D265ED">
              <w:rPr>
                <w:rFonts w:ascii="Times New Roman" w:eastAsia="Arial Unicode MS" w:hAnsi="Times New Roman" w:cs="Times New Roman"/>
                <w:sz w:val="22"/>
                <w:szCs w:val="22"/>
                <w:lang w:eastAsia="hi-IN" w:bidi="hi-IN"/>
              </w:rPr>
              <w:t>сут</w:t>
            </w:r>
            <w:proofErr w:type="spellEnd"/>
          </w:p>
        </w:tc>
        <w:tc>
          <w:tcPr>
            <w:tcW w:w="198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Очистные сооружения ООО «</w:t>
            </w:r>
            <w:proofErr w:type="spellStart"/>
            <w:r w:rsidRPr="00D265ED">
              <w:rPr>
                <w:rFonts w:ascii="Times New Roman" w:hAnsi="Times New Roman" w:cs="Times New Roman"/>
                <w:sz w:val="22"/>
                <w:szCs w:val="22"/>
              </w:rPr>
              <w:t>Тепловодоканал</w:t>
            </w:r>
            <w:proofErr w:type="spellEnd"/>
            <w:r w:rsidRPr="00D265ED">
              <w:rPr>
                <w:rFonts w:ascii="Times New Roman" w:hAnsi="Times New Roman" w:cs="Times New Roman"/>
                <w:sz w:val="22"/>
                <w:szCs w:val="22"/>
              </w:rPr>
              <w:t>»</w:t>
            </w:r>
          </w:p>
        </w:tc>
        <w:tc>
          <w:tcPr>
            <w:tcW w:w="1559" w:type="dxa"/>
          </w:tcPr>
          <w:p w:rsidR="00D265ED" w:rsidRPr="00D265ED" w:rsidRDefault="00D265ED"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СЗЗ - </w:t>
            </w:r>
            <w:r w:rsidRPr="00D265ED">
              <w:rPr>
                <w:rFonts w:ascii="Times New Roman" w:hAnsi="Times New Roman" w:cs="Times New Roman"/>
                <w:sz w:val="22"/>
                <w:szCs w:val="22"/>
              </w:rPr>
              <w:t>300 метров</w:t>
            </w:r>
          </w:p>
        </w:tc>
        <w:tc>
          <w:tcPr>
            <w:tcW w:w="134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2018-2020</w:t>
            </w:r>
          </w:p>
        </w:tc>
      </w:tr>
      <w:tr w:rsidR="00D265ED" w:rsidRPr="00D265ED" w:rsidTr="00D265ED">
        <w:trPr>
          <w:jc w:val="center"/>
        </w:trPr>
        <w:tc>
          <w:tcPr>
            <w:tcW w:w="2763"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eastAsia="Arial Unicode MS" w:hAnsi="Times New Roman" w:cs="Times New Roman"/>
                <w:sz w:val="22"/>
                <w:szCs w:val="22"/>
                <w:lang w:eastAsia="hi-IN" w:bidi="hi-IN"/>
              </w:rPr>
              <w:t>Строительство полигона иловых карт (выполнение требований природоохранного законодательства по размещению осадков)</w:t>
            </w:r>
          </w:p>
        </w:tc>
        <w:tc>
          <w:tcPr>
            <w:tcW w:w="1701"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198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Очистные сооружения ООО «</w:t>
            </w:r>
            <w:proofErr w:type="spellStart"/>
            <w:r w:rsidRPr="00D265ED">
              <w:rPr>
                <w:rFonts w:ascii="Times New Roman" w:hAnsi="Times New Roman" w:cs="Times New Roman"/>
                <w:sz w:val="22"/>
                <w:szCs w:val="22"/>
              </w:rPr>
              <w:t>Тепловодоканал</w:t>
            </w:r>
            <w:proofErr w:type="spellEnd"/>
            <w:r>
              <w:rPr>
                <w:rFonts w:ascii="Times New Roman" w:hAnsi="Times New Roman" w:cs="Times New Roman"/>
                <w:sz w:val="22"/>
                <w:szCs w:val="22"/>
              </w:rPr>
              <w:t>»</w:t>
            </w:r>
          </w:p>
        </w:tc>
        <w:tc>
          <w:tcPr>
            <w:tcW w:w="1559" w:type="dxa"/>
          </w:tcPr>
          <w:p w:rsidR="00D265ED" w:rsidRPr="00D265ED" w:rsidRDefault="00D265ED"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СЗЗ - </w:t>
            </w:r>
            <w:r w:rsidRPr="00D265ED">
              <w:rPr>
                <w:rFonts w:ascii="Times New Roman" w:hAnsi="Times New Roman" w:cs="Times New Roman"/>
                <w:sz w:val="22"/>
                <w:szCs w:val="22"/>
              </w:rPr>
              <w:t>300 метров</w:t>
            </w:r>
          </w:p>
        </w:tc>
        <w:tc>
          <w:tcPr>
            <w:tcW w:w="134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2018-2020</w:t>
            </w:r>
          </w:p>
        </w:tc>
      </w:tr>
      <w:tr w:rsidR="00D265ED" w:rsidRPr="00D265ED" w:rsidTr="00D265ED">
        <w:trPr>
          <w:jc w:val="center"/>
        </w:trPr>
        <w:tc>
          <w:tcPr>
            <w:tcW w:w="2763"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eastAsia="Arial Unicode MS" w:hAnsi="Times New Roman" w:cs="Times New Roman"/>
                <w:sz w:val="22"/>
                <w:szCs w:val="22"/>
                <w:lang w:eastAsia="hi-IN" w:bidi="hi-IN"/>
              </w:rPr>
              <w:lastRenderedPageBreak/>
              <w:t>Реконструкция канализационных насосных станций КНС-4, 52, 79, 14</w:t>
            </w:r>
          </w:p>
        </w:tc>
        <w:tc>
          <w:tcPr>
            <w:tcW w:w="1701"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198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КНС №4, 52,79,14</w:t>
            </w:r>
          </w:p>
        </w:tc>
        <w:tc>
          <w:tcPr>
            <w:tcW w:w="1559" w:type="dxa"/>
          </w:tcPr>
          <w:p w:rsidR="00D265ED" w:rsidRPr="00D265ED" w:rsidRDefault="00D265ED"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СЗЗ - </w:t>
            </w:r>
            <w:r w:rsidRPr="00D265ED">
              <w:rPr>
                <w:rFonts w:ascii="Times New Roman" w:hAnsi="Times New Roman" w:cs="Times New Roman"/>
                <w:sz w:val="22"/>
                <w:szCs w:val="22"/>
              </w:rPr>
              <w:t>20 метров</w:t>
            </w:r>
          </w:p>
        </w:tc>
        <w:tc>
          <w:tcPr>
            <w:tcW w:w="134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2021-2023</w:t>
            </w:r>
          </w:p>
        </w:tc>
      </w:tr>
      <w:tr w:rsidR="00D265ED" w:rsidRPr="00D265ED" w:rsidTr="00D265ED">
        <w:trPr>
          <w:jc w:val="center"/>
        </w:trPr>
        <w:tc>
          <w:tcPr>
            <w:tcW w:w="2763"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eastAsia="Arial Unicode MS" w:hAnsi="Times New Roman" w:cs="Times New Roman"/>
                <w:sz w:val="22"/>
                <w:szCs w:val="22"/>
                <w:lang w:eastAsia="hi-IN" w:bidi="hi-IN"/>
              </w:rPr>
              <w:t>Модернизация насосного и энергосберегающего оборудования ГКНС, КНС-3,8, 9,11.</w:t>
            </w:r>
          </w:p>
        </w:tc>
        <w:tc>
          <w:tcPr>
            <w:tcW w:w="1701"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1985"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hAnsi="Times New Roman" w:cs="Times New Roman"/>
                <w:sz w:val="22"/>
                <w:szCs w:val="22"/>
              </w:rPr>
              <w:t>ГКНС, КНС №3, 8,9, 11</w:t>
            </w:r>
          </w:p>
        </w:tc>
        <w:tc>
          <w:tcPr>
            <w:tcW w:w="1559" w:type="dxa"/>
          </w:tcPr>
          <w:p w:rsidR="00D265ED" w:rsidRPr="00D265ED" w:rsidRDefault="00D265ED"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СЗЗ - </w:t>
            </w:r>
            <w:r w:rsidRPr="00D265ED">
              <w:rPr>
                <w:rFonts w:ascii="Times New Roman" w:hAnsi="Times New Roman" w:cs="Times New Roman"/>
                <w:sz w:val="22"/>
                <w:szCs w:val="22"/>
              </w:rPr>
              <w:t>20 метров</w:t>
            </w:r>
          </w:p>
        </w:tc>
        <w:tc>
          <w:tcPr>
            <w:tcW w:w="134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2021-2023</w:t>
            </w:r>
          </w:p>
        </w:tc>
      </w:tr>
      <w:tr w:rsidR="00D265ED" w:rsidRPr="00D265ED" w:rsidTr="00D265ED">
        <w:trPr>
          <w:jc w:val="center"/>
        </w:trPr>
        <w:tc>
          <w:tcPr>
            <w:tcW w:w="2763" w:type="dxa"/>
          </w:tcPr>
          <w:p w:rsidR="00D265ED" w:rsidRPr="00D265ED" w:rsidRDefault="00D265ED" w:rsidP="003A1DA5">
            <w:pPr>
              <w:pStyle w:val="ConsPlusNormal"/>
              <w:ind w:firstLine="0"/>
              <w:rPr>
                <w:rFonts w:ascii="Times New Roman" w:hAnsi="Times New Roman" w:cs="Times New Roman"/>
                <w:sz w:val="22"/>
                <w:szCs w:val="22"/>
              </w:rPr>
            </w:pPr>
            <w:r w:rsidRPr="00D265ED">
              <w:rPr>
                <w:rFonts w:ascii="Times New Roman" w:eastAsia="Arial Unicode MS" w:hAnsi="Times New Roman" w:cs="Times New Roman"/>
                <w:sz w:val="22"/>
                <w:szCs w:val="22"/>
                <w:lang w:eastAsia="hi-IN" w:bidi="hi-IN"/>
              </w:rPr>
              <w:t>Комплексная модернизация системы водоотведения, с заменой отдельных участков находящихся в нерабочем состоянии и реконструкцией отдельных технологических сооружений</w:t>
            </w:r>
          </w:p>
        </w:tc>
        <w:tc>
          <w:tcPr>
            <w:tcW w:w="1701"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1985" w:type="dxa"/>
          </w:tcPr>
          <w:p w:rsidR="00D265ED" w:rsidRPr="00D265ED" w:rsidRDefault="00D265ED" w:rsidP="003A1DA5">
            <w:pPr>
              <w:pStyle w:val="ConsPlusNormal"/>
              <w:ind w:firstLine="0"/>
              <w:rPr>
                <w:rFonts w:ascii="Times New Roman" w:hAnsi="Times New Roman" w:cs="Times New Roman"/>
                <w:sz w:val="22"/>
                <w:szCs w:val="22"/>
              </w:rPr>
            </w:pPr>
          </w:p>
        </w:tc>
        <w:tc>
          <w:tcPr>
            <w:tcW w:w="1559"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Не требуется</w:t>
            </w:r>
          </w:p>
        </w:tc>
        <w:tc>
          <w:tcPr>
            <w:tcW w:w="134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2019-2023</w:t>
            </w:r>
          </w:p>
        </w:tc>
      </w:tr>
      <w:tr w:rsidR="00D265ED" w:rsidRPr="00D265ED" w:rsidTr="003A1DA5">
        <w:trPr>
          <w:trHeight w:val="1756"/>
          <w:jc w:val="center"/>
        </w:trPr>
        <w:tc>
          <w:tcPr>
            <w:tcW w:w="2763" w:type="dxa"/>
          </w:tcPr>
          <w:p w:rsidR="00D265ED" w:rsidRPr="00D265ED" w:rsidRDefault="00D265ED" w:rsidP="003A1DA5">
            <w:pPr>
              <w:pStyle w:val="ConsPlusNormal"/>
              <w:ind w:firstLine="0"/>
              <w:rPr>
                <w:rFonts w:ascii="Times New Roman" w:eastAsia="Arial Unicode MS" w:hAnsi="Times New Roman" w:cs="Times New Roman"/>
                <w:sz w:val="22"/>
                <w:szCs w:val="22"/>
                <w:lang w:eastAsia="hi-IN" w:bidi="hi-IN"/>
              </w:rPr>
            </w:pPr>
            <w:r w:rsidRPr="00D265ED">
              <w:rPr>
                <w:rFonts w:ascii="Times New Roman" w:eastAsia="Arial Unicode MS" w:hAnsi="Times New Roman" w:cs="Times New Roman"/>
                <w:sz w:val="22"/>
                <w:szCs w:val="22"/>
                <w:lang w:eastAsia="hi-IN" w:bidi="hi-IN"/>
              </w:rPr>
              <w:t>Новое строительство сетей и сооружений системы водоотведения на площадках нового строительства</w:t>
            </w:r>
          </w:p>
        </w:tc>
        <w:tc>
          <w:tcPr>
            <w:tcW w:w="1701"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1985" w:type="dxa"/>
          </w:tcPr>
          <w:p w:rsidR="00D265ED" w:rsidRPr="00D265ED" w:rsidRDefault="003A1DA5" w:rsidP="003A1DA5">
            <w:pPr>
              <w:autoSpaceDE w:val="0"/>
              <w:rPr>
                <w:sz w:val="22"/>
                <w:szCs w:val="22"/>
              </w:rPr>
            </w:pPr>
            <w:r w:rsidRPr="00D265ED">
              <w:rPr>
                <w:sz w:val="22"/>
                <w:szCs w:val="22"/>
              </w:rPr>
              <w:t>Проектируемые жилые районы «Левобережье</w:t>
            </w:r>
            <w:r>
              <w:rPr>
                <w:sz w:val="22"/>
                <w:szCs w:val="22"/>
              </w:rPr>
              <w:t>-2</w:t>
            </w:r>
            <w:r w:rsidRPr="00D265ED">
              <w:rPr>
                <w:sz w:val="22"/>
                <w:szCs w:val="22"/>
              </w:rPr>
              <w:t>», «Ю</w:t>
            </w:r>
            <w:r>
              <w:rPr>
                <w:sz w:val="22"/>
                <w:szCs w:val="22"/>
              </w:rPr>
              <w:t>жный</w:t>
            </w:r>
            <w:r w:rsidRPr="00D265ED">
              <w:rPr>
                <w:sz w:val="22"/>
                <w:szCs w:val="22"/>
              </w:rPr>
              <w:t xml:space="preserve">», </w:t>
            </w:r>
            <w:r>
              <w:rPr>
                <w:sz w:val="22"/>
                <w:szCs w:val="22"/>
              </w:rPr>
              <w:t>поселок Птицефабрики», «Заводской», «</w:t>
            </w:r>
            <w:proofErr w:type="spellStart"/>
            <w:r>
              <w:rPr>
                <w:sz w:val="22"/>
                <w:szCs w:val="22"/>
              </w:rPr>
              <w:t>Сыга</w:t>
            </w:r>
            <w:proofErr w:type="spellEnd"/>
            <w:r>
              <w:rPr>
                <w:sz w:val="22"/>
                <w:szCs w:val="22"/>
              </w:rPr>
              <w:t>»</w:t>
            </w:r>
          </w:p>
        </w:tc>
        <w:tc>
          <w:tcPr>
            <w:tcW w:w="1559"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Не требуется</w:t>
            </w:r>
          </w:p>
        </w:tc>
        <w:tc>
          <w:tcPr>
            <w:tcW w:w="1346" w:type="dxa"/>
          </w:tcPr>
          <w:p w:rsidR="00D265ED" w:rsidRPr="00D265ED" w:rsidRDefault="00D265ED" w:rsidP="003A1DA5">
            <w:pPr>
              <w:pStyle w:val="ConsPlusNormal"/>
              <w:ind w:firstLine="0"/>
              <w:jc w:val="center"/>
              <w:rPr>
                <w:rFonts w:ascii="Times New Roman" w:hAnsi="Times New Roman" w:cs="Times New Roman"/>
                <w:sz w:val="22"/>
                <w:szCs w:val="22"/>
              </w:rPr>
            </w:pPr>
            <w:r w:rsidRPr="00D265ED">
              <w:rPr>
                <w:rFonts w:ascii="Times New Roman" w:hAnsi="Times New Roman" w:cs="Times New Roman"/>
                <w:sz w:val="22"/>
                <w:szCs w:val="22"/>
              </w:rPr>
              <w:t>2019-2025</w:t>
            </w:r>
          </w:p>
        </w:tc>
      </w:tr>
      <w:tr w:rsidR="00D265ED" w:rsidRPr="00D265ED" w:rsidTr="00D265ED">
        <w:trPr>
          <w:jc w:val="center"/>
        </w:trPr>
        <w:tc>
          <w:tcPr>
            <w:tcW w:w="2763" w:type="dxa"/>
          </w:tcPr>
          <w:p w:rsidR="00D265ED" w:rsidRPr="00D265ED" w:rsidRDefault="00D265ED" w:rsidP="003A1DA5">
            <w:pPr>
              <w:pStyle w:val="ConsPlusNormal"/>
              <w:ind w:firstLine="0"/>
              <w:rPr>
                <w:rFonts w:ascii="Times New Roman" w:eastAsia="Arial Unicode MS" w:hAnsi="Times New Roman" w:cs="Times New Roman"/>
                <w:sz w:val="22"/>
                <w:szCs w:val="22"/>
                <w:lang w:eastAsia="hi-IN" w:bidi="hi-IN"/>
              </w:rPr>
            </w:pPr>
            <w:r w:rsidRPr="00D265ED">
              <w:rPr>
                <w:rFonts w:ascii="Times New Roman" w:eastAsia="Arial Unicode MS" w:hAnsi="Times New Roman" w:cs="Times New Roman"/>
                <w:sz w:val="22"/>
                <w:szCs w:val="22"/>
                <w:lang w:eastAsia="hi-IN" w:bidi="hi-IN"/>
              </w:rPr>
              <w:t>Строительство очистных сооружений поверхностных сточных вод</w:t>
            </w:r>
          </w:p>
        </w:tc>
        <w:tc>
          <w:tcPr>
            <w:tcW w:w="1701" w:type="dxa"/>
          </w:tcPr>
          <w:p w:rsidR="00D265ED" w:rsidRPr="00D265ED" w:rsidRDefault="00D265ED" w:rsidP="003A1DA5">
            <w:pPr>
              <w:pStyle w:val="ConsPlusNormal"/>
              <w:ind w:firstLine="0"/>
              <w:jc w:val="center"/>
              <w:rPr>
                <w:rFonts w:ascii="Times New Roman" w:hAnsi="Times New Roman" w:cs="Times New Roman"/>
                <w:sz w:val="22"/>
                <w:szCs w:val="22"/>
              </w:rPr>
            </w:pPr>
          </w:p>
        </w:tc>
        <w:tc>
          <w:tcPr>
            <w:tcW w:w="1985" w:type="dxa"/>
          </w:tcPr>
          <w:p w:rsidR="00D265ED" w:rsidRPr="00D265ED" w:rsidRDefault="00D265ED" w:rsidP="003A1DA5">
            <w:pPr>
              <w:autoSpaceDE w:val="0"/>
              <w:jc w:val="both"/>
              <w:rPr>
                <w:sz w:val="22"/>
                <w:szCs w:val="22"/>
              </w:rPr>
            </w:pPr>
          </w:p>
        </w:tc>
        <w:tc>
          <w:tcPr>
            <w:tcW w:w="1559" w:type="dxa"/>
          </w:tcPr>
          <w:p w:rsidR="00D265ED" w:rsidRPr="00D265ED" w:rsidRDefault="00D265ED"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СЗЗ - </w:t>
            </w:r>
            <w:r w:rsidRPr="00D265ED">
              <w:rPr>
                <w:rFonts w:ascii="Times New Roman" w:hAnsi="Times New Roman" w:cs="Times New Roman"/>
                <w:sz w:val="22"/>
                <w:szCs w:val="22"/>
              </w:rPr>
              <w:t>50 метров</w:t>
            </w:r>
          </w:p>
        </w:tc>
        <w:tc>
          <w:tcPr>
            <w:tcW w:w="1346" w:type="dxa"/>
          </w:tcPr>
          <w:p w:rsidR="00D265ED" w:rsidRPr="00D265ED" w:rsidRDefault="00D265ED" w:rsidP="00D265ED">
            <w:pPr>
              <w:pStyle w:val="ConsPlusNormal"/>
              <w:ind w:firstLine="0"/>
              <w:rPr>
                <w:rFonts w:ascii="Times New Roman" w:hAnsi="Times New Roman" w:cs="Times New Roman"/>
                <w:sz w:val="22"/>
                <w:szCs w:val="22"/>
              </w:rPr>
            </w:pPr>
            <w:r w:rsidRPr="00446CFE">
              <w:rPr>
                <w:rFonts w:ascii="Times New Roman" w:hAnsi="Times New Roman" w:cs="Times New Roman"/>
                <w:sz w:val="22"/>
                <w:szCs w:val="22"/>
              </w:rPr>
              <w:t>За расчетный срок</w:t>
            </w:r>
          </w:p>
        </w:tc>
      </w:tr>
    </w:tbl>
    <w:p w:rsidR="00CA4289" w:rsidRDefault="00CA4289" w:rsidP="00CA4289">
      <w:pPr>
        <w:spacing w:line="276" w:lineRule="auto"/>
        <w:ind w:firstLine="539"/>
        <w:jc w:val="both"/>
      </w:pPr>
    </w:p>
    <w:p w:rsidR="00CA4289" w:rsidRPr="008A0186" w:rsidRDefault="00CA4289" w:rsidP="00CA4289">
      <w:pPr>
        <w:spacing w:line="276" w:lineRule="auto"/>
        <w:ind w:firstLine="539"/>
        <w:jc w:val="both"/>
      </w:pPr>
      <w:r w:rsidRPr="00C80834">
        <w:t>5.6.3. Система электроснабжения.</w:t>
      </w:r>
    </w:p>
    <w:p w:rsidR="00CA4289" w:rsidRPr="008A0186" w:rsidRDefault="009B44F7" w:rsidP="00CA4289">
      <w:pPr>
        <w:spacing w:line="276" w:lineRule="auto"/>
        <w:ind w:firstLine="539"/>
        <w:jc w:val="both"/>
      </w:pPr>
      <w:r>
        <w:t xml:space="preserve">Проектом </w:t>
      </w:r>
      <w:r w:rsidRPr="00817F3E">
        <w:t>Генеральн</w:t>
      </w:r>
      <w:r>
        <w:t>ого плана</w:t>
      </w:r>
      <w:r w:rsidRPr="00817F3E">
        <w:t xml:space="preserve"> </w:t>
      </w:r>
      <w:r w:rsidR="00CA4289" w:rsidRPr="008A0186">
        <w:t xml:space="preserve">сохраняется сложившаяся система электроснабжения от энергосистемы ОАО "Удмуртэнерго" с учетом дальнейшего распределения электроэнергии по потребителям напряжением 6 </w:t>
      </w:r>
      <w:proofErr w:type="spellStart"/>
      <w:r w:rsidR="00CA4289" w:rsidRPr="008A0186">
        <w:t>кВ</w:t>
      </w:r>
      <w:proofErr w:type="spellEnd"/>
      <w:r w:rsidR="00CA4289" w:rsidRPr="008A0186">
        <w:t xml:space="preserve"> и 10 </w:t>
      </w:r>
      <w:proofErr w:type="spellStart"/>
      <w:r w:rsidR="00CA4289" w:rsidRPr="008A0186">
        <w:t>кВ.</w:t>
      </w:r>
      <w:proofErr w:type="spellEnd"/>
    </w:p>
    <w:p w:rsidR="00CA4289" w:rsidRPr="008A0186" w:rsidRDefault="00CA4289" w:rsidP="00CA4289">
      <w:pPr>
        <w:spacing w:line="276" w:lineRule="auto"/>
        <w:ind w:firstLine="539"/>
        <w:jc w:val="both"/>
      </w:pPr>
      <w:r w:rsidRPr="008A0186">
        <w:t xml:space="preserve">Основными мероприятиями </w:t>
      </w:r>
      <w:r w:rsidR="009B44F7">
        <w:t xml:space="preserve">проекта </w:t>
      </w:r>
      <w:r w:rsidRPr="008A0186">
        <w:t>Генерального плана по развитию системы электроснабжения являются:</w:t>
      </w:r>
    </w:p>
    <w:p w:rsidR="002D527A" w:rsidRPr="004F6FC5" w:rsidRDefault="002D527A" w:rsidP="002D527A">
      <w:pPr>
        <w:pStyle w:val="affe"/>
        <w:spacing w:before="0" w:after="0" w:line="276" w:lineRule="auto"/>
        <w:jc w:val="right"/>
        <w:rPr>
          <w:bCs/>
          <w:i/>
        </w:rPr>
      </w:pPr>
      <w:r w:rsidRPr="002046F9">
        <w:rPr>
          <w:bCs/>
          <w:i/>
        </w:rPr>
        <w:t>Таблица</w:t>
      </w:r>
      <w:r>
        <w:rPr>
          <w:bCs/>
          <w:i/>
        </w:rPr>
        <w:t xml:space="preserve"> 15</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1"/>
        <w:gridCol w:w="1915"/>
        <w:gridCol w:w="2476"/>
        <w:gridCol w:w="1701"/>
        <w:gridCol w:w="1421"/>
      </w:tblGrid>
      <w:tr w:rsidR="00C80834" w:rsidRPr="00C80834" w:rsidTr="003A1DA5">
        <w:trPr>
          <w:trHeight w:val="532"/>
          <w:jc w:val="center"/>
        </w:trPr>
        <w:tc>
          <w:tcPr>
            <w:tcW w:w="1841" w:type="dxa"/>
          </w:tcPr>
          <w:p w:rsidR="00C80834" w:rsidRPr="00C80834" w:rsidRDefault="00C80834" w:rsidP="003A1DA5">
            <w:pPr>
              <w:pStyle w:val="ConsPlusNormal"/>
              <w:ind w:firstLine="0"/>
              <w:jc w:val="center"/>
              <w:rPr>
                <w:rFonts w:ascii="Times New Roman" w:hAnsi="Times New Roman" w:cs="Times New Roman"/>
                <w:b/>
                <w:sz w:val="22"/>
                <w:szCs w:val="22"/>
              </w:rPr>
            </w:pPr>
            <w:r w:rsidRPr="00C80834">
              <w:rPr>
                <w:rFonts w:ascii="Times New Roman" w:hAnsi="Times New Roman" w:cs="Times New Roman"/>
                <w:b/>
                <w:sz w:val="22"/>
                <w:szCs w:val="22"/>
              </w:rPr>
              <w:t>Наименование</w:t>
            </w:r>
          </w:p>
        </w:tc>
        <w:tc>
          <w:tcPr>
            <w:tcW w:w="1915" w:type="dxa"/>
          </w:tcPr>
          <w:p w:rsidR="00C80834" w:rsidRPr="00C80834" w:rsidRDefault="00C80834" w:rsidP="003A1DA5">
            <w:pPr>
              <w:pStyle w:val="ConsPlusNormal"/>
              <w:ind w:firstLine="0"/>
              <w:jc w:val="center"/>
              <w:rPr>
                <w:rFonts w:ascii="Times New Roman" w:hAnsi="Times New Roman" w:cs="Times New Roman"/>
                <w:b/>
                <w:sz w:val="22"/>
                <w:szCs w:val="22"/>
              </w:rPr>
            </w:pPr>
            <w:r w:rsidRPr="00C80834">
              <w:rPr>
                <w:rFonts w:ascii="Times New Roman" w:hAnsi="Times New Roman" w:cs="Times New Roman"/>
                <w:b/>
                <w:sz w:val="22"/>
                <w:szCs w:val="22"/>
              </w:rPr>
              <w:t>Основные характеристики</w:t>
            </w:r>
          </w:p>
        </w:tc>
        <w:tc>
          <w:tcPr>
            <w:tcW w:w="2476" w:type="dxa"/>
          </w:tcPr>
          <w:p w:rsidR="00C80834" w:rsidRPr="00C80834" w:rsidRDefault="00C80834" w:rsidP="003A1DA5">
            <w:pPr>
              <w:pStyle w:val="ConsPlusNormal"/>
              <w:ind w:firstLine="0"/>
              <w:jc w:val="center"/>
              <w:rPr>
                <w:rFonts w:ascii="Times New Roman" w:hAnsi="Times New Roman" w:cs="Times New Roman"/>
                <w:b/>
                <w:sz w:val="22"/>
                <w:szCs w:val="22"/>
              </w:rPr>
            </w:pPr>
            <w:r w:rsidRPr="00C80834">
              <w:rPr>
                <w:rFonts w:ascii="Times New Roman" w:hAnsi="Times New Roman" w:cs="Times New Roman"/>
                <w:b/>
                <w:sz w:val="22"/>
                <w:szCs w:val="22"/>
              </w:rPr>
              <w:t>Местоположение</w:t>
            </w:r>
          </w:p>
        </w:tc>
        <w:tc>
          <w:tcPr>
            <w:tcW w:w="1701" w:type="dxa"/>
          </w:tcPr>
          <w:p w:rsidR="00C80834" w:rsidRPr="00C80834" w:rsidRDefault="00C80834" w:rsidP="003A1DA5">
            <w:pPr>
              <w:pStyle w:val="ConsPlusNormal"/>
              <w:ind w:firstLine="0"/>
              <w:jc w:val="center"/>
              <w:rPr>
                <w:rFonts w:ascii="Times New Roman" w:hAnsi="Times New Roman" w:cs="Times New Roman"/>
                <w:b/>
                <w:sz w:val="22"/>
                <w:szCs w:val="22"/>
              </w:rPr>
            </w:pPr>
            <w:proofErr w:type="spellStart"/>
            <w:proofErr w:type="gramStart"/>
            <w:r w:rsidRPr="00C80834">
              <w:rPr>
                <w:rFonts w:ascii="Times New Roman" w:hAnsi="Times New Roman" w:cs="Times New Roman"/>
                <w:b/>
                <w:sz w:val="22"/>
                <w:szCs w:val="22"/>
              </w:rPr>
              <w:t>Характерис</w:t>
            </w:r>
            <w:proofErr w:type="spellEnd"/>
            <w:r w:rsidRPr="00C80834">
              <w:rPr>
                <w:rFonts w:ascii="Times New Roman" w:hAnsi="Times New Roman" w:cs="Times New Roman"/>
                <w:b/>
                <w:sz w:val="22"/>
                <w:szCs w:val="22"/>
              </w:rPr>
              <w:t>-тика</w:t>
            </w:r>
            <w:proofErr w:type="gramEnd"/>
            <w:r w:rsidRPr="00C80834">
              <w:rPr>
                <w:rFonts w:ascii="Times New Roman" w:hAnsi="Times New Roman" w:cs="Times New Roman"/>
                <w:b/>
                <w:sz w:val="22"/>
                <w:szCs w:val="22"/>
              </w:rPr>
              <w:t xml:space="preserve"> ЗОУИТ</w:t>
            </w:r>
          </w:p>
        </w:tc>
        <w:tc>
          <w:tcPr>
            <w:tcW w:w="1421" w:type="dxa"/>
          </w:tcPr>
          <w:p w:rsidR="00C80834" w:rsidRPr="00C80834" w:rsidRDefault="00C80834" w:rsidP="003A1DA5">
            <w:pPr>
              <w:pStyle w:val="ConsPlusNormal"/>
              <w:ind w:firstLine="0"/>
              <w:jc w:val="center"/>
              <w:rPr>
                <w:rFonts w:ascii="Times New Roman" w:hAnsi="Times New Roman" w:cs="Times New Roman"/>
                <w:b/>
                <w:sz w:val="22"/>
                <w:szCs w:val="22"/>
              </w:rPr>
            </w:pPr>
            <w:r w:rsidRPr="00C80834">
              <w:rPr>
                <w:rFonts w:ascii="Times New Roman" w:hAnsi="Times New Roman" w:cs="Times New Roman"/>
                <w:b/>
                <w:sz w:val="22"/>
                <w:szCs w:val="22"/>
              </w:rPr>
              <w:t>Этап реализации</w:t>
            </w:r>
          </w:p>
        </w:tc>
      </w:tr>
      <w:tr w:rsidR="00C80834" w:rsidRPr="00C80834" w:rsidTr="003A1DA5">
        <w:trPr>
          <w:jc w:val="center"/>
        </w:trPr>
        <w:tc>
          <w:tcPr>
            <w:tcW w:w="1841" w:type="dxa"/>
            <w:vAlign w:val="center"/>
          </w:tcPr>
          <w:p w:rsidR="00C80834" w:rsidRPr="00C80834" w:rsidRDefault="00C80834" w:rsidP="003A1DA5">
            <w:pPr>
              <w:jc w:val="center"/>
              <w:rPr>
                <w:color w:val="000000"/>
                <w:sz w:val="22"/>
                <w:szCs w:val="22"/>
              </w:rPr>
            </w:pPr>
            <w:r w:rsidRPr="00C80834">
              <w:rPr>
                <w:color w:val="000000"/>
                <w:sz w:val="22"/>
                <w:szCs w:val="22"/>
              </w:rPr>
              <w:t>Строительство ТП-6/0.4кВ</w:t>
            </w:r>
          </w:p>
        </w:tc>
        <w:tc>
          <w:tcPr>
            <w:tcW w:w="1915" w:type="dxa"/>
            <w:vAlign w:val="center"/>
          </w:tcPr>
          <w:p w:rsidR="00C80834" w:rsidRPr="00C80834" w:rsidRDefault="00C80834" w:rsidP="003A1DA5">
            <w:pPr>
              <w:jc w:val="center"/>
              <w:rPr>
                <w:color w:val="000000"/>
                <w:sz w:val="22"/>
                <w:szCs w:val="22"/>
              </w:rPr>
            </w:pPr>
            <w:r w:rsidRPr="00C80834">
              <w:rPr>
                <w:color w:val="000000"/>
                <w:sz w:val="22"/>
                <w:szCs w:val="22"/>
              </w:rPr>
              <w:t>2х1000кВА</w:t>
            </w:r>
          </w:p>
          <w:p w:rsidR="00C80834" w:rsidRPr="00C80834" w:rsidRDefault="00C80834" w:rsidP="003A1DA5">
            <w:pPr>
              <w:jc w:val="center"/>
              <w:rPr>
                <w:color w:val="000000"/>
                <w:sz w:val="22"/>
                <w:szCs w:val="22"/>
              </w:rPr>
            </w:pPr>
          </w:p>
        </w:tc>
        <w:tc>
          <w:tcPr>
            <w:tcW w:w="2476" w:type="dxa"/>
            <w:vAlign w:val="center"/>
          </w:tcPr>
          <w:p w:rsidR="00C80834" w:rsidRPr="00C80834" w:rsidRDefault="00C80834" w:rsidP="003A1DA5">
            <w:pPr>
              <w:rPr>
                <w:color w:val="000000"/>
                <w:sz w:val="22"/>
                <w:szCs w:val="22"/>
              </w:rPr>
            </w:pPr>
            <w:r w:rsidRPr="00C80834">
              <w:rPr>
                <w:color w:val="000000"/>
                <w:sz w:val="22"/>
                <w:szCs w:val="22"/>
              </w:rPr>
              <w:t>Жилой район "Левобережье-2" от проектируемого участка ул. Толстого в северном направлении - под многоквартирную застройку</w:t>
            </w:r>
          </w:p>
        </w:tc>
        <w:tc>
          <w:tcPr>
            <w:tcW w:w="1701" w:type="dxa"/>
          </w:tcPr>
          <w:p w:rsidR="00C80834" w:rsidRPr="00C80834" w:rsidRDefault="00C80834" w:rsidP="003A1DA5">
            <w:pPr>
              <w:pStyle w:val="ConsPlusNormal"/>
              <w:ind w:firstLine="0"/>
              <w:rPr>
                <w:rFonts w:ascii="Times New Roman" w:hAnsi="Times New Roman" w:cs="Times New Roman"/>
                <w:color w:val="000000"/>
                <w:sz w:val="22"/>
                <w:szCs w:val="22"/>
              </w:rPr>
            </w:pPr>
            <w:r w:rsidRPr="00C80834">
              <w:rPr>
                <w:rFonts w:ascii="Times New Roman" w:hAnsi="Times New Roman" w:cs="Times New Roman"/>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2018-2025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РП с ТП 6/0.4кВ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2х2000кВА</w:t>
            </w:r>
          </w:p>
        </w:tc>
        <w:tc>
          <w:tcPr>
            <w:tcW w:w="2476" w:type="dxa"/>
            <w:vAlign w:val="center"/>
          </w:tcPr>
          <w:p w:rsidR="00C80834" w:rsidRPr="00C80834" w:rsidRDefault="00C80834" w:rsidP="00C80834">
            <w:pPr>
              <w:rPr>
                <w:color w:val="000000"/>
                <w:sz w:val="22"/>
                <w:szCs w:val="22"/>
              </w:rPr>
            </w:pPr>
            <w:r w:rsidRPr="00C80834">
              <w:rPr>
                <w:color w:val="000000"/>
                <w:sz w:val="22"/>
                <w:szCs w:val="22"/>
              </w:rPr>
              <w:t>Жилой район "Левобережье-</w:t>
            </w:r>
            <w:r>
              <w:rPr>
                <w:color w:val="000000"/>
                <w:sz w:val="22"/>
                <w:szCs w:val="22"/>
              </w:rPr>
              <w:t>2</w:t>
            </w:r>
            <w:r w:rsidRPr="00C80834">
              <w:rPr>
                <w:color w:val="000000"/>
                <w:sz w:val="22"/>
                <w:szCs w:val="22"/>
              </w:rPr>
              <w:t>"</w:t>
            </w:r>
            <w:r>
              <w:rPr>
                <w:color w:val="000000"/>
                <w:sz w:val="22"/>
                <w:szCs w:val="22"/>
              </w:rPr>
              <w:t xml:space="preserve"> -</w:t>
            </w:r>
            <w:r w:rsidRPr="00C80834">
              <w:rPr>
                <w:color w:val="000000"/>
                <w:sz w:val="22"/>
                <w:szCs w:val="22"/>
              </w:rPr>
              <w:lastRenderedPageBreak/>
              <w:t>Центра ядерной медицины</w:t>
            </w:r>
          </w:p>
        </w:tc>
        <w:tc>
          <w:tcPr>
            <w:tcW w:w="1701" w:type="dxa"/>
          </w:tcPr>
          <w:p w:rsidR="00C80834" w:rsidRPr="00C80834" w:rsidRDefault="00C80834" w:rsidP="003A1DA5">
            <w:pPr>
              <w:rPr>
                <w:sz w:val="22"/>
                <w:szCs w:val="22"/>
              </w:rPr>
            </w:pPr>
            <w:r w:rsidRPr="00C80834">
              <w:rPr>
                <w:color w:val="000000"/>
                <w:sz w:val="22"/>
                <w:szCs w:val="22"/>
              </w:rPr>
              <w:lastRenderedPageBreak/>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2023-2025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lastRenderedPageBreak/>
              <w:t xml:space="preserve">Строительство РП-6кВ, совмещенного с ТП 6/0.4 </w:t>
            </w:r>
            <w:proofErr w:type="spellStart"/>
            <w:r w:rsidRPr="00C80834">
              <w:rPr>
                <w:rFonts w:ascii="Times New Roman" w:hAnsi="Times New Roman" w:cs="Times New Roman"/>
                <w:color w:val="000000"/>
                <w:sz w:val="22"/>
                <w:szCs w:val="22"/>
              </w:rPr>
              <w:t>кВ</w:t>
            </w:r>
            <w:proofErr w:type="spellEnd"/>
          </w:p>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-6/0.4кВ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2х630кВА-3шт</w:t>
            </w:r>
          </w:p>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2х400кВА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 xml:space="preserve">Жилой район "Южный" - под индивидуальное и </w:t>
            </w:r>
            <w:proofErr w:type="spellStart"/>
            <w:r w:rsidRPr="00C80834">
              <w:rPr>
                <w:color w:val="000000"/>
                <w:sz w:val="22"/>
                <w:szCs w:val="22"/>
              </w:rPr>
              <w:t>среднеэтажное</w:t>
            </w:r>
            <w:proofErr w:type="spellEnd"/>
            <w:r w:rsidRPr="00C80834">
              <w:rPr>
                <w:color w:val="000000"/>
                <w:sz w:val="22"/>
                <w:szCs w:val="22"/>
              </w:rPr>
              <w:t xml:space="preserve"> жилищное строительство</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2018-2025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 xml:space="preserve">Строительство РП-10кВ, совмещенного с ТП 10/0.4 </w:t>
            </w:r>
            <w:proofErr w:type="spellStart"/>
            <w:r w:rsidRPr="00C80834">
              <w:rPr>
                <w:rFonts w:ascii="Times New Roman" w:hAnsi="Times New Roman" w:cs="Times New Roman"/>
                <w:color w:val="000000"/>
                <w:sz w:val="22"/>
                <w:szCs w:val="22"/>
              </w:rPr>
              <w:t>кВ</w:t>
            </w:r>
            <w:proofErr w:type="spellEnd"/>
          </w:p>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-10/0.4кВ</w:t>
            </w:r>
          </w:p>
        </w:tc>
        <w:tc>
          <w:tcPr>
            <w:tcW w:w="1915" w:type="dxa"/>
            <w:vAlign w:val="center"/>
          </w:tcPr>
          <w:p w:rsidR="00C80834" w:rsidRPr="00C80834" w:rsidRDefault="00C80834" w:rsidP="003A1DA5">
            <w:pPr>
              <w:jc w:val="center"/>
              <w:rPr>
                <w:color w:val="000000"/>
                <w:sz w:val="22"/>
                <w:szCs w:val="22"/>
              </w:rPr>
            </w:pPr>
            <w:r w:rsidRPr="00C80834">
              <w:rPr>
                <w:color w:val="000000"/>
                <w:sz w:val="22"/>
                <w:szCs w:val="22"/>
              </w:rPr>
              <w:t>2х250кВА - 2шт</w:t>
            </w:r>
          </w:p>
          <w:p w:rsidR="00C80834" w:rsidRPr="00C80834" w:rsidRDefault="00C80834" w:rsidP="003A1DA5">
            <w:pPr>
              <w:jc w:val="center"/>
              <w:rPr>
                <w:color w:val="000000"/>
                <w:sz w:val="22"/>
                <w:szCs w:val="22"/>
              </w:rPr>
            </w:pPr>
            <w:r w:rsidRPr="00C80834">
              <w:rPr>
                <w:color w:val="000000"/>
                <w:sz w:val="22"/>
                <w:szCs w:val="22"/>
              </w:rPr>
              <w:t>2х630кВА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Жилой район "</w:t>
            </w:r>
            <w:proofErr w:type="spellStart"/>
            <w:r w:rsidRPr="00C80834">
              <w:rPr>
                <w:color w:val="000000"/>
                <w:sz w:val="22"/>
                <w:szCs w:val="22"/>
              </w:rPr>
              <w:t>Сыга</w:t>
            </w:r>
            <w:proofErr w:type="spellEnd"/>
            <w:r w:rsidRPr="00C80834">
              <w:rPr>
                <w:color w:val="000000"/>
                <w:sz w:val="22"/>
                <w:szCs w:val="22"/>
              </w:rPr>
              <w:t>" - под индивидуальную и блокированную застройку</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2018-2025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-10/0.4кВ</w:t>
            </w:r>
          </w:p>
        </w:tc>
        <w:tc>
          <w:tcPr>
            <w:tcW w:w="1915" w:type="dxa"/>
            <w:vAlign w:val="center"/>
          </w:tcPr>
          <w:p w:rsidR="00C80834" w:rsidRPr="00C80834" w:rsidRDefault="00C80834" w:rsidP="003A1DA5">
            <w:pPr>
              <w:jc w:val="center"/>
              <w:rPr>
                <w:color w:val="000000"/>
                <w:sz w:val="22"/>
                <w:szCs w:val="22"/>
              </w:rPr>
            </w:pPr>
            <w:r w:rsidRPr="00C80834">
              <w:rPr>
                <w:color w:val="000000"/>
                <w:sz w:val="22"/>
                <w:szCs w:val="22"/>
              </w:rPr>
              <w:t>2х400кВА - 2шт</w:t>
            </w:r>
          </w:p>
        </w:tc>
        <w:tc>
          <w:tcPr>
            <w:tcW w:w="2476" w:type="dxa"/>
            <w:vAlign w:val="center"/>
          </w:tcPr>
          <w:p w:rsidR="00C80834" w:rsidRPr="00C80834" w:rsidRDefault="00C80834" w:rsidP="003A1DA5">
            <w:pPr>
              <w:rPr>
                <w:color w:val="000000"/>
                <w:sz w:val="22"/>
                <w:szCs w:val="22"/>
              </w:rPr>
            </w:pPr>
            <w:r w:rsidRPr="00C80834">
              <w:rPr>
                <w:color w:val="000000"/>
                <w:sz w:val="22"/>
                <w:szCs w:val="22"/>
              </w:rPr>
              <w:t>Жилой район "</w:t>
            </w:r>
            <w:proofErr w:type="spellStart"/>
            <w:r w:rsidRPr="00C80834">
              <w:rPr>
                <w:color w:val="000000"/>
                <w:sz w:val="22"/>
                <w:szCs w:val="22"/>
              </w:rPr>
              <w:t>Сыга</w:t>
            </w:r>
            <w:proofErr w:type="spellEnd"/>
            <w:r w:rsidRPr="00C80834">
              <w:rPr>
                <w:color w:val="000000"/>
                <w:sz w:val="22"/>
                <w:szCs w:val="22"/>
              </w:rPr>
              <w:t>" - под индивидуальную застройку</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proofErr w:type="gramStart"/>
            <w:r w:rsidRPr="00C80834">
              <w:rPr>
                <w:color w:val="000000"/>
                <w:sz w:val="22"/>
                <w:szCs w:val="22"/>
              </w:rPr>
              <w:t>на</w:t>
            </w:r>
            <w:proofErr w:type="gramEnd"/>
            <w:r w:rsidRPr="00C80834">
              <w:rPr>
                <w:color w:val="000000"/>
                <w:sz w:val="22"/>
                <w:szCs w:val="22"/>
              </w:rPr>
              <w:t xml:space="preserve"> перспективу (после 2025г.)</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-6/0.4кВ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2х250кВА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Территория в районе СНТ «Звездный» - под индивидуальную застройку</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2018-2025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-6/0.4кВ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2х250кВА - 2шт</w:t>
            </w:r>
          </w:p>
        </w:tc>
        <w:tc>
          <w:tcPr>
            <w:tcW w:w="2476" w:type="dxa"/>
            <w:vAlign w:val="center"/>
          </w:tcPr>
          <w:p w:rsidR="00C80834" w:rsidRPr="00C80834" w:rsidRDefault="00C80834" w:rsidP="003A1DA5">
            <w:pPr>
              <w:rPr>
                <w:color w:val="000000"/>
                <w:sz w:val="22"/>
                <w:szCs w:val="22"/>
              </w:rPr>
            </w:pPr>
            <w:r w:rsidRPr="00C80834">
              <w:rPr>
                <w:color w:val="000000"/>
                <w:sz w:val="22"/>
                <w:szCs w:val="22"/>
              </w:rPr>
              <w:t xml:space="preserve">Территория в районе д. </w:t>
            </w:r>
            <w:proofErr w:type="spellStart"/>
            <w:r w:rsidRPr="00C80834">
              <w:rPr>
                <w:color w:val="000000"/>
                <w:sz w:val="22"/>
                <w:szCs w:val="22"/>
              </w:rPr>
              <w:t>Лекшур</w:t>
            </w:r>
            <w:proofErr w:type="spellEnd"/>
            <w:r w:rsidRPr="00C80834">
              <w:rPr>
                <w:color w:val="000000"/>
                <w:sz w:val="22"/>
                <w:szCs w:val="22"/>
              </w:rPr>
              <w:t xml:space="preserve"> - под индивидуальную застройку</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2018-2025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-6/0.4кВ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2х630кВА</w:t>
            </w:r>
          </w:p>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2х400кВА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 xml:space="preserve">Территория в районе бывшей воинской части около д. </w:t>
            </w:r>
            <w:proofErr w:type="spellStart"/>
            <w:r w:rsidRPr="00C80834">
              <w:rPr>
                <w:color w:val="000000"/>
                <w:sz w:val="22"/>
                <w:szCs w:val="22"/>
              </w:rPr>
              <w:t>Штанигурт</w:t>
            </w:r>
            <w:proofErr w:type="spellEnd"/>
            <w:r w:rsidRPr="00C80834">
              <w:rPr>
                <w:color w:val="000000"/>
                <w:sz w:val="22"/>
                <w:szCs w:val="22"/>
              </w:rPr>
              <w:t xml:space="preserve"> - под индивидуальную и блокированную застройку</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2018-2025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sz w:val="22"/>
                <w:szCs w:val="22"/>
              </w:rPr>
            </w:pPr>
            <w:r w:rsidRPr="00C80834">
              <w:rPr>
                <w:rFonts w:ascii="Times New Roman" w:hAnsi="Times New Roman" w:cs="Times New Roman"/>
                <w:color w:val="000000"/>
                <w:sz w:val="22"/>
                <w:szCs w:val="22"/>
              </w:rPr>
              <w:t>Строительство ТП-6/0.4кВ</w:t>
            </w:r>
          </w:p>
        </w:tc>
        <w:tc>
          <w:tcPr>
            <w:tcW w:w="1915" w:type="dxa"/>
            <w:vAlign w:val="center"/>
          </w:tcPr>
          <w:p w:rsidR="00C80834" w:rsidRPr="00C80834" w:rsidRDefault="00C80834" w:rsidP="003A1DA5">
            <w:pPr>
              <w:jc w:val="center"/>
              <w:rPr>
                <w:color w:val="000000"/>
                <w:sz w:val="22"/>
                <w:szCs w:val="22"/>
              </w:rPr>
            </w:pPr>
            <w:r w:rsidRPr="00C80834">
              <w:rPr>
                <w:color w:val="000000"/>
                <w:sz w:val="22"/>
                <w:szCs w:val="22"/>
              </w:rPr>
              <w:t>2х400кВА - 2шт</w:t>
            </w:r>
          </w:p>
          <w:p w:rsidR="00C80834" w:rsidRPr="00C80834" w:rsidRDefault="00C80834" w:rsidP="003A1DA5">
            <w:pPr>
              <w:pStyle w:val="ConsPlusNormal"/>
              <w:ind w:firstLine="0"/>
              <w:jc w:val="center"/>
              <w:rPr>
                <w:rFonts w:ascii="Times New Roman" w:hAnsi="Times New Roman" w:cs="Times New Roman"/>
                <w:sz w:val="22"/>
                <w:szCs w:val="22"/>
              </w:rPr>
            </w:pPr>
            <w:r w:rsidRPr="00C80834">
              <w:rPr>
                <w:rFonts w:ascii="Times New Roman" w:hAnsi="Times New Roman" w:cs="Times New Roman"/>
                <w:color w:val="000000"/>
                <w:sz w:val="22"/>
                <w:szCs w:val="22"/>
              </w:rPr>
              <w:t>2х160кВА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Территория в районе жилого массива «Заводской»</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2018-2025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sz w:val="22"/>
                <w:szCs w:val="22"/>
              </w:rPr>
            </w:pPr>
            <w:r w:rsidRPr="00C80834">
              <w:rPr>
                <w:rFonts w:ascii="Times New Roman" w:hAnsi="Times New Roman" w:cs="Times New Roman"/>
                <w:color w:val="000000"/>
                <w:sz w:val="22"/>
                <w:szCs w:val="22"/>
              </w:rPr>
              <w:t>Строительство ТП-10/0.4кВ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sz w:val="22"/>
                <w:szCs w:val="22"/>
              </w:rPr>
            </w:pPr>
            <w:r w:rsidRPr="00C80834">
              <w:rPr>
                <w:rFonts w:ascii="Times New Roman" w:hAnsi="Times New Roman" w:cs="Times New Roman"/>
                <w:color w:val="000000"/>
                <w:sz w:val="22"/>
                <w:szCs w:val="22"/>
              </w:rPr>
              <w:t>2х250кВА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Территория в районе СНТ «Приозерье» - под индивидуальную застройку</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proofErr w:type="gramStart"/>
            <w:r w:rsidRPr="00C80834">
              <w:rPr>
                <w:color w:val="000000"/>
                <w:sz w:val="22"/>
                <w:szCs w:val="22"/>
              </w:rPr>
              <w:t>на</w:t>
            </w:r>
            <w:proofErr w:type="gramEnd"/>
            <w:r w:rsidRPr="00C80834">
              <w:rPr>
                <w:color w:val="000000"/>
                <w:sz w:val="22"/>
                <w:szCs w:val="22"/>
              </w:rPr>
              <w:t xml:space="preserve"> перспективу (после 2025г.)</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ТП- 6/0.4кВ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2х630кВА - 2шт</w:t>
            </w:r>
          </w:p>
        </w:tc>
        <w:tc>
          <w:tcPr>
            <w:tcW w:w="2476" w:type="dxa"/>
            <w:vAlign w:val="center"/>
          </w:tcPr>
          <w:p w:rsidR="00C80834" w:rsidRPr="00C80834" w:rsidRDefault="00C80834" w:rsidP="003A1DA5">
            <w:pPr>
              <w:rPr>
                <w:color w:val="000000"/>
                <w:sz w:val="22"/>
                <w:szCs w:val="22"/>
              </w:rPr>
            </w:pPr>
            <w:r w:rsidRPr="00C80834">
              <w:rPr>
                <w:color w:val="000000"/>
                <w:sz w:val="22"/>
                <w:szCs w:val="22"/>
              </w:rPr>
              <w:t>Жилой район "Левобережье-2" крайний северный квартал - под многоквартирную застройку</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proofErr w:type="gramStart"/>
            <w:r w:rsidRPr="00C80834">
              <w:rPr>
                <w:color w:val="000000"/>
                <w:sz w:val="22"/>
                <w:szCs w:val="22"/>
              </w:rPr>
              <w:t>на</w:t>
            </w:r>
            <w:proofErr w:type="gramEnd"/>
            <w:r w:rsidRPr="00C80834">
              <w:rPr>
                <w:color w:val="000000"/>
                <w:sz w:val="22"/>
                <w:szCs w:val="22"/>
              </w:rPr>
              <w:t xml:space="preserve"> перспективу (после 2025г.)</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lastRenderedPageBreak/>
              <w:t>Строительство ТП- 10/0.4кВ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2х630кВА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 xml:space="preserve">Территория в районе «поселка Птицефабрики» - под </w:t>
            </w:r>
            <w:proofErr w:type="spellStart"/>
            <w:r w:rsidRPr="00C80834">
              <w:rPr>
                <w:color w:val="000000"/>
                <w:sz w:val="22"/>
                <w:szCs w:val="22"/>
              </w:rPr>
              <w:t>среднеэтажную</w:t>
            </w:r>
            <w:proofErr w:type="spellEnd"/>
            <w:r w:rsidRPr="00C80834">
              <w:rPr>
                <w:color w:val="000000"/>
                <w:sz w:val="22"/>
                <w:szCs w:val="22"/>
              </w:rPr>
              <w:t xml:space="preserve"> и блокированную застройку</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proofErr w:type="gramStart"/>
            <w:r w:rsidRPr="00C80834">
              <w:rPr>
                <w:color w:val="000000"/>
                <w:sz w:val="22"/>
                <w:szCs w:val="22"/>
              </w:rPr>
              <w:t>на</w:t>
            </w:r>
            <w:proofErr w:type="gramEnd"/>
            <w:r w:rsidRPr="00C80834">
              <w:rPr>
                <w:color w:val="000000"/>
                <w:sz w:val="22"/>
                <w:szCs w:val="22"/>
              </w:rPr>
              <w:t xml:space="preserve"> перспективу (после 2025г.)</w:t>
            </w:r>
          </w:p>
        </w:tc>
      </w:tr>
      <w:tr w:rsidR="00C80834" w:rsidRPr="00C80834" w:rsidTr="003A1DA5">
        <w:trPr>
          <w:jc w:val="center"/>
        </w:trPr>
        <w:tc>
          <w:tcPr>
            <w:tcW w:w="1841" w:type="dxa"/>
            <w:vMerge w:val="restart"/>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ТП- 6/0.4кВ</w:t>
            </w:r>
          </w:p>
        </w:tc>
        <w:tc>
          <w:tcPr>
            <w:tcW w:w="1915" w:type="dxa"/>
            <w:vMerge w:val="restart"/>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2х630кВА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 xml:space="preserve">Территория в квартале ул. Пехтина, Сибирская, проектируемого участка ул. Толстого - предлагается провести ликвидацию недостроенных корпусов приборного завода и строительство здесь </w:t>
            </w:r>
            <w:proofErr w:type="spellStart"/>
            <w:r w:rsidRPr="00C80834">
              <w:rPr>
                <w:color w:val="000000"/>
                <w:sz w:val="22"/>
                <w:szCs w:val="22"/>
              </w:rPr>
              <w:t>среднеэтажных</w:t>
            </w:r>
            <w:proofErr w:type="spellEnd"/>
            <w:r w:rsidRPr="00C80834">
              <w:rPr>
                <w:color w:val="000000"/>
                <w:sz w:val="22"/>
                <w:szCs w:val="22"/>
              </w:rPr>
              <w:t xml:space="preserve"> жилых домов и объектов обслуживания</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proofErr w:type="gramStart"/>
            <w:r w:rsidRPr="00C80834">
              <w:rPr>
                <w:color w:val="000000"/>
                <w:sz w:val="22"/>
                <w:szCs w:val="22"/>
              </w:rPr>
              <w:t>на</w:t>
            </w:r>
            <w:proofErr w:type="gramEnd"/>
            <w:r w:rsidRPr="00C80834">
              <w:rPr>
                <w:color w:val="000000"/>
                <w:sz w:val="22"/>
                <w:szCs w:val="22"/>
              </w:rPr>
              <w:t xml:space="preserve"> перспективу (после 2025г.)</w:t>
            </w:r>
          </w:p>
        </w:tc>
      </w:tr>
      <w:tr w:rsidR="00C80834" w:rsidRPr="00C80834" w:rsidTr="003A1DA5">
        <w:trPr>
          <w:jc w:val="center"/>
        </w:trPr>
        <w:tc>
          <w:tcPr>
            <w:tcW w:w="1841" w:type="dxa"/>
            <w:vMerge/>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p>
        </w:tc>
        <w:tc>
          <w:tcPr>
            <w:tcW w:w="1915" w:type="dxa"/>
            <w:vMerge/>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p>
        </w:tc>
        <w:tc>
          <w:tcPr>
            <w:tcW w:w="2476" w:type="dxa"/>
            <w:vAlign w:val="center"/>
          </w:tcPr>
          <w:p w:rsidR="00C80834" w:rsidRPr="00C80834" w:rsidRDefault="00C80834" w:rsidP="003A1DA5">
            <w:pPr>
              <w:rPr>
                <w:color w:val="000000"/>
                <w:sz w:val="22"/>
                <w:szCs w:val="22"/>
              </w:rPr>
            </w:pPr>
            <w:r w:rsidRPr="00C80834">
              <w:rPr>
                <w:color w:val="000000"/>
                <w:sz w:val="22"/>
                <w:szCs w:val="22"/>
              </w:rPr>
              <w:t>Территория в квартале ул. Пехтина, Сибирская, проектируемого участка ул. Толстого - предлагается провести ликвидацию недостроенных корпусов приборного завода и строительство здесь школы и детсада</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2018-2025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ТП- 10/0.4кВ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2х400кВА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 xml:space="preserve">В районе д. </w:t>
            </w:r>
            <w:proofErr w:type="spellStart"/>
            <w:r w:rsidRPr="00C80834">
              <w:rPr>
                <w:color w:val="000000"/>
                <w:sz w:val="22"/>
                <w:szCs w:val="22"/>
              </w:rPr>
              <w:t>Солдырь</w:t>
            </w:r>
            <w:proofErr w:type="spellEnd"/>
            <w:r w:rsidRPr="00C80834">
              <w:rPr>
                <w:color w:val="000000"/>
                <w:sz w:val="22"/>
                <w:szCs w:val="22"/>
              </w:rPr>
              <w:t xml:space="preserve"> планируется строительство гостиницы, детского лагеря-базы отдыха, выставочного комплекса</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2018-2025</w:t>
            </w:r>
          </w:p>
        </w:tc>
      </w:tr>
      <w:tr w:rsidR="00C80834" w:rsidRPr="00C80834" w:rsidTr="003A1DA5">
        <w:trPr>
          <w:jc w:val="center"/>
        </w:trPr>
        <w:tc>
          <w:tcPr>
            <w:tcW w:w="1841"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Строительство ТП- 6/0.4кВ</w:t>
            </w:r>
          </w:p>
        </w:tc>
        <w:tc>
          <w:tcPr>
            <w:tcW w:w="1915" w:type="dxa"/>
            <w:vAlign w:val="center"/>
          </w:tcPr>
          <w:p w:rsidR="00C80834" w:rsidRPr="00C80834" w:rsidRDefault="00C80834" w:rsidP="003A1DA5">
            <w:pPr>
              <w:pStyle w:val="ConsPlusNormal"/>
              <w:ind w:firstLine="0"/>
              <w:jc w:val="center"/>
              <w:rPr>
                <w:rFonts w:ascii="Times New Roman" w:hAnsi="Times New Roman" w:cs="Times New Roman"/>
                <w:color w:val="000000"/>
                <w:sz w:val="22"/>
                <w:szCs w:val="22"/>
              </w:rPr>
            </w:pPr>
            <w:r w:rsidRPr="00C80834">
              <w:rPr>
                <w:rFonts w:ascii="Times New Roman" w:hAnsi="Times New Roman" w:cs="Times New Roman"/>
                <w:color w:val="000000"/>
                <w:sz w:val="22"/>
                <w:szCs w:val="22"/>
              </w:rPr>
              <w:t>2х250кВА</w:t>
            </w:r>
          </w:p>
        </w:tc>
        <w:tc>
          <w:tcPr>
            <w:tcW w:w="2476" w:type="dxa"/>
            <w:vAlign w:val="center"/>
          </w:tcPr>
          <w:p w:rsidR="00C80834" w:rsidRPr="00C80834" w:rsidRDefault="00C80834" w:rsidP="003A1DA5">
            <w:pPr>
              <w:rPr>
                <w:color w:val="000000"/>
                <w:sz w:val="22"/>
                <w:szCs w:val="22"/>
              </w:rPr>
            </w:pPr>
            <w:r w:rsidRPr="00C80834">
              <w:rPr>
                <w:color w:val="000000"/>
                <w:sz w:val="22"/>
                <w:szCs w:val="22"/>
              </w:rPr>
              <w:t xml:space="preserve">Строительство </w:t>
            </w:r>
            <w:proofErr w:type="spellStart"/>
            <w:r w:rsidRPr="00C80834">
              <w:rPr>
                <w:color w:val="000000"/>
                <w:sz w:val="22"/>
                <w:szCs w:val="22"/>
              </w:rPr>
              <w:t>ФОКа</w:t>
            </w:r>
            <w:proofErr w:type="spellEnd"/>
            <w:r w:rsidRPr="00C80834">
              <w:rPr>
                <w:color w:val="000000"/>
                <w:sz w:val="22"/>
                <w:szCs w:val="22"/>
              </w:rPr>
              <w:t xml:space="preserve"> в районе правого берега р. Чепца</w:t>
            </w:r>
          </w:p>
        </w:tc>
        <w:tc>
          <w:tcPr>
            <w:tcW w:w="1701" w:type="dxa"/>
          </w:tcPr>
          <w:p w:rsidR="00C80834" w:rsidRPr="00C80834" w:rsidRDefault="00C80834" w:rsidP="003A1DA5">
            <w:pPr>
              <w:rPr>
                <w:sz w:val="22"/>
                <w:szCs w:val="22"/>
              </w:rPr>
            </w:pPr>
            <w:r w:rsidRPr="00C80834">
              <w:rPr>
                <w:color w:val="000000"/>
                <w:sz w:val="22"/>
                <w:szCs w:val="22"/>
              </w:rPr>
              <w:t>Охранная зона – 10м.</w:t>
            </w:r>
          </w:p>
        </w:tc>
        <w:tc>
          <w:tcPr>
            <w:tcW w:w="1421" w:type="dxa"/>
            <w:vAlign w:val="center"/>
          </w:tcPr>
          <w:p w:rsidR="00C80834" w:rsidRPr="00C80834" w:rsidRDefault="00C80834" w:rsidP="003A1DA5">
            <w:pPr>
              <w:jc w:val="center"/>
              <w:rPr>
                <w:color w:val="000000"/>
                <w:sz w:val="22"/>
                <w:szCs w:val="22"/>
              </w:rPr>
            </w:pPr>
            <w:r w:rsidRPr="00C80834">
              <w:rPr>
                <w:color w:val="000000"/>
                <w:sz w:val="22"/>
                <w:szCs w:val="22"/>
              </w:rPr>
              <w:t>2023-2025</w:t>
            </w:r>
          </w:p>
        </w:tc>
      </w:tr>
    </w:tbl>
    <w:p w:rsidR="00CA4289" w:rsidRDefault="00CA4289" w:rsidP="00CA4289">
      <w:pPr>
        <w:spacing w:line="276" w:lineRule="auto"/>
        <w:ind w:firstLine="539"/>
        <w:jc w:val="both"/>
      </w:pPr>
    </w:p>
    <w:p w:rsidR="00CA4289" w:rsidRPr="00D30039" w:rsidRDefault="00CA4289" w:rsidP="00CA4289">
      <w:pPr>
        <w:spacing w:line="276" w:lineRule="auto"/>
        <w:ind w:firstLine="539"/>
        <w:jc w:val="both"/>
      </w:pPr>
      <w:r w:rsidRPr="003A1DA5">
        <w:t>5.6.4. Система теплоснабжения.</w:t>
      </w:r>
    </w:p>
    <w:p w:rsidR="00D30039" w:rsidRPr="00D30039" w:rsidRDefault="009B44F7" w:rsidP="00CA4289">
      <w:pPr>
        <w:spacing w:line="276" w:lineRule="auto"/>
        <w:ind w:firstLine="539"/>
        <w:jc w:val="both"/>
      </w:pPr>
      <w:r>
        <w:t xml:space="preserve">Проектом </w:t>
      </w:r>
      <w:r w:rsidRPr="00817F3E">
        <w:t>Генеральн</w:t>
      </w:r>
      <w:r>
        <w:t>ого плана</w:t>
      </w:r>
      <w:r w:rsidRPr="00817F3E">
        <w:t xml:space="preserve"> </w:t>
      </w:r>
      <w:r w:rsidR="00D30039" w:rsidRPr="00D30039">
        <w:t>сохраняется существующая централизованная система теплоснабжения с основными источниками ТЭЦ-1 ОАО "Чепецкий механический завод", котельная №2 МУП "</w:t>
      </w:r>
      <w:proofErr w:type="spellStart"/>
      <w:r w:rsidR="00D30039" w:rsidRPr="00D30039">
        <w:t>Глазовские</w:t>
      </w:r>
      <w:proofErr w:type="spellEnd"/>
      <w:r w:rsidR="00D30039" w:rsidRPr="00D30039">
        <w:t xml:space="preserve"> теплосети".</w:t>
      </w:r>
    </w:p>
    <w:p w:rsidR="00CA4289" w:rsidRPr="00D30039" w:rsidRDefault="003A1DA5" w:rsidP="00CA4289">
      <w:pPr>
        <w:spacing w:line="276" w:lineRule="auto"/>
        <w:ind w:firstLine="539"/>
        <w:jc w:val="both"/>
      </w:pPr>
      <w:r>
        <w:t xml:space="preserve">Основными мероприятиями </w:t>
      </w:r>
      <w:r w:rsidR="009B44F7">
        <w:t xml:space="preserve">проекта </w:t>
      </w:r>
      <w:r w:rsidR="00CA4289" w:rsidRPr="00D30039">
        <w:t>Генерального плана по развитию системы теплоснабжения являются:</w:t>
      </w:r>
    </w:p>
    <w:p w:rsidR="0028308E" w:rsidRDefault="0028308E" w:rsidP="002D527A">
      <w:pPr>
        <w:pStyle w:val="affe"/>
        <w:spacing w:before="0" w:after="0" w:line="276" w:lineRule="auto"/>
        <w:jc w:val="right"/>
        <w:rPr>
          <w:bCs/>
          <w:i/>
        </w:rPr>
      </w:pPr>
      <w:r>
        <w:rPr>
          <w:bCs/>
          <w:i/>
        </w:rPr>
        <w:br w:type="page"/>
      </w:r>
    </w:p>
    <w:p w:rsidR="002D527A" w:rsidRPr="004F6FC5" w:rsidRDefault="002D527A" w:rsidP="002D527A">
      <w:pPr>
        <w:pStyle w:val="affe"/>
        <w:spacing w:before="0" w:after="0" w:line="276" w:lineRule="auto"/>
        <w:jc w:val="right"/>
        <w:rPr>
          <w:bCs/>
          <w:i/>
        </w:rPr>
      </w:pPr>
      <w:r w:rsidRPr="002046F9">
        <w:rPr>
          <w:bCs/>
          <w:i/>
        </w:rPr>
        <w:lastRenderedPageBreak/>
        <w:t>Таблица</w:t>
      </w:r>
      <w:r>
        <w:rPr>
          <w:bCs/>
          <w:i/>
        </w:rPr>
        <w:t xml:space="preserve"> 16</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96"/>
        <w:gridCol w:w="1843"/>
        <w:gridCol w:w="2193"/>
        <w:gridCol w:w="1701"/>
        <w:gridCol w:w="1421"/>
      </w:tblGrid>
      <w:tr w:rsidR="002D527A" w:rsidRPr="00DE48DB" w:rsidTr="00831159">
        <w:trPr>
          <w:trHeight w:val="552"/>
          <w:jc w:val="center"/>
        </w:trPr>
        <w:tc>
          <w:tcPr>
            <w:tcW w:w="2196" w:type="dxa"/>
          </w:tcPr>
          <w:p w:rsidR="002D527A" w:rsidRPr="00AA1613" w:rsidRDefault="002D527A"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843" w:type="dxa"/>
          </w:tcPr>
          <w:p w:rsidR="002D527A" w:rsidRPr="00AA1613" w:rsidRDefault="002D527A"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2193" w:type="dxa"/>
          </w:tcPr>
          <w:p w:rsidR="002D527A" w:rsidRPr="00AA1613" w:rsidRDefault="002D527A"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701" w:type="dxa"/>
          </w:tcPr>
          <w:p w:rsidR="002D527A" w:rsidRPr="00AA1613" w:rsidRDefault="002D527A" w:rsidP="003A7B19">
            <w:pPr>
              <w:pStyle w:val="ConsPlusNormal"/>
              <w:ind w:firstLine="0"/>
              <w:jc w:val="center"/>
              <w:rPr>
                <w:rFonts w:ascii="Times New Roman" w:hAnsi="Times New Roman" w:cs="Times New Roman"/>
                <w:b/>
                <w:sz w:val="22"/>
                <w:szCs w:val="22"/>
              </w:rPr>
            </w:pPr>
            <w:proofErr w:type="spellStart"/>
            <w:proofErr w:type="gramStart"/>
            <w:r w:rsidRPr="00AA1613">
              <w:rPr>
                <w:rFonts w:ascii="Times New Roman" w:hAnsi="Times New Roman" w:cs="Times New Roman"/>
                <w:b/>
                <w:sz w:val="22"/>
                <w:szCs w:val="22"/>
              </w:rPr>
              <w:t>Характерис</w:t>
            </w:r>
            <w:proofErr w:type="spellEnd"/>
            <w:r>
              <w:rPr>
                <w:rFonts w:ascii="Times New Roman" w:hAnsi="Times New Roman" w:cs="Times New Roman"/>
                <w:b/>
                <w:sz w:val="22"/>
                <w:szCs w:val="22"/>
              </w:rPr>
              <w:t>-</w:t>
            </w:r>
            <w:r w:rsidRPr="00AA1613">
              <w:rPr>
                <w:rFonts w:ascii="Times New Roman" w:hAnsi="Times New Roman" w:cs="Times New Roman"/>
                <w:b/>
                <w:sz w:val="22"/>
                <w:szCs w:val="22"/>
              </w:rPr>
              <w:t>тика</w:t>
            </w:r>
            <w:proofErr w:type="gramEnd"/>
            <w:r w:rsidRPr="00AA1613">
              <w:rPr>
                <w:rFonts w:ascii="Times New Roman" w:hAnsi="Times New Roman" w:cs="Times New Roman"/>
                <w:b/>
                <w:sz w:val="22"/>
                <w:szCs w:val="22"/>
              </w:rPr>
              <w:t xml:space="preserve"> ЗОУИТ</w:t>
            </w:r>
          </w:p>
        </w:tc>
        <w:tc>
          <w:tcPr>
            <w:tcW w:w="1421" w:type="dxa"/>
          </w:tcPr>
          <w:p w:rsidR="002D527A" w:rsidRPr="00AA1613" w:rsidRDefault="002D527A"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3A1DA5" w:rsidRPr="00DE48DB" w:rsidTr="00831159">
        <w:trPr>
          <w:trHeight w:val="1343"/>
          <w:jc w:val="center"/>
        </w:trPr>
        <w:tc>
          <w:tcPr>
            <w:tcW w:w="2196" w:type="dxa"/>
          </w:tcPr>
          <w:p w:rsidR="003A1DA5" w:rsidRPr="00DE48DB"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Строительство теплопровода от котельной №3 </w:t>
            </w:r>
            <w:r w:rsidRPr="001163EF">
              <w:rPr>
                <w:rFonts w:ascii="Times New Roman" w:hAnsi="Times New Roman" w:cs="Times New Roman"/>
                <w:sz w:val="22"/>
                <w:szCs w:val="22"/>
              </w:rPr>
              <w:t>ООО «</w:t>
            </w:r>
            <w:proofErr w:type="spellStart"/>
            <w:r w:rsidRPr="001163EF">
              <w:rPr>
                <w:rFonts w:ascii="Times New Roman" w:hAnsi="Times New Roman" w:cs="Times New Roman"/>
                <w:sz w:val="22"/>
                <w:szCs w:val="22"/>
              </w:rPr>
              <w:t>КомЭнерго</w:t>
            </w:r>
            <w:proofErr w:type="spellEnd"/>
            <w:r w:rsidRPr="001163EF">
              <w:rPr>
                <w:rFonts w:ascii="Times New Roman" w:hAnsi="Times New Roman" w:cs="Times New Roman"/>
                <w:sz w:val="22"/>
                <w:szCs w:val="22"/>
              </w:rPr>
              <w:t>»</w:t>
            </w:r>
            <w:r>
              <w:rPr>
                <w:rFonts w:ascii="Times New Roman" w:hAnsi="Times New Roman" w:cs="Times New Roman"/>
                <w:sz w:val="22"/>
                <w:szCs w:val="22"/>
              </w:rPr>
              <w:t xml:space="preserve"> диаметром Ø100</w:t>
            </w:r>
          </w:p>
        </w:tc>
        <w:tc>
          <w:tcPr>
            <w:tcW w:w="1843"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0,614 Гкал/ч</w:t>
            </w:r>
          </w:p>
        </w:tc>
        <w:tc>
          <w:tcPr>
            <w:tcW w:w="2193"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Район «</w:t>
            </w:r>
            <w:proofErr w:type="spellStart"/>
            <w:r>
              <w:rPr>
                <w:rFonts w:ascii="Times New Roman" w:hAnsi="Times New Roman" w:cs="Times New Roman"/>
                <w:sz w:val="22"/>
                <w:szCs w:val="22"/>
              </w:rPr>
              <w:t>Сыга</w:t>
            </w:r>
            <w:proofErr w:type="spellEnd"/>
            <w:r>
              <w:rPr>
                <w:rFonts w:ascii="Times New Roman" w:hAnsi="Times New Roman" w:cs="Times New Roman"/>
                <w:sz w:val="22"/>
                <w:szCs w:val="22"/>
              </w:rPr>
              <w:t>»</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Охранная зона сетей 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 гг.</w:t>
            </w:r>
          </w:p>
        </w:tc>
      </w:tr>
      <w:tr w:rsidR="003A1DA5" w:rsidRPr="00DE48DB" w:rsidTr="00831159">
        <w:trPr>
          <w:jc w:val="center"/>
        </w:trPr>
        <w:tc>
          <w:tcPr>
            <w:tcW w:w="2196" w:type="dxa"/>
          </w:tcPr>
          <w:p w:rsidR="003A1DA5" w:rsidRPr="00DE48DB"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Строительство теплопровода от котельной №3 </w:t>
            </w:r>
            <w:r w:rsidRPr="001163EF">
              <w:rPr>
                <w:rFonts w:ascii="Times New Roman" w:hAnsi="Times New Roman" w:cs="Times New Roman"/>
                <w:sz w:val="22"/>
                <w:szCs w:val="22"/>
              </w:rPr>
              <w:t>ООО «</w:t>
            </w:r>
            <w:proofErr w:type="spellStart"/>
            <w:r w:rsidRPr="001163EF">
              <w:rPr>
                <w:rFonts w:ascii="Times New Roman" w:hAnsi="Times New Roman" w:cs="Times New Roman"/>
                <w:sz w:val="22"/>
                <w:szCs w:val="22"/>
              </w:rPr>
              <w:t>КомЭнерго</w:t>
            </w:r>
            <w:proofErr w:type="spellEnd"/>
            <w:r w:rsidRPr="001163EF">
              <w:rPr>
                <w:rFonts w:ascii="Times New Roman" w:hAnsi="Times New Roman" w:cs="Times New Roman"/>
                <w:sz w:val="22"/>
                <w:szCs w:val="22"/>
              </w:rPr>
              <w:t>»</w:t>
            </w:r>
            <w:r>
              <w:rPr>
                <w:rFonts w:ascii="Times New Roman" w:hAnsi="Times New Roman" w:cs="Times New Roman"/>
                <w:sz w:val="22"/>
                <w:szCs w:val="22"/>
              </w:rPr>
              <w:t xml:space="preserve"> диаметром Ø65</w:t>
            </w:r>
          </w:p>
        </w:tc>
        <w:tc>
          <w:tcPr>
            <w:tcW w:w="1843"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0,232 Гкал/ч</w:t>
            </w:r>
          </w:p>
        </w:tc>
        <w:tc>
          <w:tcPr>
            <w:tcW w:w="2193" w:type="dxa"/>
          </w:tcPr>
          <w:p w:rsidR="003A1DA5" w:rsidRPr="00DE48DB" w:rsidRDefault="003A1DA5" w:rsidP="003A1DA5">
            <w:pPr>
              <w:pStyle w:val="ConsPlusNormal"/>
              <w:ind w:firstLine="0"/>
              <w:jc w:val="center"/>
              <w:rPr>
                <w:rFonts w:ascii="Times New Roman" w:hAnsi="Times New Roman" w:cs="Times New Roman"/>
                <w:sz w:val="22"/>
                <w:szCs w:val="22"/>
              </w:rPr>
            </w:pPr>
            <w:proofErr w:type="spellStart"/>
            <w:r>
              <w:rPr>
                <w:rFonts w:ascii="Times New Roman" w:hAnsi="Times New Roman" w:cs="Times New Roman"/>
                <w:sz w:val="22"/>
                <w:szCs w:val="22"/>
              </w:rPr>
              <w:t>Мкр</w:t>
            </w:r>
            <w:proofErr w:type="spellEnd"/>
            <w:r>
              <w:rPr>
                <w:rFonts w:ascii="Times New Roman" w:hAnsi="Times New Roman" w:cs="Times New Roman"/>
                <w:sz w:val="22"/>
                <w:szCs w:val="22"/>
              </w:rPr>
              <w:t>. «Заводской»</w:t>
            </w:r>
          </w:p>
        </w:tc>
        <w:tc>
          <w:tcPr>
            <w:tcW w:w="1701" w:type="dxa"/>
          </w:tcPr>
          <w:p w:rsidR="003A1DA5" w:rsidRPr="00DE48DB" w:rsidRDefault="003A1DA5" w:rsidP="003A1DA5">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Охранная зона сетей 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 гг.</w:t>
            </w:r>
          </w:p>
        </w:tc>
      </w:tr>
      <w:tr w:rsidR="003A1DA5" w:rsidRPr="00DE48DB" w:rsidTr="00831159">
        <w:trPr>
          <w:jc w:val="center"/>
        </w:trPr>
        <w:tc>
          <w:tcPr>
            <w:tcW w:w="2196" w:type="dxa"/>
          </w:tcPr>
          <w:p w:rsidR="003A1DA5" w:rsidRPr="00DE48DB"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Строительство перемычки о</w:t>
            </w:r>
            <w:r w:rsidRPr="00D54C04">
              <w:rPr>
                <w:rFonts w:ascii="Times New Roman" w:hAnsi="Times New Roman" w:cs="Times New Roman"/>
                <w:sz w:val="22"/>
                <w:szCs w:val="22"/>
              </w:rPr>
              <w:t>т Уз-344 до Уз-1000</w:t>
            </w:r>
          </w:p>
        </w:tc>
        <w:tc>
          <w:tcPr>
            <w:tcW w:w="1843" w:type="dxa"/>
          </w:tcPr>
          <w:p w:rsidR="003A1DA5" w:rsidRPr="00DE48DB" w:rsidRDefault="00831159"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w:t>
            </w:r>
            <w:r w:rsidR="003A1DA5">
              <w:rPr>
                <w:rFonts w:ascii="Times New Roman" w:hAnsi="Times New Roman" w:cs="Times New Roman"/>
                <w:sz w:val="22"/>
                <w:szCs w:val="22"/>
              </w:rPr>
              <w:t>ротяженность</w:t>
            </w:r>
            <w:r w:rsidR="003A1DA5" w:rsidRPr="00D54C04">
              <w:rPr>
                <w:rFonts w:ascii="Times New Roman" w:hAnsi="Times New Roman" w:cs="Times New Roman"/>
                <w:sz w:val="22"/>
                <w:szCs w:val="22"/>
              </w:rPr>
              <w:t xml:space="preserve"> 2,8 км диаметром 250 мм</w:t>
            </w:r>
          </w:p>
        </w:tc>
        <w:tc>
          <w:tcPr>
            <w:tcW w:w="2193"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Вдоль ул. Братьев </w:t>
            </w:r>
            <w:proofErr w:type="spellStart"/>
            <w:r>
              <w:rPr>
                <w:rFonts w:ascii="Times New Roman" w:hAnsi="Times New Roman" w:cs="Times New Roman"/>
                <w:sz w:val="22"/>
                <w:szCs w:val="22"/>
              </w:rPr>
              <w:t>Касимовых</w:t>
            </w:r>
            <w:proofErr w:type="spellEnd"/>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 </w:t>
            </w:r>
            <w:r w:rsidRPr="00D54C04">
              <w:rPr>
                <w:rFonts w:ascii="Times New Roman" w:hAnsi="Times New Roman" w:cs="Times New Roman"/>
                <w:sz w:val="22"/>
                <w:szCs w:val="22"/>
              </w:rPr>
              <w:t>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 г.</w:t>
            </w:r>
          </w:p>
        </w:tc>
      </w:tr>
      <w:tr w:rsidR="003A1DA5" w:rsidRPr="00DE48DB" w:rsidTr="00831159">
        <w:trPr>
          <w:jc w:val="center"/>
        </w:trPr>
        <w:tc>
          <w:tcPr>
            <w:tcW w:w="2196" w:type="dxa"/>
          </w:tcPr>
          <w:p w:rsidR="003A1DA5" w:rsidRPr="00DE48DB" w:rsidRDefault="003A1DA5" w:rsidP="00713889">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Строительство теплопровода</w:t>
            </w:r>
            <w:r>
              <w:rPr>
                <w:rFonts w:ascii="Times New Roman" w:hAnsi="Times New Roman" w:cs="Times New Roman"/>
                <w:sz w:val="22"/>
                <w:szCs w:val="22"/>
              </w:rPr>
              <w:t xml:space="preserve"> </w:t>
            </w:r>
            <w:r w:rsidRPr="00D54C04">
              <w:rPr>
                <w:rFonts w:ascii="Times New Roman" w:hAnsi="Times New Roman" w:cs="Times New Roman"/>
                <w:sz w:val="22"/>
                <w:szCs w:val="22"/>
              </w:rPr>
              <w:t>диаметром Ø</w:t>
            </w:r>
            <w:r>
              <w:rPr>
                <w:rFonts w:ascii="Times New Roman" w:hAnsi="Times New Roman" w:cs="Times New Roman"/>
                <w:sz w:val="22"/>
                <w:szCs w:val="22"/>
              </w:rPr>
              <w:t>150</w:t>
            </w:r>
          </w:p>
        </w:tc>
        <w:tc>
          <w:tcPr>
            <w:tcW w:w="1843"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2,002 Гкал/ч</w:t>
            </w:r>
          </w:p>
        </w:tc>
        <w:tc>
          <w:tcPr>
            <w:tcW w:w="2193"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Район ул. Циолковской и ул. Колхозной</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 xml:space="preserve">Охранная зона </w:t>
            </w:r>
            <w:r>
              <w:rPr>
                <w:rFonts w:ascii="Times New Roman" w:hAnsi="Times New Roman" w:cs="Times New Roman"/>
                <w:sz w:val="22"/>
                <w:szCs w:val="22"/>
              </w:rPr>
              <w:t xml:space="preserve">сетей </w:t>
            </w:r>
            <w:r w:rsidRPr="00D54C04">
              <w:rPr>
                <w:rFonts w:ascii="Times New Roman" w:hAnsi="Times New Roman" w:cs="Times New Roman"/>
                <w:sz w:val="22"/>
                <w:szCs w:val="22"/>
              </w:rPr>
              <w:t>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2018-2025гг.</w:t>
            </w:r>
          </w:p>
        </w:tc>
      </w:tr>
      <w:tr w:rsidR="003A1DA5" w:rsidRPr="00DE48DB" w:rsidTr="00831159">
        <w:trPr>
          <w:jc w:val="center"/>
        </w:trPr>
        <w:tc>
          <w:tcPr>
            <w:tcW w:w="2196" w:type="dxa"/>
          </w:tcPr>
          <w:p w:rsidR="003A1DA5" w:rsidRPr="00DE48DB" w:rsidRDefault="003A1DA5" w:rsidP="00713889">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Строительство теплопровода</w:t>
            </w:r>
            <w:r>
              <w:rPr>
                <w:rFonts w:ascii="Times New Roman" w:hAnsi="Times New Roman" w:cs="Times New Roman"/>
                <w:sz w:val="22"/>
                <w:szCs w:val="22"/>
              </w:rPr>
              <w:t xml:space="preserve"> </w:t>
            </w:r>
            <w:r w:rsidRPr="00D54C04">
              <w:rPr>
                <w:rFonts w:ascii="Times New Roman" w:hAnsi="Times New Roman" w:cs="Times New Roman"/>
                <w:sz w:val="22"/>
                <w:szCs w:val="22"/>
              </w:rPr>
              <w:t>диаметром Ø</w:t>
            </w:r>
            <w:r>
              <w:rPr>
                <w:rFonts w:ascii="Times New Roman" w:hAnsi="Times New Roman" w:cs="Times New Roman"/>
                <w:sz w:val="22"/>
                <w:szCs w:val="22"/>
              </w:rPr>
              <w:t>200</w:t>
            </w:r>
          </w:p>
        </w:tc>
        <w:tc>
          <w:tcPr>
            <w:tcW w:w="1843"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5,551 Гкал/ч</w:t>
            </w:r>
          </w:p>
        </w:tc>
        <w:tc>
          <w:tcPr>
            <w:tcW w:w="2193" w:type="dxa"/>
          </w:tcPr>
          <w:p w:rsidR="003A1DA5" w:rsidRPr="00DE48DB" w:rsidRDefault="003A1DA5" w:rsidP="003A1DA5">
            <w:pPr>
              <w:pStyle w:val="ConsPlusNormal"/>
              <w:ind w:firstLine="0"/>
              <w:jc w:val="center"/>
              <w:rPr>
                <w:rFonts w:ascii="Times New Roman" w:hAnsi="Times New Roman" w:cs="Times New Roman"/>
                <w:sz w:val="22"/>
                <w:szCs w:val="22"/>
              </w:rPr>
            </w:pPr>
            <w:r w:rsidRPr="001D6C97">
              <w:rPr>
                <w:rFonts w:ascii="Times New Roman" w:hAnsi="Times New Roman" w:cs="Times New Roman"/>
                <w:sz w:val="22"/>
                <w:szCs w:val="22"/>
              </w:rPr>
              <w:t xml:space="preserve">Район ул. Красноармейская и ул. Братьев </w:t>
            </w:r>
            <w:proofErr w:type="spellStart"/>
            <w:r w:rsidRPr="001D6C97">
              <w:rPr>
                <w:rFonts w:ascii="Times New Roman" w:hAnsi="Times New Roman" w:cs="Times New Roman"/>
                <w:sz w:val="22"/>
                <w:szCs w:val="22"/>
              </w:rPr>
              <w:t>Касимовых</w:t>
            </w:r>
            <w:proofErr w:type="spellEnd"/>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 xml:space="preserve">Охранная зона </w:t>
            </w:r>
            <w:r>
              <w:rPr>
                <w:rFonts w:ascii="Times New Roman" w:hAnsi="Times New Roman" w:cs="Times New Roman"/>
                <w:sz w:val="22"/>
                <w:szCs w:val="22"/>
              </w:rPr>
              <w:t xml:space="preserve">сетей </w:t>
            </w:r>
            <w:r w:rsidRPr="00D54C04">
              <w:rPr>
                <w:rFonts w:ascii="Times New Roman" w:hAnsi="Times New Roman" w:cs="Times New Roman"/>
                <w:sz w:val="22"/>
                <w:szCs w:val="22"/>
              </w:rPr>
              <w:t>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2018-2025гг.</w:t>
            </w:r>
          </w:p>
        </w:tc>
      </w:tr>
      <w:tr w:rsidR="003A1DA5" w:rsidRPr="00DE48DB" w:rsidTr="00831159">
        <w:trPr>
          <w:jc w:val="center"/>
        </w:trPr>
        <w:tc>
          <w:tcPr>
            <w:tcW w:w="2196" w:type="dxa"/>
          </w:tcPr>
          <w:p w:rsidR="003A1DA5" w:rsidRPr="00DE48DB"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Строительство теплопровода Ø65</w:t>
            </w:r>
          </w:p>
        </w:tc>
        <w:tc>
          <w:tcPr>
            <w:tcW w:w="1843"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0,232 Гкал/ч</w:t>
            </w:r>
          </w:p>
        </w:tc>
        <w:tc>
          <w:tcPr>
            <w:tcW w:w="2193" w:type="dxa"/>
          </w:tcPr>
          <w:p w:rsidR="003A1DA5" w:rsidRPr="00DE48DB" w:rsidRDefault="003A1DA5" w:rsidP="003A1DA5">
            <w:pPr>
              <w:pStyle w:val="ConsPlusNormal"/>
              <w:ind w:firstLine="0"/>
              <w:jc w:val="center"/>
              <w:rPr>
                <w:rFonts w:ascii="Times New Roman" w:hAnsi="Times New Roman" w:cs="Times New Roman"/>
                <w:sz w:val="22"/>
                <w:szCs w:val="22"/>
              </w:rPr>
            </w:pPr>
            <w:r w:rsidRPr="001D6C97">
              <w:rPr>
                <w:rFonts w:ascii="Times New Roman" w:hAnsi="Times New Roman" w:cs="Times New Roman"/>
                <w:sz w:val="22"/>
                <w:szCs w:val="22"/>
              </w:rPr>
              <w:t>Район ул. Пастухова и ул. Куйбышева</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Охранная зона сетей 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 гг.</w:t>
            </w:r>
          </w:p>
        </w:tc>
      </w:tr>
      <w:tr w:rsidR="003A1DA5" w:rsidRPr="00DE48DB" w:rsidTr="00831159">
        <w:trPr>
          <w:jc w:val="center"/>
        </w:trPr>
        <w:tc>
          <w:tcPr>
            <w:tcW w:w="2196" w:type="dxa"/>
          </w:tcPr>
          <w:p w:rsidR="003A1DA5" w:rsidRPr="00DE48DB"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Строительство перемычки о</w:t>
            </w:r>
            <w:r w:rsidRPr="00D54C04">
              <w:rPr>
                <w:rFonts w:ascii="Times New Roman" w:hAnsi="Times New Roman" w:cs="Times New Roman"/>
                <w:sz w:val="22"/>
                <w:szCs w:val="22"/>
              </w:rPr>
              <w:t xml:space="preserve">т </w:t>
            </w:r>
            <w:r w:rsidRPr="001D6C97">
              <w:rPr>
                <w:rFonts w:ascii="Times New Roman" w:hAnsi="Times New Roman" w:cs="Times New Roman"/>
                <w:sz w:val="22"/>
                <w:szCs w:val="22"/>
              </w:rPr>
              <w:t>ТК-805 до Уз-1173а</w:t>
            </w:r>
          </w:p>
        </w:tc>
        <w:tc>
          <w:tcPr>
            <w:tcW w:w="1843" w:type="dxa"/>
          </w:tcPr>
          <w:p w:rsidR="003A1DA5" w:rsidRPr="00DE48DB" w:rsidRDefault="00831159"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w:t>
            </w:r>
            <w:r w:rsidR="003A1DA5">
              <w:rPr>
                <w:rFonts w:ascii="Times New Roman" w:hAnsi="Times New Roman" w:cs="Times New Roman"/>
                <w:sz w:val="22"/>
                <w:szCs w:val="22"/>
              </w:rPr>
              <w:t>ротяженность 2,8 км диаметром 3</w:t>
            </w:r>
            <w:r w:rsidR="003A1DA5" w:rsidRPr="00D54C04">
              <w:rPr>
                <w:rFonts w:ascii="Times New Roman" w:hAnsi="Times New Roman" w:cs="Times New Roman"/>
                <w:sz w:val="22"/>
                <w:szCs w:val="22"/>
              </w:rPr>
              <w:t>50 мм</w:t>
            </w:r>
          </w:p>
        </w:tc>
        <w:tc>
          <w:tcPr>
            <w:tcW w:w="2193"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Ул. Толстого, ул. Сибирская,</w:t>
            </w:r>
            <w:r>
              <w:t xml:space="preserve"> </w:t>
            </w:r>
            <w:r w:rsidRPr="000D7C3C">
              <w:rPr>
                <w:rFonts w:ascii="Times New Roman" w:hAnsi="Times New Roman" w:cs="Times New Roman"/>
                <w:sz w:val="22"/>
                <w:szCs w:val="22"/>
              </w:rPr>
              <w:t>пер. Мебельный</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w:t>
            </w:r>
            <w:r w:rsidRPr="00D54C04">
              <w:rPr>
                <w:rFonts w:ascii="Times New Roman" w:hAnsi="Times New Roman" w:cs="Times New Roman"/>
                <w:sz w:val="22"/>
                <w:szCs w:val="22"/>
              </w:rPr>
              <w:t xml:space="preserve"> 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 гг.</w:t>
            </w:r>
          </w:p>
        </w:tc>
      </w:tr>
      <w:tr w:rsidR="003A1DA5" w:rsidRPr="00DE48DB" w:rsidTr="00831159">
        <w:trPr>
          <w:jc w:val="center"/>
        </w:trPr>
        <w:tc>
          <w:tcPr>
            <w:tcW w:w="2196" w:type="dxa"/>
          </w:tcPr>
          <w:p w:rsidR="003A1DA5" w:rsidRPr="00DE48DB"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Строительство перемычки о</w:t>
            </w:r>
            <w:r w:rsidRPr="00D54C04">
              <w:rPr>
                <w:rFonts w:ascii="Times New Roman" w:hAnsi="Times New Roman" w:cs="Times New Roman"/>
                <w:sz w:val="22"/>
                <w:szCs w:val="22"/>
              </w:rPr>
              <w:t xml:space="preserve">т </w:t>
            </w:r>
            <w:r w:rsidRPr="001D6C97">
              <w:rPr>
                <w:rFonts w:ascii="Times New Roman" w:hAnsi="Times New Roman" w:cs="Times New Roman"/>
                <w:sz w:val="22"/>
                <w:szCs w:val="22"/>
              </w:rPr>
              <w:t>Уз-1173а до ТК-</w:t>
            </w:r>
            <w:r>
              <w:rPr>
                <w:rFonts w:ascii="Times New Roman" w:hAnsi="Times New Roman" w:cs="Times New Roman"/>
                <w:sz w:val="22"/>
                <w:szCs w:val="22"/>
              </w:rPr>
              <w:t>1066</w:t>
            </w:r>
          </w:p>
        </w:tc>
        <w:tc>
          <w:tcPr>
            <w:tcW w:w="1843" w:type="dxa"/>
          </w:tcPr>
          <w:p w:rsidR="003A1DA5" w:rsidRPr="00DE48DB" w:rsidRDefault="00831159"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w:t>
            </w:r>
            <w:r w:rsidR="003A1DA5">
              <w:rPr>
                <w:rFonts w:ascii="Times New Roman" w:hAnsi="Times New Roman" w:cs="Times New Roman"/>
                <w:sz w:val="22"/>
                <w:szCs w:val="22"/>
              </w:rPr>
              <w:t>ротяженность 1 км диаметром 2</w:t>
            </w:r>
            <w:r w:rsidR="003A1DA5" w:rsidRPr="00D54C04">
              <w:rPr>
                <w:rFonts w:ascii="Times New Roman" w:hAnsi="Times New Roman" w:cs="Times New Roman"/>
                <w:sz w:val="22"/>
                <w:szCs w:val="22"/>
              </w:rPr>
              <w:t>50 мм</w:t>
            </w:r>
          </w:p>
        </w:tc>
        <w:tc>
          <w:tcPr>
            <w:tcW w:w="2193"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Ул. Сибирская, пер. Мебельный, ул. Драгунова</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 </w:t>
            </w:r>
            <w:r w:rsidRPr="00D54C04">
              <w:rPr>
                <w:rFonts w:ascii="Times New Roman" w:hAnsi="Times New Roman" w:cs="Times New Roman"/>
                <w:sz w:val="22"/>
                <w:szCs w:val="22"/>
              </w:rPr>
              <w:t>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 гг.</w:t>
            </w:r>
          </w:p>
        </w:tc>
      </w:tr>
      <w:tr w:rsidR="003A1DA5" w:rsidRPr="00DE48DB" w:rsidTr="00831159">
        <w:trPr>
          <w:jc w:val="center"/>
        </w:trPr>
        <w:tc>
          <w:tcPr>
            <w:tcW w:w="2196" w:type="dxa"/>
          </w:tcPr>
          <w:p w:rsidR="003A1DA5"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Строительство ТК</w:t>
            </w:r>
          </w:p>
        </w:tc>
        <w:tc>
          <w:tcPr>
            <w:tcW w:w="1843" w:type="dxa"/>
          </w:tcPr>
          <w:p w:rsidR="003A1DA5"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2,863 Гкал/ч</w:t>
            </w:r>
          </w:p>
        </w:tc>
        <w:tc>
          <w:tcPr>
            <w:tcW w:w="2193" w:type="dxa"/>
          </w:tcPr>
          <w:p w:rsidR="003A1DA5" w:rsidRPr="001D6C97" w:rsidRDefault="003A1DA5" w:rsidP="003A1DA5">
            <w:pPr>
              <w:pStyle w:val="ConsPlusNormal"/>
              <w:ind w:firstLine="0"/>
              <w:jc w:val="center"/>
              <w:rPr>
                <w:rFonts w:ascii="Times New Roman" w:hAnsi="Times New Roman" w:cs="Times New Roman"/>
                <w:sz w:val="22"/>
                <w:szCs w:val="22"/>
              </w:rPr>
            </w:pPr>
            <w:r w:rsidRPr="00DF4A79">
              <w:rPr>
                <w:rFonts w:ascii="Times New Roman" w:hAnsi="Times New Roman" w:cs="Times New Roman"/>
                <w:sz w:val="22"/>
                <w:szCs w:val="22"/>
              </w:rPr>
              <w:t>Территория района на пересечении улиц Толстого – Пехтина - Сибирская</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 </w:t>
            </w:r>
            <w:r w:rsidRPr="00D54C04">
              <w:rPr>
                <w:rFonts w:ascii="Times New Roman" w:hAnsi="Times New Roman" w:cs="Times New Roman"/>
                <w:sz w:val="22"/>
                <w:szCs w:val="22"/>
              </w:rPr>
              <w:t>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 гг.</w:t>
            </w:r>
          </w:p>
        </w:tc>
      </w:tr>
      <w:tr w:rsidR="003A1DA5" w:rsidRPr="00DE48DB" w:rsidTr="00831159">
        <w:trPr>
          <w:jc w:val="center"/>
        </w:trPr>
        <w:tc>
          <w:tcPr>
            <w:tcW w:w="2196" w:type="dxa"/>
          </w:tcPr>
          <w:p w:rsidR="003A1DA5"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Строительство ТК</w:t>
            </w:r>
          </w:p>
        </w:tc>
        <w:tc>
          <w:tcPr>
            <w:tcW w:w="1843" w:type="dxa"/>
          </w:tcPr>
          <w:p w:rsidR="003A1DA5"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9,148 Гкал/ч</w:t>
            </w:r>
          </w:p>
        </w:tc>
        <w:tc>
          <w:tcPr>
            <w:tcW w:w="2193" w:type="dxa"/>
          </w:tcPr>
          <w:p w:rsidR="003A1DA5" w:rsidRPr="001D6C97" w:rsidRDefault="003A1DA5" w:rsidP="003A1DA5">
            <w:pPr>
              <w:pStyle w:val="ConsPlusNormal"/>
              <w:ind w:firstLine="0"/>
              <w:jc w:val="center"/>
              <w:rPr>
                <w:rFonts w:ascii="Times New Roman" w:hAnsi="Times New Roman" w:cs="Times New Roman"/>
                <w:sz w:val="22"/>
                <w:szCs w:val="22"/>
              </w:rPr>
            </w:pPr>
            <w:r w:rsidRPr="00DF4A79">
              <w:rPr>
                <w:rFonts w:ascii="Times New Roman" w:hAnsi="Times New Roman" w:cs="Times New Roman"/>
                <w:sz w:val="22"/>
                <w:szCs w:val="22"/>
              </w:rPr>
              <w:t>Территория района на пересечении улиц Толстого – Пехтина - Сибирская</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 </w:t>
            </w:r>
            <w:r w:rsidRPr="00D54C04">
              <w:rPr>
                <w:rFonts w:ascii="Times New Roman" w:hAnsi="Times New Roman" w:cs="Times New Roman"/>
                <w:sz w:val="22"/>
                <w:szCs w:val="22"/>
              </w:rPr>
              <w:t>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За расчетный срок</w:t>
            </w:r>
          </w:p>
        </w:tc>
      </w:tr>
      <w:tr w:rsidR="003A1DA5" w:rsidRPr="00DE48DB" w:rsidTr="00831159">
        <w:trPr>
          <w:jc w:val="center"/>
        </w:trPr>
        <w:tc>
          <w:tcPr>
            <w:tcW w:w="2196" w:type="dxa"/>
          </w:tcPr>
          <w:p w:rsidR="003A1DA5"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Подключение к существующей ТК-800</w:t>
            </w:r>
          </w:p>
        </w:tc>
        <w:tc>
          <w:tcPr>
            <w:tcW w:w="1843" w:type="dxa"/>
          </w:tcPr>
          <w:p w:rsidR="003A1DA5"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2,729 Гкал/ч</w:t>
            </w:r>
          </w:p>
        </w:tc>
        <w:tc>
          <w:tcPr>
            <w:tcW w:w="2193" w:type="dxa"/>
          </w:tcPr>
          <w:p w:rsidR="003A1DA5" w:rsidRPr="001D6C97" w:rsidRDefault="003A1DA5" w:rsidP="003A1DA5">
            <w:pPr>
              <w:pStyle w:val="ConsPlusNormal"/>
              <w:ind w:firstLine="0"/>
              <w:jc w:val="center"/>
              <w:rPr>
                <w:rFonts w:ascii="Times New Roman" w:hAnsi="Times New Roman" w:cs="Times New Roman"/>
                <w:sz w:val="22"/>
                <w:szCs w:val="22"/>
              </w:rPr>
            </w:pPr>
            <w:r w:rsidRPr="00DF4A79">
              <w:rPr>
                <w:rFonts w:ascii="Times New Roman" w:hAnsi="Times New Roman" w:cs="Times New Roman"/>
                <w:sz w:val="22"/>
                <w:szCs w:val="22"/>
              </w:rPr>
              <w:t>Район восточнее ул. Пехтина</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w:t>
            </w:r>
            <w:r w:rsidRPr="00D54C04">
              <w:rPr>
                <w:rFonts w:ascii="Times New Roman" w:hAnsi="Times New Roman" w:cs="Times New Roman"/>
                <w:sz w:val="22"/>
                <w:szCs w:val="22"/>
              </w:rPr>
              <w:t xml:space="preserve"> 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 гг.</w:t>
            </w:r>
          </w:p>
        </w:tc>
      </w:tr>
      <w:tr w:rsidR="003A1DA5" w:rsidRPr="00DE48DB" w:rsidTr="00831159">
        <w:trPr>
          <w:jc w:val="center"/>
        </w:trPr>
        <w:tc>
          <w:tcPr>
            <w:tcW w:w="2196" w:type="dxa"/>
          </w:tcPr>
          <w:p w:rsidR="003A1DA5"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Подключение к существующей ТК-</w:t>
            </w:r>
            <w:r>
              <w:rPr>
                <w:rFonts w:ascii="Times New Roman" w:hAnsi="Times New Roman" w:cs="Times New Roman"/>
                <w:sz w:val="22"/>
                <w:szCs w:val="22"/>
              </w:rPr>
              <w:lastRenderedPageBreak/>
              <w:t>780а</w:t>
            </w:r>
          </w:p>
        </w:tc>
        <w:tc>
          <w:tcPr>
            <w:tcW w:w="1843" w:type="dxa"/>
          </w:tcPr>
          <w:p w:rsidR="003A1DA5"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lastRenderedPageBreak/>
              <w:t>5,144 Гкал/ч</w:t>
            </w:r>
          </w:p>
        </w:tc>
        <w:tc>
          <w:tcPr>
            <w:tcW w:w="2193" w:type="dxa"/>
          </w:tcPr>
          <w:p w:rsidR="003A1DA5" w:rsidRPr="001D6C97" w:rsidRDefault="003A1DA5" w:rsidP="003A1DA5">
            <w:pPr>
              <w:pStyle w:val="ConsPlusNormal"/>
              <w:ind w:firstLine="0"/>
              <w:jc w:val="center"/>
              <w:rPr>
                <w:rFonts w:ascii="Times New Roman" w:hAnsi="Times New Roman" w:cs="Times New Roman"/>
                <w:sz w:val="22"/>
                <w:szCs w:val="22"/>
              </w:rPr>
            </w:pPr>
            <w:r w:rsidRPr="00DF4A79">
              <w:rPr>
                <w:rFonts w:ascii="Times New Roman" w:hAnsi="Times New Roman" w:cs="Times New Roman"/>
                <w:sz w:val="22"/>
                <w:szCs w:val="22"/>
              </w:rPr>
              <w:t>Район восточнее ул. Пехтина</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w:t>
            </w:r>
            <w:r w:rsidRPr="00D54C04">
              <w:rPr>
                <w:rFonts w:ascii="Times New Roman" w:hAnsi="Times New Roman" w:cs="Times New Roman"/>
                <w:sz w:val="22"/>
                <w:szCs w:val="22"/>
              </w:rPr>
              <w:t xml:space="preserve"> 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 гг.</w:t>
            </w:r>
          </w:p>
        </w:tc>
      </w:tr>
      <w:tr w:rsidR="003A1DA5" w:rsidRPr="00DE48DB" w:rsidTr="00831159">
        <w:trPr>
          <w:jc w:val="center"/>
        </w:trPr>
        <w:tc>
          <w:tcPr>
            <w:tcW w:w="2196" w:type="dxa"/>
          </w:tcPr>
          <w:p w:rsidR="003A1DA5"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lastRenderedPageBreak/>
              <w:t>Подключение к существующей ТК-780а</w:t>
            </w:r>
          </w:p>
        </w:tc>
        <w:tc>
          <w:tcPr>
            <w:tcW w:w="1843" w:type="dxa"/>
          </w:tcPr>
          <w:p w:rsidR="003A1DA5"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8,219 Гкал/ч</w:t>
            </w:r>
          </w:p>
        </w:tc>
        <w:tc>
          <w:tcPr>
            <w:tcW w:w="2193" w:type="dxa"/>
          </w:tcPr>
          <w:p w:rsidR="003A1DA5" w:rsidRPr="001D6C97" w:rsidRDefault="003A1DA5" w:rsidP="003A1DA5">
            <w:pPr>
              <w:pStyle w:val="ConsPlusNormal"/>
              <w:ind w:firstLine="0"/>
              <w:jc w:val="center"/>
              <w:rPr>
                <w:rFonts w:ascii="Times New Roman" w:hAnsi="Times New Roman" w:cs="Times New Roman"/>
                <w:sz w:val="22"/>
                <w:szCs w:val="22"/>
              </w:rPr>
            </w:pPr>
            <w:r w:rsidRPr="00DF4A79">
              <w:rPr>
                <w:rFonts w:ascii="Times New Roman" w:hAnsi="Times New Roman" w:cs="Times New Roman"/>
                <w:sz w:val="22"/>
                <w:szCs w:val="22"/>
              </w:rPr>
              <w:t>Территория севернее района "Левобережье"</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 </w:t>
            </w:r>
            <w:r w:rsidRPr="00D54C04">
              <w:rPr>
                <w:rFonts w:ascii="Times New Roman" w:hAnsi="Times New Roman" w:cs="Times New Roman"/>
                <w:sz w:val="22"/>
                <w:szCs w:val="22"/>
              </w:rPr>
              <w:t>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За расчетный срок</w:t>
            </w:r>
          </w:p>
        </w:tc>
      </w:tr>
      <w:tr w:rsidR="003A1DA5" w:rsidRPr="00DE48DB" w:rsidTr="00831159">
        <w:trPr>
          <w:jc w:val="center"/>
        </w:trPr>
        <w:tc>
          <w:tcPr>
            <w:tcW w:w="2196" w:type="dxa"/>
          </w:tcPr>
          <w:p w:rsidR="003A1DA5"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Подключение к ТК</w:t>
            </w:r>
          </w:p>
        </w:tc>
        <w:tc>
          <w:tcPr>
            <w:tcW w:w="1843" w:type="dxa"/>
          </w:tcPr>
          <w:p w:rsidR="003A1DA5"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0,218</w:t>
            </w:r>
            <w:r w:rsidRPr="00596641">
              <w:rPr>
                <w:rFonts w:ascii="Times New Roman" w:hAnsi="Times New Roman" w:cs="Times New Roman"/>
                <w:sz w:val="22"/>
                <w:szCs w:val="22"/>
              </w:rPr>
              <w:t xml:space="preserve"> Гкал/ч</w:t>
            </w:r>
          </w:p>
        </w:tc>
        <w:tc>
          <w:tcPr>
            <w:tcW w:w="2193" w:type="dxa"/>
          </w:tcPr>
          <w:p w:rsidR="003A1DA5" w:rsidRPr="001D6C97" w:rsidRDefault="003A1DA5" w:rsidP="003A1DA5">
            <w:pPr>
              <w:pStyle w:val="ConsPlusNormal"/>
              <w:ind w:firstLine="0"/>
              <w:jc w:val="center"/>
              <w:rPr>
                <w:rFonts w:ascii="Times New Roman" w:hAnsi="Times New Roman" w:cs="Times New Roman"/>
                <w:sz w:val="22"/>
                <w:szCs w:val="22"/>
              </w:rPr>
            </w:pPr>
            <w:r w:rsidRPr="00596641">
              <w:rPr>
                <w:rFonts w:ascii="Times New Roman" w:hAnsi="Times New Roman" w:cs="Times New Roman"/>
                <w:sz w:val="22"/>
                <w:szCs w:val="22"/>
              </w:rPr>
              <w:t>Физкультурно-оздоровительный центр</w:t>
            </w:r>
            <w:r>
              <w:rPr>
                <w:rFonts w:ascii="Times New Roman" w:hAnsi="Times New Roman" w:cs="Times New Roman"/>
                <w:sz w:val="22"/>
                <w:szCs w:val="22"/>
              </w:rPr>
              <w:t xml:space="preserve"> </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w:t>
            </w:r>
            <w:r w:rsidRPr="00D54C04">
              <w:rPr>
                <w:rFonts w:ascii="Times New Roman" w:hAnsi="Times New Roman" w:cs="Times New Roman"/>
                <w:sz w:val="22"/>
                <w:szCs w:val="22"/>
              </w:rPr>
              <w:t xml:space="preserve"> 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 гг.</w:t>
            </w:r>
          </w:p>
        </w:tc>
      </w:tr>
      <w:tr w:rsidR="003A1DA5" w:rsidRPr="00DE48DB" w:rsidTr="00831159">
        <w:trPr>
          <w:jc w:val="center"/>
        </w:trPr>
        <w:tc>
          <w:tcPr>
            <w:tcW w:w="2196" w:type="dxa"/>
          </w:tcPr>
          <w:p w:rsidR="003A1DA5" w:rsidRDefault="003A1DA5"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Подключение </w:t>
            </w:r>
            <w:r w:rsidRPr="00596641">
              <w:rPr>
                <w:rFonts w:ascii="Times New Roman" w:hAnsi="Times New Roman" w:cs="Times New Roman"/>
                <w:sz w:val="22"/>
                <w:szCs w:val="22"/>
              </w:rPr>
              <w:t xml:space="preserve">теплопровода </w:t>
            </w:r>
            <w:r>
              <w:rPr>
                <w:rFonts w:ascii="Times New Roman" w:hAnsi="Times New Roman" w:cs="Times New Roman"/>
                <w:sz w:val="22"/>
                <w:szCs w:val="22"/>
              </w:rPr>
              <w:t>от котельной №3 ООО «</w:t>
            </w:r>
            <w:proofErr w:type="spellStart"/>
            <w:r>
              <w:rPr>
                <w:rFonts w:ascii="Times New Roman" w:hAnsi="Times New Roman" w:cs="Times New Roman"/>
                <w:sz w:val="22"/>
                <w:szCs w:val="22"/>
              </w:rPr>
              <w:t>КомЭнерго</w:t>
            </w:r>
            <w:proofErr w:type="spellEnd"/>
            <w:r>
              <w:rPr>
                <w:rFonts w:ascii="Times New Roman" w:hAnsi="Times New Roman" w:cs="Times New Roman"/>
                <w:sz w:val="22"/>
                <w:szCs w:val="22"/>
              </w:rPr>
              <w:t>»</w:t>
            </w:r>
          </w:p>
        </w:tc>
        <w:tc>
          <w:tcPr>
            <w:tcW w:w="1843" w:type="dxa"/>
          </w:tcPr>
          <w:p w:rsidR="003A1DA5"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5,213 Гкал/ч</w:t>
            </w:r>
          </w:p>
        </w:tc>
        <w:tc>
          <w:tcPr>
            <w:tcW w:w="2193" w:type="dxa"/>
          </w:tcPr>
          <w:p w:rsidR="003A1DA5" w:rsidRPr="001D6C97" w:rsidRDefault="003A1DA5" w:rsidP="003A1DA5">
            <w:pPr>
              <w:pStyle w:val="ConsPlusNormal"/>
              <w:ind w:firstLine="0"/>
              <w:jc w:val="center"/>
              <w:rPr>
                <w:rFonts w:ascii="Times New Roman" w:hAnsi="Times New Roman" w:cs="Times New Roman"/>
                <w:sz w:val="22"/>
                <w:szCs w:val="22"/>
              </w:rPr>
            </w:pPr>
            <w:r w:rsidRPr="00596641">
              <w:rPr>
                <w:rFonts w:ascii="Times New Roman" w:hAnsi="Times New Roman" w:cs="Times New Roman"/>
                <w:sz w:val="22"/>
                <w:szCs w:val="22"/>
              </w:rPr>
              <w:t>Район "Птицефабрики"</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sidRPr="00D54C04">
              <w:rPr>
                <w:rFonts w:ascii="Times New Roman" w:hAnsi="Times New Roman" w:cs="Times New Roman"/>
                <w:sz w:val="22"/>
                <w:szCs w:val="22"/>
              </w:rPr>
              <w:t>Охранная зона</w:t>
            </w:r>
            <w:r>
              <w:rPr>
                <w:rFonts w:ascii="Times New Roman" w:hAnsi="Times New Roman" w:cs="Times New Roman"/>
                <w:sz w:val="22"/>
                <w:szCs w:val="22"/>
              </w:rPr>
              <w:t xml:space="preserve"> сетей</w:t>
            </w:r>
            <w:r w:rsidRPr="00D54C04">
              <w:rPr>
                <w:rFonts w:ascii="Times New Roman" w:hAnsi="Times New Roman" w:cs="Times New Roman"/>
                <w:sz w:val="22"/>
                <w:szCs w:val="22"/>
              </w:rPr>
              <w:t xml:space="preserve"> 3м</w:t>
            </w:r>
          </w:p>
        </w:tc>
        <w:tc>
          <w:tcPr>
            <w:tcW w:w="142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За расчетный срок</w:t>
            </w:r>
          </w:p>
        </w:tc>
      </w:tr>
    </w:tbl>
    <w:p w:rsidR="00831159" w:rsidRDefault="00831159" w:rsidP="00CA4289">
      <w:pPr>
        <w:spacing w:line="276" w:lineRule="auto"/>
        <w:ind w:firstLine="539"/>
        <w:jc w:val="both"/>
      </w:pPr>
    </w:p>
    <w:p w:rsidR="00CA4289" w:rsidRPr="00D30039" w:rsidRDefault="00CA4289" w:rsidP="00CA4289">
      <w:pPr>
        <w:spacing w:line="276" w:lineRule="auto"/>
        <w:ind w:firstLine="539"/>
        <w:jc w:val="both"/>
      </w:pPr>
      <w:r w:rsidRPr="00D30039">
        <w:t>5.6.5. Система газоснабжения.</w:t>
      </w:r>
    </w:p>
    <w:p w:rsidR="00CA4289" w:rsidRPr="00D30039" w:rsidRDefault="009B44F7" w:rsidP="00CA4289">
      <w:pPr>
        <w:spacing w:line="276" w:lineRule="auto"/>
        <w:ind w:firstLine="539"/>
        <w:jc w:val="both"/>
      </w:pPr>
      <w:r>
        <w:t xml:space="preserve">Проектом </w:t>
      </w:r>
      <w:r w:rsidRPr="00817F3E">
        <w:t>Генеральн</w:t>
      </w:r>
      <w:r>
        <w:t>ого плана</w:t>
      </w:r>
      <w:r w:rsidRPr="00817F3E">
        <w:t xml:space="preserve"> </w:t>
      </w:r>
      <w:r w:rsidR="00CA4289" w:rsidRPr="00D30039">
        <w:t xml:space="preserve">планируется сохранение существующих направлений использования газа с учетом увеличения доли использования природного газа как энергоносителя для реконструируемых и вновь строящихся теплоисточников, а также как единого энергоносителя (для </w:t>
      </w:r>
      <w:proofErr w:type="spellStart"/>
      <w:r w:rsidR="00CA4289" w:rsidRPr="00D30039">
        <w:t>пищеприготовления</w:t>
      </w:r>
      <w:proofErr w:type="spellEnd"/>
      <w:r w:rsidR="00CA4289" w:rsidRPr="00D30039">
        <w:t>, отопления и горячего водоснабжения).</w:t>
      </w:r>
    </w:p>
    <w:p w:rsidR="00CA4289" w:rsidRPr="00D30039" w:rsidRDefault="00CA4289" w:rsidP="00CA4289">
      <w:pPr>
        <w:spacing w:line="276" w:lineRule="auto"/>
        <w:ind w:firstLine="539"/>
        <w:jc w:val="both"/>
      </w:pPr>
      <w:r w:rsidRPr="00D30039">
        <w:t xml:space="preserve">Основными мероприятиями </w:t>
      </w:r>
      <w:r w:rsidR="009B44F7">
        <w:t xml:space="preserve">проекта </w:t>
      </w:r>
      <w:r w:rsidRPr="00D30039">
        <w:t>Генерального плана по развитию системы теплоснабжения являются:</w:t>
      </w:r>
    </w:p>
    <w:p w:rsidR="002D527A" w:rsidRPr="004F6FC5" w:rsidRDefault="002D527A" w:rsidP="002D527A">
      <w:pPr>
        <w:pStyle w:val="affe"/>
        <w:spacing w:before="0" w:after="0" w:line="276" w:lineRule="auto"/>
        <w:jc w:val="right"/>
        <w:rPr>
          <w:bCs/>
          <w:i/>
        </w:rPr>
      </w:pPr>
      <w:r w:rsidRPr="002046F9">
        <w:rPr>
          <w:bCs/>
          <w:i/>
        </w:rPr>
        <w:t>Таблица</w:t>
      </w:r>
      <w:r>
        <w:rPr>
          <w:bCs/>
          <w:i/>
        </w:rPr>
        <w:t xml:space="preserve"> 17</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71"/>
        <w:gridCol w:w="1843"/>
        <w:gridCol w:w="2618"/>
        <w:gridCol w:w="1701"/>
        <w:gridCol w:w="1421"/>
      </w:tblGrid>
      <w:tr w:rsidR="002D527A" w:rsidRPr="00DE48DB" w:rsidTr="00831159">
        <w:trPr>
          <w:trHeight w:val="532"/>
          <w:jc w:val="center"/>
        </w:trPr>
        <w:tc>
          <w:tcPr>
            <w:tcW w:w="1771" w:type="dxa"/>
          </w:tcPr>
          <w:p w:rsidR="002D527A" w:rsidRPr="00AA1613" w:rsidRDefault="002D527A"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Наименование</w:t>
            </w:r>
          </w:p>
        </w:tc>
        <w:tc>
          <w:tcPr>
            <w:tcW w:w="1843" w:type="dxa"/>
          </w:tcPr>
          <w:p w:rsidR="002D527A" w:rsidRPr="00AA1613" w:rsidRDefault="002D527A"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Основные характеристики</w:t>
            </w:r>
          </w:p>
        </w:tc>
        <w:tc>
          <w:tcPr>
            <w:tcW w:w="2618" w:type="dxa"/>
          </w:tcPr>
          <w:p w:rsidR="002D527A" w:rsidRPr="00AA1613" w:rsidRDefault="002D527A"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Местоположение</w:t>
            </w:r>
          </w:p>
        </w:tc>
        <w:tc>
          <w:tcPr>
            <w:tcW w:w="1701" w:type="dxa"/>
          </w:tcPr>
          <w:p w:rsidR="002D527A" w:rsidRPr="00AA1613" w:rsidRDefault="002D527A" w:rsidP="003A7B19">
            <w:pPr>
              <w:pStyle w:val="ConsPlusNormal"/>
              <w:ind w:firstLine="0"/>
              <w:jc w:val="center"/>
              <w:rPr>
                <w:rFonts w:ascii="Times New Roman" w:hAnsi="Times New Roman" w:cs="Times New Roman"/>
                <w:b/>
                <w:sz w:val="22"/>
                <w:szCs w:val="22"/>
              </w:rPr>
            </w:pPr>
            <w:proofErr w:type="spellStart"/>
            <w:proofErr w:type="gramStart"/>
            <w:r w:rsidRPr="00AA1613">
              <w:rPr>
                <w:rFonts w:ascii="Times New Roman" w:hAnsi="Times New Roman" w:cs="Times New Roman"/>
                <w:b/>
                <w:sz w:val="22"/>
                <w:szCs w:val="22"/>
              </w:rPr>
              <w:t>Характерис</w:t>
            </w:r>
            <w:proofErr w:type="spellEnd"/>
            <w:r>
              <w:rPr>
                <w:rFonts w:ascii="Times New Roman" w:hAnsi="Times New Roman" w:cs="Times New Roman"/>
                <w:b/>
                <w:sz w:val="22"/>
                <w:szCs w:val="22"/>
              </w:rPr>
              <w:t>-</w:t>
            </w:r>
            <w:r w:rsidRPr="00AA1613">
              <w:rPr>
                <w:rFonts w:ascii="Times New Roman" w:hAnsi="Times New Roman" w:cs="Times New Roman"/>
                <w:b/>
                <w:sz w:val="22"/>
                <w:szCs w:val="22"/>
              </w:rPr>
              <w:t>тика</w:t>
            </w:r>
            <w:proofErr w:type="gramEnd"/>
            <w:r w:rsidRPr="00AA1613">
              <w:rPr>
                <w:rFonts w:ascii="Times New Roman" w:hAnsi="Times New Roman" w:cs="Times New Roman"/>
                <w:b/>
                <w:sz w:val="22"/>
                <w:szCs w:val="22"/>
              </w:rPr>
              <w:t xml:space="preserve"> ЗОУИТ</w:t>
            </w:r>
          </w:p>
        </w:tc>
        <w:tc>
          <w:tcPr>
            <w:tcW w:w="1421" w:type="dxa"/>
          </w:tcPr>
          <w:p w:rsidR="002D527A" w:rsidRPr="00AA1613" w:rsidRDefault="002D527A" w:rsidP="003A7B19">
            <w:pPr>
              <w:pStyle w:val="ConsPlusNormal"/>
              <w:ind w:firstLine="0"/>
              <w:jc w:val="center"/>
              <w:rPr>
                <w:rFonts w:ascii="Times New Roman" w:hAnsi="Times New Roman" w:cs="Times New Roman"/>
                <w:b/>
                <w:sz w:val="22"/>
                <w:szCs w:val="22"/>
              </w:rPr>
            </w:pPr>
            <w:r w:rsidRPr="00AA1613">
              <w:rPr>
                <w:rFonts w:ascii="Times New Roman" w:hAnsi="Times New Roman" w:cs="Times New Roman"/>
                <w:b/>
                <w:sz w:val="22"/>
                <w:szCs w:val="22"/>
              </w:rPr>
              <w:t>Этап реализации</w:t>
            </w:r>
          </w:p>
        </w:tc>
      </w:tr>
      <w:tr w:rsidR="003A1DA5" w:rsidRPr="00DE48DB" w:rsidTr="00831159">
        <w:trPr>
          <w:jc w:val="center"/>
        </w:trPr>
        <w:tc>
          <w:tcPr>
            <w:tcW w:w="1771" w:type="dxa"/>
          </w:tcPr>
          <w:p w:rsidR="003A1DA5" w:rsidRPr="00DE48DB" w:rsidRDefault="003A1DA5"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t>Строительство ГРПШ</w:t>
            </w:r>
          </w:p>
        </w:tc>
        <w:tc>
          <w:tcPr>
            <w:tcW w:w="1843" w:type="dxa"/>
          </w:tcPr>
          <w:p w:rsidR="003A1DA5" w:rsidRPr="00C0651C"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4024,56 м</w:t>
            </w:r>
            <w:r>
              <w:rPr>
                <w:rFonts w:ascii="Times New Roman" w:hAnsi="Times New Roman" w:cs="Times New Roman"/>
                <w:sz w:val="22"/>
                <w:szCs w:val="22"/>
                <w:vertAlign w:val="superscript"/>
              </w:rPr>
              <w:t>3</w:t>
            </w:r>
            <w:r>
              <w:rPr>
                <w:rFonts w:ascii="Times New Roman" w:hAnsi="Times New Roman" w:cs="Times New Roman"/>
                <w:sz w:val="22"/>
                <w:szCs w:val="22"/>
              </w:rPr>
              <w:t>/ч</w:t>
            </w:r>
          </w:p>
        </w:tc>
        <w:tc>
          <w:tcPr>
            <w:tcW w:w="2618" w:type="dxa"/>
          </w:tcPr>
          <w:p w:rsidR="003A1DA5" w:rsidRPr="00DE48DB" w:rsidRDefault="003A1DA5" w:rsidP="003A1DA5">
            <w:pPr>
              <w:pStyle w:val="ConsPlusNormal"/>
              <w:ind w:firstLine="0"/>
              <w:jc w:val="center"/>
              <w:rPr>
                <w:rFonts w:ascii="Times New Roman" w:hAnsi="Times New Roman" w:cs="Times New Roman"/>
                <w:sz w:val="22"/>
                <w:szCs w:val="22"/>
              </w:rPr>
            </w:pPr>
            <w:r w:rsidRPr="00596641">
              <w:rPr>
                <w:rFonts w:ascii="Times New Roman" w:hAnsi="Times New Roman" w:cs="Times New Roman"/>
                <w:sz w:val="22"/>
                <w:szCs w:val="22"/>
              </w:rPr>
              <w:t>Район «</w:t>
            </w:r>
            <w:proofErr w:type="spellStart"/>
            <w:r w:rsidRPr="00596641">
              <w:rPr>
                <w:rFonts w:ascii="Times New Roman" w:hAnsi="Times New Roman" w:cs="Times New Roman"/>
                <w:sz w:val="22"/>
                <w:szCs w:val="22"/>
              </w:rPr>
              <w:t>Сыга</w:t>
            </w:r>
            <w:proofErr w:type="spellEnd"/>
            <w:r w:rsidRPr="00596641">
              <w:rPr>
                <w:rFonts w:ascii="Times New Roman" w:hAnsi="Times New Roman" w:cs="Times New Roman"/>
                <w:sz w:val="22"/>
                <w:szCs w:val="22"/>
              </w:rPr>
              <w:t>»</w:t>
            </w:r>
          </w:p>
        </w:tc>
        <w:tc>
          <w:tcPr>
            <w:tcW w:w="1701" w:type="dxa"/>
          </w:tcPr>
          <w:p w:rsidR="003A1DA5" w:rsidRPr="00DE48DB" w:rsidRDefault="003A1DA5" w:rsidP="003A1DA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Охранная зона - 10 м</w:t>
            </w:r>
          </w:p>
        </w:tc>
        <w:tc>
          <w:tcPr>
            <w:tcW w:w="1421" w:type="dxa"/>
          </w:tcPr>
          <w:p w:rsidR="003A1DA5" w:rsidRDefault="003A1DA5" w:rsidP="003A1DA5">
            <w:r w:rsidRPr="00E46C50">
              <w:rPr>
                <w:sz w:val="22"/>
                <w:szCs w:val="22"/>
              </w:rPr>
              <w:t>За расчетный срок</w:t>
            </w:r>
          </w:p>
        </w:tc>
      </w:tr>
      <w:tr w:rsidR="00713889" w:rsidRPr="00DE48DB" w:rsidTr="00831159">
        <w:trPr>
          <w:jc w:val="center"/>
        </w:trPr>
        <w:tc>
          <w:tcPr>
            <w:tcW w:w="1771" w:type="dxa"/>
          </w:tcPr>
          <w:p w:rsidR="00713889" w:rsidRPr="00DE48DB" w:rsidRDefault="00713889"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t>Строительство ГРПШ</w:t>
            </w:r>
          </w:p>
        </w:tc>
        <w:tc>
          <w:tcPr>
            <w:tcW w:w="1843" w:type="dxa"/>
          </w:tcPr>
          <w:p w:rsidR="00713889" w:rsidRPr="00C0651C"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648 м</w:t>
            </w:r>
            <w:r>
              <w:rPr>
                <w:rFonts w:ascii="Times New Roman" w:hAnsi="Times New Roman" w:cs="Times New Roman"/>
                <w:sz w:val="22"/>
                <w:szCs w:val="22"/>
                <w:vertAlign w:val="superscript"/>
              </w:rPr>
              <w:t>3</w:t>
            </w:r>
            <w:r>
              <w:rPr>
                <w:rFonts w:ascii="Times New Roman" w:hAnsi="Times New Roman" w:cs="Times New Roman"/>
                <w:sz w:val="22"/>
                <w:szCs w:val="22"/>
              </w:rPr>
              <w:t>/ч</w:t>
            </w:r>
          </w:p>
        </w:tc>
        <w:tc>
          <w:tcPr>
            <w:tcW w:w="2618" w:type="dxa"/>
          </w:tcPr>
          <w:p w:rsidR="00713889" w:rsidRPr="00DE48DB"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Территория в районе СНТ "Приозер</w:t>
            </w:r>
            <w:r>
              <w:rPr>
                <w:rFonts w:ascii="Times New Roman" w:hAnsi="Times New Roman" w:cs="Times New Roman"/>
                <w:sz w:val="22"/>
                <w:szCs w:val="22"/>
              </w:rPr>
              <w:t>ье</w:t>
            </w:r>
            <w:r w:rsidRPr="00DD175B">
              <w:rPr>
                <w:rFonts w:ascii="Times New Roman" w:hAnsi="Times New Roman" w:cs="Times New Roman"/>
                <w:sz w:val="22"/>
                <w:szCs w:val="22"/>
              </w:rPr>
              <w:t>"</w:t>
            </w:r>
          </w:p>
        </w:tc>
        <w:tc>
          <w:tcPr>
            <w:tcW w:w="1701" w:type="dxa"/>
          </w:tcPr>
          <w:p w:rsidR="00713889" w:rsidRDefault="00713889" w:rsidP="00713889">
            <w:pPr>
              <w:jc w:val="center"/>
            </w:pPr>
            <w:r w:rsidRPr="00455420">
              <w:rPr>
                <w:sz w:val="22"/>
                <w:szCs w:val="22"/>
              </w:rPr>
              <w:t>Охранная зона - 10 м</w:t>
            </w:r>
          </w:p>
        </w:tc>
        <w:tc>
          <w:tcPr>
            <w:tcW w:w="1421" w:type="dxa"/>
          </w:tcPr>
          <w:p w:rsidR="00713889" w:rsidRDefault="00713889" w:rsidP="00713889">
            <w:r w:rsidRPr="00E46C50">
              <w:rPr>
                <w:sz w:val="22"/>
                <w:szCs w:val="22"/>
              </w:rPr>
              <w:t>За расчетный срок</w:t>
            </w:r>
          </w:p>
        </w:tc>
      </w:tr>
      <w:tr w:rsidR="00713889" w:rsidRPr="00DE48DB" w:rsidTr="00831159">
        <w:trPr>
          <w:jc w:val="center"/>
        </w:trPr>
        <w:tc>
          <w:tcPr>
            <w:tcW w:w="1771" w:type="dxa"/>
          </w:tcPr>
          <w:p w:rsidR="00713889" w:rsidRPr="00DE48DB" w:rsidRDefault="00713889"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t>Подключение к существующему ГРПШ</w:t>
            </w:r>
          </w:p>
        </w:tc>
        <w:tc>
          <w:tcPr>
            <w:tcW w:w="1843" w:type="dxa"/>
          </w:tcPr>
          <w:p w:rsidR="00713889" w:rsidRPr="00DE48DB"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83,25</w:t>
            </w:r>
            <w:r w:rsidRPr="00DD175B">
              <w:rPr>
                <w:rFonts w:ascii="Times New Roman" w:hAnsi="Times New Roman" w:cs="Times New Roman"/>
                <w:sz w:val="22"/>
                <w:szCs w:val="22"/>
              </w:rPr>
              <w:t xml:space="preserve"> м3/ч</w:t>
            </w:r>
          </w:p>
        </w:tc>
        <w:tc>
          <w:tcPr>
            <w:tcW w:w="2618" w:type="dxa"/>
          </w:tcPr>
          <w:p w:rsidR="00713889" w:rsidRPr="00DE48DB"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Район "Птицефабрики"</w:t>
            </w:r>
          </w:p>
        </w:tc>
        <w:tc>
          <w:tcPr>
            <w:tcW w:w="1701" w:type="dxa"/>
          </w:tcPr>
          <w:p w:rsidR="00713889" w:rsidRDefault="00713889" w:rsidP="00713889">
            <w:pPr>
              <w:jc w:val="center"/>
            </w:pPr>
            <w:r w:rsidRPr="00455420">
              <w:rPr>
                <w:sz w:val="22"/>
                <w:szCs w:val="22"/>
              </w:rPr>
              <w:t>Охранная зона - 10 м</w:t>
            </w:r>
          </w:p>
        </w:tc>
        <w:tc>
          <w:tcPr>
            <w:tcW w:w="1421" w:type="dxa"/>
          </w:tcPr>
          <w:p w:rsidR="00713889" w:rsidRDefault="00713889" w:rsidP="00713889">
            <w:r w:rsidRPr="00E46C50">
              <w:rPr>
                <w:sz w:val="22"/>
                <w:szCs w:val="22"/>
              </w:rPr>
              <w:t>За расчетный срок</w:t>
            </w:r>
          </w:p>
        </w:tc>
      </w:tr>
      <w:tr w:rsidR="00713889" w:rsidRPr="00DE48DB" w:rsidTr="00831159">
        <w:trPr>
          <w:jc w:val="center"/>
        </w:trPr>
        <w:tc>
          <w:tcPr>
            <w:tcW w:w="1771" w:type="dxa"/>
          </w:tcPr>
          <w:p w:rsidR="00713889" w:rsidRPr="00DE48DB" w:rsidRDefault="00713889"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t>Строительство ГРПШ</w:t>
            </w:r>
          </w:p>
        </w:tc>
        <w:tc>
          <w:tcPr>
            <w:tcW w:w="1843" w:type="dxa"/>
          </w:tcPr>
          <w:p w:rsidR="00713889" w:rsidRPr="00C0651C"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621 м</w:t>
            </w:r>
            <w:r>
              <w:rPr>
                <w:rFonts w:ascii="Times New Roman" w:hAnsi="Times New Roman" w:cs="Times New Roman"/>
                <w:sz w:val="22"/>
                <w:szCs w:val="22"/>
                <w:vertAlign w:val="superscript"/>
              </w:rPr>
              <w:t>3</w:t>
            </w:r>
            <w:r>
              <w:rPr>
                <w:rFonts w:ascii="Times New Roman" w:hAnsi="Times New Roman" w:cs="Times New Roman"/>
                <w:sz w:val="22"/>
                <w:szCs w:val="22"/>
              </w:rPr>
              <w:t>/ч</w:t>
            </w:r>
          </w:p>
        </w:tc>
        <w:tc>
          <w:tcPr>
            <w:tcW w:w="2618" w:type="dxa"/>
          </w:tcPr>
          <w:p w:rsidR="00713889" w:rsidRPr="00DE48DB" w:rsidRDefault="00713889" w:rsidP="00713889">
            <w:pPr>
              <w:pStyle w:val="ConsPlusNormal"/>
              <w:ind w:firstLine="0"/>
              <w:jc w:val="center"/>
              <w:rPr>
                <w:rFonts w:ascii="Times New Roman" w:hAnsi="Times New Roman" w:cs="Times New Roman"/>
                <w:sz w:val="22"/>
                <w:szCs w:val="22"/>
              </w:rPr>
            </w:pPr>
            <w:proofErr w:type="spellStart"/>
            <w:proofErr w:type="gramStart"/>
            <w:r w:rsidRPr="00DD175B">
              <w:rPr>
                <w:rFonts w:ascii="Times New Roman" w:hAnsi="Times New Roman" w:cs="Times New Roman"/>
                <w:sz w:val="22"/>
                <w:szCs w:val="22"/>
              </w:rPr>
              <w:t>мкр</w:t>
            </w:r>
            <w:proofErr w:type="spellEnd"/>
            <w:proofErr w:type="gramEnd"/>
            <w:r w:rsidRPr="00DD175B">
              <w:rPr>
                <w:rFonts w:ascii="Times New Roman" w:hAnsi="Times New Roman" w:cs="Times New Roman"/>
                <w:sz w:val="22"/>
                <w:szCs w:val="22"/>
              </w:rPr>
              <w:t>. "</w:t>
            </w:r>
            <w:r>
              <w:rPr>
                <w:rFonts w:ascii="Times New Roman" w:hAnsi="Times New Roman" w:cs="Times New Roman"/>
                <w:sz w:val="22"/>
                <w:szCs w:val="22"/>
              </w:rPr>
              <w:t>Заводской</w:t>
            </w:r>
            <w:r w:rsidRPr="00DD175B">
              <w:rPr>
                <w:rFonts w:ascii="Times New Roman" w:hAnsi="Times New Roman" w:cs="Times New Roman"/>
                <w:sz w:val="22"/>
                <w:szCs w:val="22"/>
              </w:rPr>
              <w:t>"</w:t>
            </w:r>
          </w:p>
        </w:tc>
        <w:tc>
          <w:tcPr>
            <w:tcW w:w="1701" w:type="dxa"/>
          </w:tcPr>
          <w:p w:rsidR="00713889" w:rsidRDefault="00713889" w:rsidP="00713889">
            <w:pPr>
              <w:jc w:val="center"/>
            </w:pPr>
            <w:r w:rsidRPr="00455420">
              <w:rPr>
                <w:sz w:val="22"/>
                <w:szCs w:val="22"/>
              </w:rPr>
              <w:t>Охранная зона - 10 м</w:t>
            </w:r>
          </w:p>
        </w:tc>
        <w:tc>
          <w:tcPr>
            <w:tcW w:w="1421" w:type="dxa"/>
          </w:tcPr>
          <w:p w:rsidR="00713889" w:rsidRPr="00DE48DB"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w:t>
            </w:r>
            <w:r w:rsidRPr="00596641">
              <w:rPr>
                <w:rFonts w:ascii="Times New Roman" w:hAnsi="Times New Roman" w:cs="Times New Roman"/>
                <w:sz w:val="22"/>
                <w:szCs w:val="22"/>
              </w:rPr>
              <w:t xml:space="preserve"> гг.</w:t>
            </w:r>
          </w:p>
        </w:tc>
      </w:tr>
      <w:tr w:rsidR="00713889" w:rsidRPr="00DE48DB" w:rsidTr="00831159">
        <w:trPr>
          <w:jc w:val="center"/>
        </w:trPr>
        <w:tc>
          <w:tcPr>
            <w:tcW w:w="1771" w:type="dxa"/>
          </w:tcPr>
          <w:p w:rsidR="00713889" w:rsidRPr="00DE48DB" w:rsidRDefault="00713889"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t>Строительство ГРПШ</w:t>
            </w:r>
          </w:p>
        </w:tc>
        <w:tc>
          <w:tcPr>
            <w:tcW w:w="1843" w:type="dxa"/>
          </w:tcPr>
          <w:p w:rsidR="00713889" w:rsidRPr="00C0651C"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909 м</w:t>
            </w:r>
            <w:r>
              <w:rPr>
                <w:rFonts w:ascii="Times New Roman" w:hAnsi="Times New Roman" w:cs="Times New Roman"/>
                <w:sz w:val="22"/>
                <w:szCs w:val="22"/>
                <w:vertAlign w:val="superscript"/>
              </w:rPr>
              <w:t>3</w:t>
            </w:r>
            <w:r>
              <w:rPr>
                <w:rFonts w:ascii="Times New Roman" w:hAnsi="Times New Roman" w:cs="Times New Roman"/>
                <w:sz w:val="22"/>
                <w:szCs w:val="22"/>
              </w:rPr>
              <w:t>/ч</w:t>
            </w:r>
          </w:p>
        </w:tc>
        <w:tc>
          <w:tcPr>
            <w:tcW w:w="2618" w:type="dxa"/>
          </w:tcPr>
          <w:p w:rsidR="00713889" w:rsidRPr="00DE48DB"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Район СНТ "Звездный"</w:t>
            </w:r>
          </w:p>
        </w:tc>
        <w:tc>
          <w:tcPr>
            <w:tcW w:w="1701" w:type="dxa"/>
          </w:tcPr>
          <w:p w:rsidR="00713889" w:rsidRDefault="00713889" w:rsidP="00713889">
            <w:pPr>
              <w:jc w:val="center"/>
            </w:pPr>
            <w:r w:rsidRPr="00455420">
              <w:rPr>
                <w:sz w:val="22"/>
                <w:szCs w:val="22"/>
              </w:rPr>
              <w:t>Охранная зона - 10 м</w:t>
            </w:r>
          </w:p>
        </w:tc>
        <w:tc>
          <w:tcPr>
            <w:tcW w:w="1421" w:type="dxa"/>
          </w:tcPr>
          <w:p w:rsidR="00713889" w:rsidRPr="00DE48DB"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w:t>
            </w:r>
            <w:r w:rsidRPr="00596641">
              <w:rPr>
                <w:rFonts w:ascii="Times New Roman" w:hAnsi="Times New Roman" w:cs="Times New Roman"/>
                <w:sz w:val="22"/>
                <w:szCs w:val="22"/>
              </w:rPr>
              <w:t xml:space="preserve"> гг.</w:t>
            </w:r>
          </w:p>
        </w:tc>
      </w:tr>
      <w:tr w:rsidR="00713889" w:rsidRPr="00DE48DB" w:rsidTr="00831159">
        <w:trPr>
          <w:jc w:val="center"/>
        </w:trPr>
        <w:tc>
          <w:tcPr>
            <w:tcW w:w="1771" w:type="dxa"/>
          </w:tcPr>
          <w:p w:rsidR="00713889" w:rsidRPr="00DE48DB" w:rsidRDefault="00713889"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t>Строительство ГРПШ</w:t>
            </w:r>
          </w:p>
        </w:tc>
        <w:tc>
          <w:tcPr>
            <w:tcW w:w="1843" w:type="dxa"/>
          </w:tcPr>
          <w:p w:rsidR="00713889"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68,15 м</w:t>
            </w:r>
            <w:r>
              <w:rPr>
                <w:rFonts w:ascii="Times New Roman" w:hAnsi="Times New Roman" w:cs="Times New Roman"/>
                <w:sz w:val="22"/>
                <w:szCs w:val="22"/>
                <w:vertAlign w:val="superscript"/>
              </w:rPr>
              <w:t>3</w:t>
            </w:r>
            <w:r>
              <w:rPr>
                <w:rFonts w:ascii="Times New Roman" w:hAnsi="Times New Roman" w:cs="Times New Roman"/>
                <w:sz w:val="22"/>
                <w:szCs w:val="22"/>
              </w:rPr>
              <w:t>/ч;</w:t>
            </w:r>
          </w:p>
          <w:p w:rsidR="00713889" w:rsidRDefault="00713889" w:rsidP="00713889">
            <w:pPr>
              <w:pStyle w:val="ConsPlusNormal"/>
              <w:ind w:firstLine="0"/>
              <w:jc w:val="center"/>
              <w:rPr>
                <w:rFonts w:ascii="Times New Roman" w:hAnsi="Times New Roman" w:cs="Times New Roman"/>
                <w:sz w:val="22"/>
                <w:szCs w:val="22"/>
              </w:rPr>
            </w:pPr>
          </w:p>
          <w:p w:rsidR="00713889"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253,8</w:t>
            </w:r>
          </w:p>
          <w:p w:rsidR="00713889" w:rsidRDefault="00713889" w:rsidP="00713889">
            <w:pPr>
              <w:pStyle w:val="ConsPlusNormal"/>
              <w:ind w:firstLine="0"/>
              <w:jc w:val="center"/>
              <w:rPr>
                <w:rFonts w:ascii="Times New Roman" w:hAnsi="Times New Roman" w:cs="Times New Roman"/>
                <w:sz w:val="22"/>
                <w:szCs w:val="22"/>
              </w:rPr>
            </w:pPr>
          </w:p>
          <w:p w:rsidR="00713889" w:rsidRDefault="00713889" w:rsidP="00713889">
            <w:pPr>
              <w:pStyle w:val="ConsPlusNormal"/>
              <w:ind w:firstLine="0"/>
              <w:jc w:val="center"/>
              <w:rPr>
                <w:rFonts w:ascii="Times New Roman" w:hAnsi="Times New Roman" w:cs="Times New Roman"/>
                <w:sz w:val="22"/>
                <w:szCs w:val="22"/>
              </w:rPr>
            </w:pPr>
          </w:p>
          <w:p w:rsidR="00713889" w:rsidRPr="00C0651C"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202,5</w:t>
            </w:r>
          </w:p>
        </w:tc>
        <w:tc>
          <w:tcPr>
            <w:tcW w:w="2618" w:type="dxa"/>
          </w:tcPr>
          <w:p w:rsidR="00713889"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Район ул. Циолковской и ул. Колхозной</w:t>
            </w:r>
            <w:r>
              <w:rPr>
                <w:rFonts w:ascii="Times New Roman" w:hAnsi="Times New Roman" w:cs="Times New Roman"/>
                <w:sz w:val="22"/>
                <w:szCs w:val="22"/>
              </w:rPr>
              <w:t>;</w:t>
            </w:r>
          </w:p>
          <w:p w:rsidR="00713889"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Район ул.</w:t>
            </w:r>
            <w:r>
              <w:rPr>
                <w:rFonts w:ascii="Times New Roman" w:hAnsi="Times New Roman" w:cs="Times New Roman"/>
                <w:sz w:val="22"/>
                <w:szCs w:val="22"/>
              </w:rPr>
              <w:t xml:space="preserve"> </w:t>
            </w:r>
            <w:r w:rsidRPr="00DD175B">
              <w:rPr>
                <w:rFonts w:ascii="Times New Roman" w:hAnsi="Times New Roman" w:cs="Times New Roman"/>
                <w:sz w:val="22"/>
                <w:szCs w:val="22"/>
              </w:rPr>
              <w:t xml:space="preserve">Красноармейская и ул. Братьев </w:t>
            </w:r>
            <w:proofErr w:type="spellStart"/>
            <w:r w:rsidRPr="00DD175B">
              <w:rPr>
                <w:rFonts w:ascii="Times New Roman" w:hAnsi="Times New Roman" w:cs="Times New Roman"/>
                <w:sz w:val="22"/>
                <w:szCs w:val="22"/>
              </w:rPr>
              <w:t>Касимовых</w:t>
            </w:r>
            <w:proofErr w:type="spellEnd"/>
            <w:r>
              <w:rPr>
                <w:rFonts w:ascii="Times New Roman" w:hAnsi="Times New Roman" w:cs="Times New Roman"/>
                <w:sz w:val="22"/>
                <w:szCs w:val="22"/>
              </w:rPr>
              <w:t>;</w:t>
            </w:r>
          </w:p>
          <w:p w:rsidR="00713889" w:rsidRPr="00DE48DB"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Район ул. Пастухова и ул. Куйбышева</w:t>
            </w:r>
          </w:p>
        </w:tc>
        <w:tc>
          <w:tcPr>
            <w:tcW w:w="1701" w:type="dxa"/>
          </w:tcPr>
          <w:p w:rsidR="00713889" w:rsidRDefault="00713889" w:rsidP="00713889">
            <w:pPr>
              <w:jc w:val="center"/>
            </w:pPr>
            <w:r w:rsidRPr="00455420">
              <w:rPr>
                <w:sz w:val="22"/>
                <w:szCs w:val="22"/>
              </w:rPr>
              <w:t>Охранная зона - 10 м</w:t>
            </w:r>
          </w:p>
        </w:tc>
        <w:tc>
          <w:tcPr>
            <w:tcW w:w="1421" w:type="dxa"/>
          </w:tcPr>
          <w:p w:rsidR="00713889" w:rsidRPr="00DE48DB"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w:t>
            </w:r>
            <w:r w:rsidRPr="00596641">
              <w:rPr>
                <w:rFonts w:ascii="Times New Roman" w:hAnsi="Times New Roman" w:cs="Times New Roman"/>
                <w:sz w:val="22"/>
                <w:szCs w:val="22"/>
              </w:rPr>
              <w:t xml:space="preserve"> гг.</w:t>
            </w:r>
          </w:p>
        </w:tc>
      </w:tr>
      <w:tr w:rsidR="00713889" w:rsidRPr="00DE48DB" w:rsidTr="00831159">
        <w:trPr>
          <w:jc w:val="center"/>
        </w:trPr>
        <w:tc>
          <w:tcPr>
            <w:tcW w:w="1771" w:type="dxa"/>
          </w:tcPr>
          <w:p w:rsidR="00713889" w:rsidRPr="00DE48DB" w:rsidRDefault="00713889"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t>Строительство ГРПШ</w:t>
            </w:r>
          </w:p>
        </w:tc>
        <w:tc>
          <w:tcPr>
            <w:tcW w:w="1843" w:type="dxa"/>
          </w:tcPr>
          <w:p w:rsidR="00713889" w:rsidRPr="00C0651C"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1038 м</w:t>
            </w:r>
            <w:r>
              <w:rPr>
                <w:rFonts w:ascii="Times New Roman" w:hAnsi="Times New Roman" w:cs="Times New Roman"/>
                <w:sz w:val="22"/>
                <w:szCs w:val="22"/>
                <w:vertAlign w:val="superscript"/>
              </w:rPr>
              <w:t>3</w:t>
            </w:r>
            <w:r>
              <w:rPr>
                <w:rFonts w:ascii="Times New Roman" w:hAnsi="Times New Roman" w:cs="Times New Roman"/>
                <w:sz w:val="22"/>
                <w:szCs w:val="22"/>
              </w:rPr>
              <w:t>/ч</w:t>
            </w:r>
          </w:p>
        </w:tc>
        <w:tc>
          <w:tcPr>
            <w:tcW w:w="2618" w:type="dxa"/>
          </w:tcPr>
          <w:p w:rsidR="00713889" w:rsidRPr="00DE48DB"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 xml:space="preserve">Район южнее ул. Братьев </w:t>
            </w:r>
            <w:proofErr w:type="spellStart"/>
            <w:r w:rsidRPr="00DD175B">
              <w:rPr>
                <w:rFonts w:ascii="Times New Roman" w:hAnsi="Times New Roman" w:cs="Times New Roman"/>
                <w:sz w:val="22"/>
                <w:szCs w:val="22"/>
              </w:rPr>
              <w:t>Касимовых</w:t>
            </w:r>
            <w:proofErr w:type="spellEnd"/>
          </w:p>
        </w:tc>
        <w:tc>
          <w:tcPr>
            <w:tcW w:w="1701" w:type="dxa"/>
          </w:tcPr>
          <w:p w:rsidR="00713889" w:rsidRDefault="00713889" w:rsidP="00713889">
            <w:pPr>
              <w:jc w:val="center"/>
            </w:pPr>
            <w:r w:rsidRPr="00455420">
              <w:rPr>
                <w:sz w:val="22"/>
                <w:szCs w:val="22"/>
              </w:rPr>
              <w:t>Охранная зона - 10 м</w:t>
            </w:r>
          </w:p>
        </w:tc>
        <w:tc>
          <w:tcPr>
            <w:tcW w:w="1421" w:type="dxa"/>
          </w:tcPr>
          <w:p w:rsidR="00713889" w:rsidRPr="00DE48DB"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w:t>
            </w:r>
            <w:r w:rsidRPr="00596641">
              <w:rPr>
                <w:rFonts w:ascii="Times New Roman" w:hAnsi="Times New Roman" w:cs="Times New Roman"/>
                <w:sz w:val="22"/>
                <w:szCs w:val="22"/>
              </w:rPr>
              <w:t xml:space="preserve"> гг.</w:t>
            </w:r>
          </w:p>
        </w:tc>
      </w:tr>
      <w:tr w:rsidR="00713889" w:rsidRPr="00DE48DB" w:rsidTr="00831159">
        <w:trPr>
          <w:jc w:val="center"/>
        </w:trPr>
        <w:tc>
          <w:tcPr>
            <w:tcW w:w="1771" w:type="dxa"/>
          </w:tcPr>
          <w:p w:rsidR="00713889" w:rsidRPr="00DE48DB" w:rsidRDefault="00713889"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lastRenderedPageBreak/>
              <w:t>Строительство ГРПШ</w:t>
            </w:r>
          </w:p>
        </w:tc>
        <w:tc>
          <w:tcPr>
            <w:tcW w:w="1843" w:type="dxa"/>
          </w:tcPr>
          <w:p w:rsidR="00713889" w:rsidRPr="00C0651C"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3148 м</w:t>
            </w:r>
            <w:r>
              <w:rPr>
                <w:rFonts w:ascii="Times New Roman" w:hAnsi="Times New Roman" w:cs="Times New Roman"/>
                <w:sz w:val="22"/>
                <w:szCs w:val="22"/>
                <w:vertAlign w:val="superscript"/>
              </w:rPr>
              <w:t>3</w:t>
            </w:r>
            <w:r>
              <w:rPr>
                <w:rFonts w:ascii="Times New Roman" w:hAnsi="Times New Roman" w:cs="Times New Roman"/>
                <w:sz w:val="22"/>
                <w:szCs w:val="22"/>
              </w:rPr>
              <w:t>/ч</w:t>
            </w:r>
          </w:p>
        </w:tc>
        <w:tc>
          <w:tcPr>
            <w:tcW w:w="2618" w:type="dxa"/>
          </w:tcPr>
          <w:p w:rsidR="00713889" w:rsidRPr="00DE48DB"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 xml:space="preserve">Территория в районе д. </w:t>
            </w:r>
            <w:proofErr w:type="spellStart"/>
            <w:r w:rsidRPr="00DD175B">
              <w:rPr>
                <w:rFonts w:ascii="Times New Roman" w:hAnsi="Times New Roman" w:cs="Times New Roman"/>
                <w:sz w:val="22"/>
                <w:szCs w:val="22"/>
              </w:rPr>
              <w:t>Лекшур</w:t>
            </w:r>
            <w:proofErr w:type="spellEnd"/>
          </w:p>
        </w:tc>
        <w:tc>
          <w:tcPr>
            <w:tcW w:w="1701" w:type="dxa"/>
          </w:tcPr>
          <w:p w:rsidR="00713889" w:rsidRDefault="00713889" w:rsidP="00713889">
            <w:pPr>
              <w:jc w:val="center"/>
            </w:pPr>
            <w:r w:rsidRPr="00455420">
              <w:rPr>
                <w:sz w:val="22"/>
                <w:szCs w:val="22"/>
              </w:rPr>
              <w:t>Охранная зона - 10 м</w:t>
            </w:r>
          </w:p>
        </w:tc>
        <w:tc>
          <w:tcPr>
            <w:tcW w:w="1421" w:type="dxa"/>
          </w:tcPr>
          <w:p w:rsidR="00713889" w:rsidRPr="00DE48DB"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w:t>
            </w:r>
            <w:r w:rsidRPr="00596641">
              <w:rPr>
                <w:rFonts w:ascii="Times New Roman" w:hAnsi="Times New Roman" w:cs="Times New Roman"/>
                <w:sz w:val="22"/>
                <w:szCs w:val="22"/>
              </w:rPr>
              <w:t xml:space="preserve"> гг.</w:t>
            </w:r>
          </w:p>
        </w:tc>
      </w:tr>
      <w:tr w:rsidR="00713889" w:rsidRPr="00DE48DB" w:rsidTr="00831159">
        <w:trPr>
          <w:jc w:val="center"/>
        </w:trPr>
        <w:tc>
          <w:tcPr>
            <w:tcW w:w="1771" w:type="dxa"/>
          </w:tcPr>
          <w:p w:rsidR="00713889" w:rsidRPr="00DE48DB" w:rsidRDefault="00713889"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t>Строительство ГРПШ</w:t>
            </w:r>
          </w:p>
        </w:tc>
        <w:tc>
          <w:tcPr>
            <w:tcW w:w="1843" w:type="dxa"/>
          </w:tcPr>
          <w:p w:rsidR="00713889"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162 м</w:t>
            </w:r>
            <w:r>
              <w:rPr>
                <w:rFonts w:ascii="Times New Roman" w:hAnsi="Times New Roman" w:cs="Times New Roman"/>
                <w:sz w:val="22"/>
                <w:szCs w:val="22"/>
                <w:vertAlign w:val="superscript"/>
              </w:rPr>
              <w:t>3</w:t>
            </w:r>
            <w:r>
              <w:rPr>
                <w:rFonts w:ascii="Times New Roman" w:hAnsi="Times New Roman" w:cs="Times New Roman"/>
                <w:sz w:val="22"/>
                <w:szCs w:val="22"/>
              </w:rPr>
              <w:t>/ч;</w:t>
            </w:r>
          </w:p>
          <w:p w:rsidR="00713889" w:rsidRDefault="00713889" w:rsidP="00713889">
            <w:pPr>
              <w:pStyle w:val="ConsPlusNormal"/>
              <w:ind w:firstLine="0"/>
              <w:jc w:val="center"/>
              <w:rPr>
                <w:rFonts w:ascii="Times New Roman" w:hAnsi="Times New Roman" w:cs="Times New Roman"/>
                <w:sz w:val="22"/>
                <w:szCs w:val="22"/>
              </w:rPr>
            </w:pPr>
          </w:p>
          <w:p w:rsidR="00713889" w:rsidRDefault="00713889" w:rsidP="00713889">
            <w:pPr>
              <w:pStyle w:val="ConsPlusNormal"/>
              <w:ind w:firstLine="0"/>
              <w:jc w:val="center"/>
              <w:rPr>
                <w:rFonts w:ascii="Times New Roman" w:hAnsi="Times New Roman" w:cs="Times New Roman"/>
                <w:sz w:val="22"/>
                <w:szCs w:val="22"/>
              </w:rPr>
            </w:pPr>
          </w:p>
          <w:p w:rsidR="00713889" w:rsidRDefault="00713889" w:rsidP="00713889">
            <w:pPr>
              <w:pStyle w:val="ConsPlusNormal"/>
              <w:ind w:firstLine="0"/>
              <w:rPr>
                <w:rFonts w:ascii="Times New Roman" w:hAnsi="Times New Roman" w:cs="Times New Roman"/>
                <w:sz w:val="22"/>
                <w:szCs w:val="22"/>
              </w:rPr>
            </w:pPr>
          </w:p>
          <w:p w:rsidR="00713889"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189</w:t>
            </w:r>
          </w:p>
          <w:p w:rsidR="00713889" w:rsidRDefault="00713889" w:rsidP="00713889">
            <w:pPr>
              <w:pStyle w:val="ConsPlusNormal"/>
              <w:ind w:firstLine="0"/>
              <w:rPr>
                <w:rFonts w:ascii="Times New Roman" w:hAnsi="Times New Roman" w:cs="Times New Roman"/>
                <w:sz w:val="22"/>
                <w:szCs w:val="22"/>
              </w:rPr>
            </w:pPr>
          </w:p>
          <w:p w:rsidR="00713889" w:rsidRPr="00C0651C"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135</w:t>
            </w:r>
          </w:p>
        </w:tc>
        <w:tc>
          <w:tcPr>
            <w:tcW w:w="2618" w:type="dxa"/>
          </w:tcPr>
          <w:p w:rsidR="00713889"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Территория района на пересечении улиц Толстого – Пехтина - Сибирская</w:t>
            </w:r>
            <w:r>
              <w:rPr>
                <w:rFonts w:ascii="Times New Roman" w:hAnsi="Times New Roman" w:cs="Times New Roman"/>
                <w:sz w:val="22"/>
                <w:szCs w:val="22"/>
              </w:rPr>
              <w:t>;</w:t>
            </w:r>
          </w:p>
          <w:p w:rsidR="00713889" w:rsidRDefault="00713889" w:rsidP="00713889">
            <w:pPr>
              <w:pStyle w:val="ConsPlusNormal"/>
              <w:ind w:firstLine="0"/>
              <w:jc w:val="center"/>
              <w:rPr>
                <w:rFonts w:ascii="Times New Roman" w:hAnsi="Times New Roman" w:cs="Times New Roman"/>
                <w:sz w:val="22"/>
                <w:szCs w:val="22"/>
              </w:rPr>
            </w:pPr>
            <w:r w:rsidRPr="00DD175B">
              <w:rPr>
                <w:rFonts w:ascii="Times New Roman" w:hAnsi="Times New Roman" w:cs="Times New Roman"/>
                <w:sz w:val="22"/>
                <w:szCs w:val="22"/>
              </w:rPr>
              <w:t>Район восточнее ул. Пехтина</w:t>
            </w:r>
            <w:r>
              <w:rPr>
                <w:rFonts w:ascii="Times New Roman" w:hAnsi="Times New Roman" w:cs="Times New Roman"/>
                <w:sz w:val="22"/>
                <w:szCs w:val="22"/>
              </w:rPr>
              <w:t>;</w:t>
            </w:r>
          </w:p>
          <w:p w:rsidR="00713889" w:rsidRPr="00DE48DB" w:rsidRDefault="00713889" w:rsidP="00713889">
            <w:pPr>
              <w:pStyle w:val="ConsPlusNormal"/>
              <w:ind w:firstLine="0"/>
              <w:jc w:val="center"/>
              <w:rPr>
                <w:rFonts w:ascii="Times New Roman" w:hAnsi="Times New Roman" w:cs="Times New Roman"/>
                <w:sz w:val="22"/>
                <w:szCs w:val="22"/>
              </w:rPr>
            </w:pPr>
            <w:r w:rsidRPr="000815BB">
              <w:rPr>
                <w:rFonts w:ascii="Times New Roman" w:hAnsi="Times New Roman" w:cs="Times New Roman"/>
                <w:sz w:val="22"/>
                <w:szCs w:val="22"/>
              </w:rPr>
              <w:t>Территория севернее района "Левобережье"</w:t>
            </w:r>
          </w:p>
        </w:tc>
        <w:tc>
          <w:tcPr>
            <w:tcW w:w="1701" w:type="dxa"/>
          </w:tcPr>
          <w:p w:rsidR="00713889" w:rsidRDefault="00713889" w:rsidP="00713889">
            <w:pPr>
              <w:jc w:val="center"/>
            </w:pPr>
            <w:r w:rsidRPr="00455420">
              <w:rPr>
                <w:sz w:val="22"/>
                <w:szCs w:val="22"/>
              </w:rPr>
              <w:t>Охранная зона - 10 м</w:t>
            </w:r>
          </w:p>
        </w:tc>
        <w:tc>
          <w:tcPr>
            <w:tcW w:w="1421" w:type="dxa"/>
          </w:tcPr>
          <w:p w:rsidR="00713889" w:rsidRPr="00DE48DB"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За расчетный срок</w:t>
            </w:r>
          </w:p>
        </w:tc>
      </w:tr>
      <w:tr w:rsidR="00713889" w:rsidRPr="00DE48DB" w:rsidTr="00831159">
        <w:trPr>
          <w:jc w:val="center"/>
        </w:trPr>
        <w:tc>
          <w:tcPr>
            <w:tcW w:w="1771" w:type="dxa"/>
          </w:tcPr>
          <w:p w:rsidR="00713889" w:rsidRPr="00DE48DB" w:rsidRDefault="00713889" w:rsidP="00713889">
            <w:pPr>
              <w:pStyle w:val="ConsPlusNormal"/>
              <w:ind w:firstLine="0"/>
              <w:rPr>
                <w:rFonts w:ascii="Times New Roman" w:hAnsi="Times New Roman" w:cs="Times New Roman"/>
                <w:sz w:val="22"/>
                <w:szCs w:val="22"/>
              </w:rPr>
            </w:pPr>
            <w:r>
              <w:rPr>
                <w:rFonts w:ascii="Times New Roman" w:hAnsi="Times New Roman" w:cs="Times New Roman"/>
                <w:sz w:val="22"/>
                <w:szCs w:val="22"/>
              </w:rPr>
              <w:t>Строительство ГРПШ</w:t>
            </w:r>
          </w:p>
        </w:tc>
        <w:tc>
          <w:tcPr>
            <w:tcW w:w="1843" w:type="dxa"/>
          </w:tcPr>
          <w:p w:rsidR="00713889" w:rsidRPr="00C0651C"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61,75 м</w:t>
            </w:r>
            <w:r>
              <w:rPr>
                <w:rFonts w:ascii="Times New Roman" w:hAnsi="Times New Roman" w:cs="Times New Roman"/>
                <w:sz w:val="22"/>
                <w:szCs w:val="22"/>
                <w:vertAlign w:val="superscript"/>
              </w:rPr>
              <w:t>3</w:t>
            </w:r>
            <w:r>
              <w:rPr>
                <w:rFonts w:ascii="Times New Roman" w:hAnsi="Times New Roman" w:cs="Times New Roman"/>
                <w:sz w:val="22"/>
                <w:szCs w:val="22"/>
              </w:rPr>
              <w:t>/ч</w:t>
            </w:r>
          </w:p>
        </w:tc>
        <w:tc>
          <w:tcPr>
            <w:tcW w:w="2618" w:type="dxa"/>
          </w:tcPr>
          <w:p w:rsidR="00713889" w:rsidRPr="00DE48DB" w:rsidRDefault="00713889" w:rsidP="00713889">
            <w:pPr>
              <w:pStyle w:val="ConsPlusNormal"/>
              <w:ind w:firstLine="0"/>
              <w:jc w:val="center"/>
              <w:rPr>
                <w:rFonts w:ascii="Times New Roman" w:hAnsi="Times New Roman" w:cs="Times New Roman"/>
                <w:sz w:val="22"/>
                <w:szCs w:val="22"/>
              </w:rPr>
            </w:pPr>
            <w:r w:rsidRPr="000815BB">
              <w:rPr>
                <w:rFonts w:ascii="Times New Roman" w:hAnsi="Times New Roman" w:cs="Times New Roman"/>
                <w:sz w:val="22"/>
                <w:szCs w:val="22"/>
              </w:rPr>
              <w:t>Физкультурно-оздоровительный комплекс с трибуной на 500 мест</w:t>
            </w:r>
            <w:r>
              <w:rPr>
                <w:rFonts w:ascii="Times New Roman" w:hAnsi="Times New Roman" w:cs="Times New Roman"/>
                <w:sz w:val="22"/>
                <w:szCs w:val="22"/>
              </w:rPr>
              <w:t xml:space="preserve"> </w:t>
            </w:r>
          </w:p>
        </w:tc>
        <w:tc>
          <w:tcPr>
            <w:tcW w:w="1701" w:type="dxa"/>
          </w:tcPr>
          <w:p w:rsidR="00713889" w:rsidRDefault="00713889" w:rsidP="00713889">
            <w:pPr>
              <w:jc w:val="center"/>
            </w:pPr>
            <w:r w:rsidRPr="00455420">
              <w:rPr>
                <w:sz w:val="22"/>
                <w:szCs w:val="22"/>
              </w:rPr>
              <w:t>Охранная зона - 10 м</w:t>
            </w:r>
          </w:p>
        </w:tc>
        <w:tc>
          <w:tcPr>
            <w:tcW w:w="1421" w:type="dxa"/>
          </w:tcPr>
          <w:p w:rsidR="00713889" w:rsidRPr="00DE48DB" w:rsidRDefault="00713889" w:rsidP="0071388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2018-2025</w:t>
            </w:r>
            <w:r w:rsidRPr="00596641">
              <w:rPr>
                <w:rFonts w:ascii="Times New Roman" w:hAnsi="Times New Roman" w:cs="Times New Roman"/>
                <w:sz w:val="22"/>
                <w:szCs w:val="22"/>
              </w:rPr>
              <w:t xml:space="preserve"> гг.</w:t>
            </w:r>
          </w:p>
        </w:tc>
      </w:tr>
    </w:tbl>
    <w:p w:rsidR="00CA4289" w:rsidRPr="009E2A98" w:rsidRDefault="00CA4289" w:rsidP="00CA4289">
      <w:pPr>
        <w:spacing w:line="276" w:lineRule="auto"/>
        <w:ind w:firstLine="539"/>
        <w:jc w:val="both"/>
      </w:pPr>
      <w:r w:rsidRPr="009E2A98">
        <w:t>5.6.6. Связь, радиофикация и телевидение.</w:t>
      </w:r>
    </w:p>
    <w:p w:rsidR="00CA4289" w:rsidRPr="009E2A98" w:rsidRDefault="009B44F7" w:rsidP="00CA4289">
      <w:pPr>
        <w:spacing w:line="276" w:lineRule="auto"/>
        <w:ind w:firstLine="539"/>
        <w:jc w:val="both"/>
      </w:pPr>
      <w:r>
        <w:t xml:space="preserve">Проектом </w:t>
      </w:r>
      <w:r w:rsidRPr="00817F3E">
        <w:t>Генеральн</w:t>
      </w:r>
      <w:r>
        <w:t>ого плана</w:t>
      </w:r>
      <w:r w:rsidRPr="00817F3E">
        <w:t xml:space="preserve"> </w:t>
      </w:r>
      <w:r w:rsidR="00CA4289" w:rsidRPr="009E2A98">
        <w:t>сохраняются существующие направления развития и использования объектов и сетей связи, радиофикации и телевидения.</w:t>
      </w:r>
    </w:p>
    <w:p w:rsidR="00CA4289" w:rsidRPr="009E2A98" w:rsidRDefault="00CA4289" w:rsidP="00CA4289">
      <w:pPr>
        <w:spacing w:line="276" w:lineRule="auto"/>
        <w:ind w:firstLine="539"/>
        <w:jc w:val="both"/>
      </w:pPr>
      <w:r w:rsidRPr="009E2A98">
        <w:t>Одной из важнейших задач функционирования систем связи, радиофикации и телевидения является создание на базе сети беспроводного вещания оповещения служб ГО и ЧС, использование его при оповещении населения при возникновении ЧС природного и техногенного характера, а также в особый период.</w:t>
      </w:r>
    </w:p>
    <w:p w:rsidR="00CA4289" w:rsidRPr="009E2A98" w:rsidRDefault="00CA4289" w:rsidP="00CA4289">
      <w:pPr>
        <w:spacing w:line="276" w:lineRule="auto"/>
        <w:ind w:firstLine="539"/>
        <w:jc w:val="both"/>
      </w:pPr>
      <w:r w:rsidRPr="009E2A98">
        <w:t xml:space="preserve">Основными мероприятиями </w:t>
      </w:r>
      <w:r w:rsidR="009B44F7">
        <w:t xml:space="preserve">проекта </w:t>
      </w:r>
      <w:r w:rsidRPr="009E2A98">
        <w:t>Генерального плана по развитию системы связи, радиофикация и телевидения являются:</w:t>
      </w:r>
    </w:p>
    <w:p w:rsidR="00CA4289" w:rsidRPr="009E2A98" w:rsidRDefault="00CA4289" w:rsidP="00CA4289">
      <w:pPr>
        <w:spacing w:line="276" w:lineRule="auto"/>
        <w:ind w:firstLine="539"/>
        <w:jc w:val="both"/>
      </w:pPr>
      <w:r w:rsidRPr="009E2A98">
        <w:t>1) комплексная модернизация системы связи, радиофикации и телевидения путем поэтапной замены морально и физически устаревшего оборудования;</w:t>
      </w:r>
    </w:p>
    <w:p w:rsidR="00CA4289" w:rsidRPr="009E2A98" w:rsidRDefault="00CA4289" w:rsidP="00CA4289">
      <w:pPr>
        <w:spacing w:line="276" w:lineRule="auto"/>
        <w:ind w:firstLine="539"/>
        <w:jc w:val="both"/>
      </w:pPr>
      <w:r w:rsidRPr="009E2A98">
        <w:t xml:space="preserve">2) сокращение аварийности на сетях и создание условий для бесперебойной подачи сигнала потребителю, внедрение мероприятий по </w:t>
      </w:r>
      <w:proofErr w:type="spellStart"/>
      <w:r w:rsidRPr="009E2A98">
        <w:t>энерго</w:t>
      </w:r>
      <w:proofErr w:type="spellEnd"/>
      <w:r w:rsidRPr="009E2A98">
        <w:t>- и ресурсосбережению;</w:t>
      </w:r>
    </w:p>
    <w:p w:rsidR="00CA4289" w:rsidRDefault="00CA4289" w:rsidP="00CA4289">
      <w:pPr>
        <w:spacing w:line="276" w:lineRule="auto"/>
        <w:ind w:firstLine="539"/>
        <w:jc w:val="both"/>
      </w:pPr>
      <w:r w:rsidRPr="009E2A98">
        <w:t>3) новое строительство и модернизация существующих объектов и сетей на площадках нового строительства.</w:t>
      </w:r>
    </w:p>
    <w:p w:rsidR="00CA4289" w:rsidRDefault="00CA4289" w:rsidP="00CA4289">
      <w:pPr>
        <w:spacing w:line="276" w:lineRule="auto"/>
        <w:ind w:firstLine="539"/>
        <w:jc w:val="both"/>
      </w:pPr>
    </w:p>
    <w:p w:rsidR="00CA4289" w:rsidRDefault="00CA4289" w:rsidP="00CA4289">
      <w:pPr>
        <w:spacing w:line="276" w:lineRule="auto"/>
        <w:ind w:firstLine="539"/>
        <w:jc w:val="both"/>
      </w:pPr>
      <w:r>
        <w:t>5.6.7. Инженерная подготовка территории.</w:t>
      </w:r>
    </w:p>
    <w:p w:rsidR="00CA4289" w:rsidRDefault="00CA4289" w:rsidP="00CA4289">
      <w:pPr>
        <w:spacing w:line="276" w:lineRule="auto"/>
        <w:ind w:firstLine="539"/>
        <w:jc w:val="both"/>
      </w:pPr>
      <w:r>
        <w:t>Комплекс мероприятий по инженерной подготовке территории города Глазова, характеризующейся достаточно сложными природными и техногенными условиями, ориентирован на стабилизацию среды, инженерную защиту осваиваемой под жилую застройку территории, дальнейшее инженерно-техническое благоустройство (набережные, организация водоотведения поверхностного стока, благоустройство малых рек и пр.).</w:t>
      </w:r>
    </w:p>
    <w:p w:rsidR="00CA4289" w:rsidRDefault="00CA4289" w:rsidP="00CA4289">
      <w:pPr>
        <w:spacing w:line="276" w:lineRule="auto"/>
        <w:ind w:firstLine="539"/>
        <w:jc w:val="both"/>
      </w:pPr>
      <w:r>
        <w:t xml:space="preserve">Основными мероприятиями </w:t>
      </w:r>
      <w:r w:rsidR="009B44F7">
        <w:t xml:space="preserve">проекта </w:t>
      </w:r>
      <w:r>
        <w:t>Генерального плана по развитию системы инженерной подготовки являются:</w:t>
      </w:r>
    </w:p>
    <w:p w:rsidR="00CA4289" w:rsidRDefault="00CA4289" w:rsidP="00CA4289">
      <w:pPr>
        <w:spacing w:line="276" w:lineRule="auto"/>
        <w:ind w:firstLine="539"/>
        <w:jc w:val="both"/>
      </w:pPr>
      <w:r>
        <w:t>1) разработка комплексного проекта водоотведения дождевых стоков с территории города;</w:t>
      </w:r>
    </w:p>
    <w:p w:rsidR="00CA4289" w:rsidRDefault="00CA4289" w:rsidP="00CA4289">
      <w:pPr>
        <w:spacing w:line="276" w:lineRule="auto"/>
        <w:ind w:firstLine="539"/>
        <w:jc w:val="both"/>
      </w:pPr>
      <w:r>
        <w:t>2) защита территории от затопления и подтопления;</w:t>
      </w:r>
    </w:p>
    <w:p w:rsidR="00CA4289" w:rsidRDefault="00CA4289" w:rsidP="00CA4289">
      <w:pPr>
        <w:spacing w:line="276" w:lineRule="auto"/>
        <w:ind w:firstLine="539"/>
        <w:jc w:val="both"/>
      </w:pPr>
      <w:r>
        <w:t xml:space="preserve">3) </w:t>
      </w:r>
      <w:proofErr w:type="spellStart"/>
      <w:r>
        <w:t>берегоукрепление</w:t>
      </w:r>
      <w:proofErr w:type="spellEnd"/>
      <w:r>
        <w:t xml:space="preserve"> р. Чепца;</w:t>
      </w:r>
    </w:p>
    <w:p w:rsidR="00CA4289" w:rsidRDefault="00CA4289" w:rsidP="00CA4289">
      <w:pPr>
        <w:spacing w:line="276" w:lineRule="auto"/>
        <w:ind w:firstLine="539"/>
        <w:jc w:val="both"/>
      </w:pPr>
      <w:r>
        <w:t>4) благоустройство малых городских водотоков;</w:t>
      </w:r>
    </w:p>
    <w:p w:rsidR="00D400D0" w:rsidRDefault="00CA4289" w:rsidP="0028308E">
      <w:pPr>
        <w:spacing w:line="276" w:lineRule="auto"/>
        <w:ind w:firstLine="539"/>
        <w:jc w:val="both"/>
        <w:rPr>
          <w:b/>
          <w:i/>
        </w:rPr>
      </w:pPr>
      <w:r>
        <w:t>5) проведение комплекса мероприятий по инженерной подготовке территории и водоотведению на площадках нового строительства.</w:t>
      </w:r>
    </w:p>
    <w:p w:rsidR="003D4B83" w:rsidRPr="00287EBE" w:rsidRDefault="003D4B83" w:rsidP="003D4B83">
      <w:pPr>
        <w:pStyle w:val="1"/>
        <w:spacing w:before="360"/>
        <w:ind w:left="720"/>
        <w:jc w:val="center"/>
        <w:rPr>
          <w:b/>
          <w:bCs/>
          <w:i w:val="0"/>
          <w:caps/>
          <w:sz w:val="24"/>
          <w:szCs w:val="24"/>
        </w:rPr>
      </w:pPr>
      <w:bookmarkStart w:id="13" w:name="_Toc508189704"/>
      <w:r>
        <w:rPr>
          <w:b/>
          <w:i w:val="0"/>
          <w:sz w:val="24"/>
          <w:szCs w:val="24"/>
        </w:rPr>
        <w:lastRenderedPageBreak/>
        <w:t>ПРИЛОЖЕНИЕ А</w:t>
      </w:r>
      <w:bookmarkEnd w:id="13"/>
    </w:p>
    <w:p w:rsidR="00E85D08" w:rsidRPr="00E85D08" w:rsidRDefault="00E85D08" w:rsidP="00E85D08">
      <w:pPr>
        <w:rPr>
          <w:highlight w:val="yellow"/>
          <w:u w:val="single"/>
        </w:rPr>
      </w:pPr>
    </w:p>
    <w:p w:rsidR="00952C80" w:rsidRDefault="00E65D63" w:rsidP="00144F70">
      <w:r w:rsidRPr="00E65D63">
        <w:rPr>
          <w:noProof/>
        </w:rPr>
        <w:drawing>
          <wp:inline distT="0" distB="0" distL="0" distR="0">
            <wp:extent cx="5887605" cy="8267700"/>
            <wp:effectExtent l="0" t="0" r="0" b="0"/>
            <wp:docPr id="10" name="Рисунок 10" descr="D:\_Наянова\_Глазов\288-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Наянова\_Глазов\288-p.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88670" cy="8269196"/>
                    </a:xfrm>
                    <a:prstGeom prst="rect">
                      <a:avLst/>
                    </a:prstGeom>
                    <a:noFill/>
                    <a:ln>
                      <a:noFill/>
                    </a:ln>
                  </pic:spPr>
                </pic:pic>
              </a:graphicData>
            </a:graphic>
          </wp:inline>
        </w:drawing>
      </w:r>
    </w:p>
    <w:p w:rsidR="00E24F1A" w:rsidRDefault="00E24F1A" w:rsidP="00144F70">
      <w:pPr>
        <w:rPr>
          <w:noProof/>
        </w:rPr>
      </w:pPr>
    </w:p>
    <w:p w:rsidR="00E24F1A" w:rsidRDefault="00E24F1A" w:rsidP="00144F70">
      <w:pPr>
        <w:rPr>
          <w:noProof/>
        </w:rPr>
      </w:pPr>
    </w:p>
    <w:sectPr w:rsidR="00E24F1A" w:rsidSect="00E17294">
      <w:type w:val="continuous"/>
      <w:pgSz w:w="11906" w:h="16838"/>
      <w:pgMar w:top="1418" w:right="70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9BD" w:rsidRDefault="00F729BD">
      <w:r>
        <w:separator/>
      </w:r>
    </w:p>
  </w:endnote>
  <w:endnote w:type="continuationSeparator" w:id="0">
    <w:p w:rsidR="00F729BD" w:rsidRDefault="00F72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DA5" w:rsidRDefault="003A1DA5" w:rsidP="00CC0CBD">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A1DA5" w:rsidRDefault="003A1DA5" w:rsidP="009A5414">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DA5" w:rsidRDefault="003A1DA5" w:rsidP="00CF2AD8">
    <w:pPr>
      <w:pStyle w:val="ae"/>
      <w:pBdr>
        <w:bottom w:val="single" w:sz="6" w:space="1" w:color="auto"/>
      </w:pBdr>
      <w:ind w:right="360"/>
    </w:pPr>
  </w:p>
  <w:p w:rsidR="003A1DA5" w:rsidRPr="0025017C" w:rsidRDefault="003A1DA5" w:rsidP="00CC0CBD">
    <w:pPr>
      <w:pStyle w:val="ae"/>
      <w:framePr w:wrap="around" w:vAnchor="text" w:hAnchor="margin" w:xAlign="right" w:y="1"/>
      <w:rPr>
        <w:rStyle w:val="af"/>
        <w:sz w:val="20"/>
        <w:szCs w:val="20"/>
      </w:rPr>
    </w:pPr>
    <w:r w:rsidRPr="0025017C">
      <w:rPr>
        <w:rStyle w:val="af"/>
        <w:sz w:val="20"/>
        <w:szCs w:val="20"/>
      </w:rPr>
      <w:fldChar w:fldCharType="begin"/>
    </w:r>
    <w:r w:rsidRPr="0025017C">
      <w:rPr>
        <w:rStyle w:val="af"/>
        <w:sz w:val="20"/>
        <w:szCs w:val="20"/>
      </w:rPr>
      <w:instrText xml:space="preserve">PAGE  </w:instrText>
    </w:r>
    <w:r w:rsidRPr="0025017C">
      <w:rPr>
        <w:rStyle w:val="af"/>
        <w:sz w:val="20"/>
        <w:szCs w:val="20"/>
      </w:rPr>
      <w:fldChar w:fldCharType="separate"/>
    </w:r>
    <w:r w:rsidR="00891046">
      <w:rPr>
        <w:rStyle w:val="af"/>
        <w:noProof/>
        <w:sz w:val="20"/>
        <w:szCs w:val="20"/>
      </w:rPr>
      <w:t>21</w:t>
    </w:r>
    <w:r w:rsidRPr="0025017C">
      <w:rPr>
        <w:rStyle w:val="af"/>
        <w:sz w:val="20"/>
        <w:szCs w:val="20"/>
      </w:rPr>
      <w:fldChar w:fldCharType="end"/>
    </w:r>
  </w:p>
  <w:p w:rsidR="003A1DA5" w:rsidRPr="00766BB6" w:rsidRDefault="003A1DA5" w:rsidP="009A5414">
    <w:pPr>
      <w:pStyle w:val="ae"/>
      <w:ind w:right="360"/>
      <w:jc w:val="center"/>
      <w:rPr>
        <w:i/>
        <w:color w:val="333333"/>
        <w:sz w:val="20"/>
        <w:szCs w:val="20"/>
      </w:rPr>
    </w:pPr>
    <w:r>
      <w:rPr>
        <w:i/>
        <w:color w:val="333333"/>
        <w:sz w:val="20"/>
        <w:szCs w:val="20"/>
      </w:rPr>
      <w:t>ООО «Региональное Агентство Оценки, Планирования и Консалтинга»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DA5" w:rsidRDefault="003A1DA5" w:rsidP="00F410FB">
    <w:pPr>
      <w:pStyle w:val="ae"/>
      <w:ind w:right="360"/>
      <w:rPr>
        <w:i/>
        <w:color w:val="333333"/>
        <w:sz w:val="20"/>
        <w:szCs w:val="20"/>
      </w:rPr>
    </w:pPr>
  </w:p>
  <w:p w:rsidR="003A1DA5" w:rsidRDefault="003A1DA5" w:rsidP="00F410F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9BD" w:rsidRDefault="00F729BD">
      <w:r>
        <w:separator/>
      </w:r>
    </w:p>
  </w:footnote>
  <w:footnote w:type="continuationSeparator" w:id="0">
    <w:p w:rsidR="00F729BD" w:rsidRDefault="00F72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DA5" w:rsidRPr="00EA0FF3" w:rsidRDefault="003A1DA5" w:rsidP="000B1EF7">
    <w:pPr>
      <w:pStyle w:val="7"/>
      <w:spacing w:before="80" w:after="80"/>
      <w:jc w:val="center"/>
      <w:rPr>
        <w:b/>
        <w:color w:val="333333"/>
        <w:sz w:val="32"/>
        <w:szCs w:val="32"/>
      </w:rPr>
    </w:pPr>
    <w:r>
      <w:rPr>
        <w:i/>
        <w:color w:val="333333"/>
        <w:sz w:val="20"/>
        <w:szCs w:val="20"/>
      </w:rPr>
      <w:t>«Проект по внесению изменений в Генеральный план города Глазова»</w:t>
    </w:r>
  </w:p>
  <w:p w:rsidR="003A1DA5" w:rsidRPr="00257FA4" w:rsidRDefault="003A1DA5" w:rsidP="00854B13">
    <w:pPr>
      <w:pStyle w:val="ac"/>
      <w:pBdr>
        <w:bottom w:val="single" w:sz="6" w:space="0" w:color="auto"/>
      </w:pBdr>
      <w:rPr>
        <w:i/>
        <w:sz w:val="4"/>
        <w:szCs w:val="4"/>
      </w:rPr>
    </w:pPr>
  </w:p>
  <w:p w:rsidR="003A1DA5" w:rsidRPr="00854B13" w:rsidRDefault="003A1DA5" w:rsidP="00854B13">
    <w:pPr>
      <w:pStyle w:val="ac"/>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56A6B6B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9"/>
    <w:multiLevelType w:val="singleLevel"/>
    <w:tmpl w:val="9BCC7C4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9"/>
    <w:multiLevelType w:val="singleLevel"/>
    <w:tmpl w:val="00000009"/>
    <w:name w:val="WW8Num9"/>
    <w:lvl w:ilvl="0">
      <w:start w:val="1"/>
      <w:numFmt w:val="bullet"/>
      <w:lvlText w:val=""/>
      <w:lvlJc w:val="left"/>
      <w:pPr>
        <w:tabs>
          <w:tab w:val="num" w:pos="1429"/>
        </w:tabs>
        <w:ind w:left="1429" w:hanging="360"/>
      </w:pPr>
      <w:rPr>
        <w:rFonts w:ascii="Wingdings" w:hAnsi="Wingdings"/>
      </w:rPr>
    </w:lvl>
  </w:abstractNum>
  <w:abstractNum w:abstractNumId="5">
    <w:nsid w:val="0000000B"/>
    <w:multiLevelType w:val="singleLevel"/>
    <w:tmpl w:val="0000000B"/>
    <w:name w:val="WW8Num12"/>
    <w:lvl w:ilvl="0">
      <w:start w:val="1"/>
      <w:numFmt w:val="bullet"/>
      <w:lvlText w:val=""/>
      <w:lvlJc w:val="left"/>
      <w:pPr>
        <w:tabs>
          <w:tab w:val="num" w:pos="1004"/>
        </w:tabs>
        <w:ind w:left="1004" w:hanging="360"/>
      </w:pPr>
      <w:rPr>
        <w:rFonts w:ascii="Wingdings" w:hAnsi="Wingdings"/>
      </w:rPr>
    </w:lvl>
  </w:abstractNum>
  <w:abstractNum w:abstractNumId="6">
    <w:nsid w:val="0000000F"/>
    <w:multiLevelType w:val="singleLevel"/>
    <w:tmpl w:val="0000000F"/>
    <w:name w:val="WW8Num15"/>
    <w:lvl w:ilvl="0">
      <w:start w:val="1"/>
      <w:numFmt w:val="bullet"/>
      <w:lvlText w:val=""/>
      <w:lvlJc w:val="left"/>
      <w:pPr>
        <w:tabs>
          <w:tab w:val="num" w:pos="1429"/>
        </w:tabs>
        <w:ind w:left="1429" w:hanging="360"/>
      </w:pPr>
      <w:rPr>
        <w:rFonts w:ascii="Wingdings" w:hAnsi="Wingdings"/>
      </w:rPr>
    </w:lvl>
  </w:abstractNum>
  <w:abstractNum w:abstractNumId="7">
    <w:nsid w:val="00000011"/>
    <w:multiLevelType w:val="singleLevel"/>
    <w:tmpl w:val="00000011"/>
    <w:name w:val="WW8Num17"/>
    <w:lvl w:ilvl="0">
      <w:start w:val="1"/>
      <w:numFmt w:val="bullet"/>
      <w:lvlText w:val=""/>
      <w:lvlJc w:val="left"/>
      <w:pPr>
        <w:tabs>
          <w:tab w:val="num" w:pos="1429"/>
        </w:tabs>
        <w:ind w:left="1429" w:hanging="360"/>
      </w:pPr>
      <w:rPr>
        <w:rFonts w:ascii="Wingdings" w:hAnsi="Wingdings"/>
      </w:rPr>
    </w:lvl>
  </w:abstractNum>
  <w:abstractNum w:abstractNumId="8">
    <w:nsid w:val="00000014"/>
    <w:multiLevelType w:val="multilevel"/>
    <w:tmpl w:val="00000014"/>
    <w:name w:val="WW8Num20"/>
    <w:lvl w:ilvl="0">
      <w:start w:val="1"/>
      <w:numFmt w:val="decimal"/>
      <w:lvlText w:val="%1."/>
      <w:lvlJc w:val="left"/>
      <w:pPr>
        <w:tabs>
          <w:tab w:val="num" w:pos="1025"/>
        </w:tabs>
        <w:ind w:left="1025" w:hanging="284"/>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21"/>
    <w:multiLevelType w:val="singleLevel"/>
    <w:tmpl w:val="00000021"/>
    <w:name w:val="WW8Num34"/>
    <w:lvl w:ilvl="0">
      <w:start w:val="1"/>
      <w:numFmt w:val="bullet"/>
      <w:lvlText w:val=""/>
      <w:lvlJc w:val="left"/>
      <w:pPr>
        <w:tabs>
          <w:tab w:val="num" w:pos="907"/>
        </w:tabs>
        <w:ind w:left="907" w:hanging="340"/>
      </w:pPr>
      <w:rPr>
        <w:rFonts w:ascii="Symbol" w:hAnsi="Symbol"/>
        <w:sz w:val="18"/>
      </w:rPr>
    </w:lvl>
  </w:abstractNum>
  <w:abstractNum w:abstractNumId="10">
    <w:nsid w:val="00000027"/>
    <w:multiLevelType w:val="singleLevel"/>
    <w:tmpl w:val="00000027"/>
    <w:name w:val="WW8Num39"/>
    <w:lvl w:ilvl="0">
      <w:start w:val="1"/>
      <w:numFmt w:val="bullet"/>
      <w:lvlText w:val=""/>
      <w:lvlJc w:val="left"/>
      <w:pPr>
        <w:tabs>
          <w:tab w:val="num" w:pos="1429"/>
        </w:tabs>
        <w:ind w:left="1429" w:hanging="360"/>
      </w:pPr>
      <w:rPr>
        <w:rFonts w:ascii="Wingdings" w:hAnsi="Wingdings"/>
      </w:rPr>
    </w:lvl>
  </w:abstractNum>
  <w:abstractNum w:abstractNumId="11">
    <w:nsid w:val="0000002C"/>
    <w:multiLevelType w:val="singleLevel"/>
    <w:tmpl w:val="0000002C"/>
    <w:name w:val="WW8Num44"/>
    <w:lvl w:ilvl="0">
      <w:start w:val="1"/>
      <w:numFmt w:val="bullet"/>
      <w:lvlText w:val=""/>
      <w:lvlJc w:val="left"/>
      <w:pPr>
        <w:tabs>
          <w:tab w:val="num" w:pos="1429"/>
        </w:tabs>
        <w:ind w:left="1429" w:hanging="360"/>
      </w:pPr>
      <w:rPr>
        <w:rFonts w:ascii="Wingdings" w:hAnsi="Wingdings"/>
      </w:rPr>
    </w:lvl>
  </w:abstractNum>
  <w:abstractNum w:abstractNumId="12">
    <w:nsid w:val="0000002E"/>
    <w:multiLevelType w:val="multilevel"/>
    <w:tmpl w:val="0000002E"/>
    <w:name w:val="WW8Num46"/>
    <w:lvl w:ilvl="0">
      <w:start w:val="1"/>
      <w:numFmt w:val="bullet"/>
      <w:lvlText w:val=""/>
      <w:lvlJc w:val="left"/>
      <w:pPr>
        <w:tabs>
          <w:tab w:val="num" w:pos="1429"/>
        </w:tabs>
        <w:ind w:left="1429"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3">
    <w:nsid w:val="29DA3A8C"/>
    <w:multiLevelType w:val="multilevel"/>
    <w:tmpl w:val="D9F07F9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32D72DFD"/>
    <w:multiLevelType w:val="hybridMultilevel"/>
    <w:tmpl w:val="5E72B558"/>
    <w:lvl w:ilvl="0" w:tplc="70CE1824">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7D470DF"/>
    <w:multiLevelType w:val="hybridMultilevel"/>
    <w:tmpl w:val="B204BF58"/>
    <w:name w:val="WW8Num4"/>
    <w:lvl w:ilvl="0" w:tplc="1F8806D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D10825"/>
    <w:multiLevelType w:val="hybridMultilevel"/>
    <w:tmpl w:val="0E8A2C14"/>
    <w:name w:val="WW8Num462"/>
    <w:lvl w:ilvl="0" w:tplc="1D68951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096E96"/>
    <w:multiLevelType w:val="multilevel"/>
    <w:tmpl w:val="D1960D5C"/>
    <w:lvl w:ilvl="0">
      <w:start w:val="1"/>
      <w:numFmt w:val="decimal"/>
      <w:lvlText w:val="%1."/>
      <w:lvlJc w:val="left"/>
      <w:pPr>
        <w:tabs>
          <w:tab w:val="num" w:pos="720"/>
        </w:tabs>
        <w:ind w:left="72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0"/>
      <w:lvlText w:val="%1.%2.%3."/>
      <w:lvlJc w:val="left"/>
      <w:pPr>
        <w:tabs>
          <w:tab w:val="num" w:pos="1440"/>
        </w:tabs>
        <w:ind w:left="1224" w:hanging="504"/>
      </w:pPr>
      <w:rPr>
        <w:rFonts w:hint="default"/>
      </w:rPr>
    </w:lvl>
    <w:lvl w:ilvl="3">
      <w:start w:val="1"/>
      <w:numFmt w:val="decimal"/>
      <w:lvlRestart w:val="0"/>
      <w:lvlText w:val="1.1.1.%4"/>
      <w:lvlJc w:val="left"/>
      <w:pPr>
        <w:tabs>
          <w:tab w:val="num" w:pos="1800"/>
        </w:tabs>
        <w:ind w:left="1728" w:hanging="648"/>
      </w:pPr>
      <w:rPr>
        <w:rFonts w:hint="default"/>
      </w:rPr>
    </w:lvl>
    <w:lvl w:ilvl="4">
      <w:start w:val="1"/>
      <w:numFmt w:val="none"/>
      <w:lvlText w:val=""/>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9F96F94"/>
    <w:multiLevelType w:val="hybridMultilevel"/>
    <w:tmpl w:val="E6A4C0F6"/>
    <w:lvl w:ilvl="0" w:tplc="BF9C6D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7"/>
  </w:num>
  <w:num w:numId="3">
    <w:abstractNumId w:val="1"/>
  </w:num>
  <w:num w:numId="4">
    <w:abstractNumId w:val="13"/>
  </w:num>
  <w:num w:numId="5">
    <w:abstractNumId w:val="14"/>
  </w:num>
  <w:num w:numId="6">
    <w:abstractNumId w:val="18"/>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ru-RU"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289"/>
    <w:rsid w:val="00000A43"/>
    <w:rsid w:val="00002E8E"/>
    <w:rsid w:val="000044BE"/>
    <w:rsid w:val="000047DD"/>
    <w:rsid w:val="00005AB8"/>
    <w:rsid w:val="00005E4E"/>
    <w:rsid w:val="00005FF7"/>
    <w:rsid w:val="000068F7"/>
    <w:rsid w:val="000070E5"/>
    <w:rsid w:val="00007B81"/>
    <w:rsid w:val="00011830"/>
    <w:rsid w:val="000126BC"/>
    <w:rsid w:val="00013338"/>
    <w:rsid w:val="00013E10"/>
    <w:rsid w:val="00014914"/>
    <w:rsid w:val="00014BAC"/>
    <w:rsid w:val="00014F5C"/>
    <w:rsid w:val="00015244"/>
    <w:rsid w:val="000157CA"/>
    <w:rsid w:val="00015FC8"/>
    <w:rsid w:val="00016D83"/>
    <w:rsid w:val="00020FEF"/>
    <w:rsid w:val="000231E8"/>
    <w:rsid w:val="00023828"/>
    <w:rsid w:val="00023F4E"/>
    <w:rsid w:val="000265EB"/>
    <w:rsid w:val="00026CD4"/>
    <w:rsid w:val="000278AF"/>
    <w:rsid w:val="0003132A"/>
    <w:rsid w:val="00034C01"/>
    <w:rsid w:val="000353EC"/>
    <w:rsid w:val="00035BA5"/>
    <w:rsid w:val="00035FFC"/>
    <w:rsid w:val="00036A03"/>
    <w:rsid w:val="000372D4"/>
    <w:rsid w:val="00037EBD"/>
    <w:rsid w:val="00037F3E"/>
    <w:rsid w:val="00040150"/>
    <w:rsid w:val="00040D3E"/>
    <w:rsid w:val="00040EE7"/>
    <w:rsid w:val="000421AD"/>
    <w:rsid w:val="00042CAD"/>
    <w:rsid w:val="00043BA1"/>
    <w:rsid w:val="00044950"/>
    <w:rsid w:val="00044E19"/>
    <w:rsid w:val="00044FEE"/>
    <w:rsid w:val="00045DD1"/>
    <w:rsid w:val="00046164"/>
    <w:rsid w:val="000463F6"/>
    <w:rsid w:val="0004785C"/>
    <w:rsid w:val="00051475"/>
    <w:rsid w:val="00051751"/>
    <w:rsid w:val="00051C18"/>
    <w:rsid w:val="00052C23"/>
    <w:rsid w:val="00053A74"/>
    <w:rsid w:val="0005447B"/>
    <w:rsid w:val="00054778"/>
    <w:rsid w:val="000549A9"/>
    <w:rsid w:val="00056283"/>
    <w:rsid w:val="00056520"/>
    <w:rsid w:val="00056999"/>
    <w:rsid w:val="00056A0B"/>
    <w:rsid w:val="00061A4B"/>
    <w:rsid w:val="00061E5E"/>
    <w:rsid w:val="00062F9B"/>
    <w:rsid w:val="00064470"/>
    <w:rsid w:val="00065573"/>
    <w:rsid w:val="0006558F"/>
    <w:rsid w:val="00065667"/>
    <w:rsid w:val="00066622"/>
    <w:rsid w:val="00067826"/>
    <w:rsid w:val="00071AD5"/>
    <w:rsid w:val="00071FF7"/>
    <w:rsid w:val="00072BB0"/>
    <w:rsid w:val="00072F20"/>
    <w:rsid w:val="0007389B"/>
    <w:rsid w:val="000738B6"/>
    <w:rsid w:val="00073D1B"/>
    <w:rsid w:val="00075DF5"/>
    <w:rsid w:val="000778DC"/>
    <w:rsid w:val="00080F84"/>
    <w:rsid w:val="000815FE"/>
    <w:rsid w:val="000819E4"/>
    <w:rsid w:val="00082A9D"/>
    <w:rsid w:val="00083D2A"/>
    <w:rsid w:val="00084306"/>
    <w:rsid w:val="000844D1"/>
    <w:rsid w:val="00084C7B"/>
    <w:rsid w:val="0008526D"/>
    <w:rsid w:val="000867C9"/>
    <w:rsid w:val="00086EC1"/>
    <w:rsid w:val="000873EF"/>
    <w:rsid w:val="00087B3E"/>
    <w:rsid w:val="0009161D"/>
    <w:rsid w:val="00092E07"/>
    <w:rsid w:val="000944D9"/>
    <w:rsid w:val="00094B32"/>
    <w:rsid w:val="00094FF4"/>
    <w:rsid w:val="00095553"/>
    <w:rsid w:val="00096256"/>
    <w:rsid w:val="000963DD"/>
    <w:rsid w:val="00096A83"/>
    <w:rsid w:val="000A2B8C"/>
    <w:rsid w:val="000A3782"/>
    <w:rsid w:val="000A3BC7"/>
    <w:rsid w:val="000A5414"/>
    <w:rsid w:val="000A5DB1"/>
    <w:rsid w:val="000A620E"/>
    <w:rsid w:val="000A7EA9"/>
    <w:rsid w:val="000B17B9"/>
    <w:rsid w:val="000B1EF7"/>
    <w:rsid w:val="000B1F82"/>
    <w:rsid w:val="000B2468"/>
    <w:rsid w:val="000B25DF"/>
    <w:rsid w:val="000B26F3"/>
    <w:rsid w:val="000B2CF2"/>
    <w:rsid w:val="000B31BD"/>
    <w:rsid w:val="000B46DE"/>
    <w:rsid w:val="000B5150"/>
    <w:rsid w:val="000B53CA"/>
    <w:rsid w:val="000B6401"/>
    <w:rsid w:val="000C038E"/>
    <w:rsid w:val="000C131F"/>
    <w:rsid w:val="000C180C"/>
    <w:rsid w:val="000C3B74"/>
    <w:rsid w:val="000C4076"/>
    <w:rsid w:val="000C4119"/>
    <w:rsid w:val="000D0270"/>
    <w:rsid w:val="000D0D0D"/>
    <w:rsid w:val="000D1B24"/>
    <w:rsid w:val="000D22CC"/>
    <w:rsid w:val="000D245F"/>
    <w:rsid w:val="000D2737"/>
    <w:rsid w:val="000D36F3"/>
    <w:rsid w:val="000D37B5"/>
    <w:rsid w:val="000D3CE0"/>
    <w:rsid w:val="000D4060"/>
    <w:rsid w:val="000D46F0"/>
    <w:rsid w:val="000D6344"/>
    <w:rsid w:val="000D66CD"/>
    <w:rsid w:val="000D675D"/>
    <w:rsid w:val="000D69E1"/>
    <w:rsid w:val="000D7AEE"/>
    <w:rsid w:val="000E13DA"/>
    <w:rsid w:val="000E1BE5"/>
    <w:rsid w:val="000E2FAB"/>
    <w:rsid w:val="000E3EA5"/>
    <w:rsid w:val="000E43B9"/>
    <w:rsid w:val="000E5C6F"/>
    <w:rsid w:val="000E6716"/>
    <w:rsid w:val="000E6AA1"/>
    <w:rsid w:val="000F193D"/>
    <w:rsid w:val="000F4A82"/>
    <w:rsid w:val="000F551E"/>
    <w:rsid w:val="000F5B87"/>
    <w:rsid w:val="000F6441"/>
    <w:rsid w:val="000F7680"/>
    <w:rsid w:val="0010052F"/>
    <w:rsid w:val="00100CFA"/>
    <w:rsid w:val="00101EB4"/>
    <w:rsid w:val="00102197"/>
    <w:rsid w:val="001024D9"/>
    <w:rsid w:val="00102C33"/>
    <w:rsid w:val="00102E6C"/>
    <w:rsid w:val="001051F8"/>
    <w:rsid w:val="00105DDC"/>
    <w:rsid w:val="001069CA"/>
    <w:rsid w:val="00107F44"/>
    <w:rsid w:val="00110951"/>
    <w:rsid w:val="00110E1B"/>
    <w:rsid w:val="00113494"/>
    <w:rsid w:val="00114717"/>
    <w:rsid w:val="00114ABD"/>
    <w:rsid w:val="001158ED"/>
    <w:rsid w:val="001159FA"/>
    <w:rsid w:val="001161E7"/>
    <w:rsid w:val="00117F67"/>
    <w:rsid w:val="0012145C"/>
    <w:rsid w:val="001220FC"/>
    <w:rsid w:val="001227C6"/>
    <w:rsid w:val="00122E51"/>
    <w:rsid w:val="001230A9"/>
    <w:rsid w:val="00124C35"/>
    <w:rsid w:val="00126024"/>
    <w:rsid w:val="00126349"/>
    <w:rsid w:val="00127039"/>
    <w:rsid w:val="00127E3C"/>
    <w:rsid w:val="0013034D"/>
    <w:rsid w:val="001303C5"/>
    <w:rsid w:val="00130A14"/>
    <w:rsid w:val="001314D3"/>
    <w:rsid w:val="00131BD9"/>
    <w:rsid w:val="00131D0C"/>
    <w:rsid w:val="00132450"/>
    <w:rsid w:val="001343CE"/>
    <w:rsid w:val="00135A60"/>
    <w:rsid w:val="001361D4"/>
    <w:rsid w:val="0013674B"/>
    <w:rsid w:val="00140A1C"/>
    <w:rsid w:val="00140E1C"/>
    <w:rsid w:val="00142919"/>
    <w:rsid w:val="00142B1D"/>
    <w:rsid w:val="00144F70"/>
    <w:rsid w:val="00145002"/>
    <w:rsid w:val="00145F22"/>
    <w:rsid w:val="00146371"/>
    <w:rsid w:val="00146F97"/>
    <w:rsid w:val="00147506"/>
    <w:rsid w:val="00150397"/>
    <w:rsid w:val="001505D3"/>
    <w:rsid w:val="001507FE"/>
    <w:rsid w:val="00151D8E"/>
    <w:rsid w:val="001533FD"/>
    <w:rsid w:val="00153AE5"/>
    <w:rsid w:val="00154F0E"/>
    <w:rsid w:val="001552E1"/>
    <w:rsid w:val="001555E9"/>
    <w:rsid w:val="00155865"/>
    <w:rsid w:val="001566D8"/>
    <w:rsid w:val="00157E16"/>
    <w:rsid w:val="00160545"/>
    <w:rsid w:val="00162303"/>
    <w:rsid w:val="00162D5D"/>
    <w:rsid w:val="0016326D"/>
    <w:rsid w:val="00164F12"/>
    <w:rsid w:val="0016590C"/>
    <w:rsid w:val="00165AE6"/>
    <w:rsid w:val="00165C11"/>
    <w:rsid w:val="00167C3F"/>
    <w:rsid w:val="00172188"/>
    <w:rsid w:val="001736EC"/>
    <w:rsid w:val="001743B0"/>
    <w:rsid w:val="00174BBA"/>
    <w:rsid w:val="001759D0"/>
    <w:rsid w:val="00175CCF"/>
    <w:rsid w:val="001778DD"/>
    <w:rsid w:val="001804F0"/>
    <w:rsid w:val="00180BCB"/>
    <w:rsid w:val="001811C5"/>
    <w:rsid w:val="001820AF"/>
    <w:rsid w:val="00185B57"/>
    <w:rsid w:val="0018780E"/>
    <w:rsid w:val="001879F3"/>
    <w:rsid w:val="00190645"/>
    <w:rsid w:val="0019064B"/>
    <w:rsid w:val="00190DF0"/>
    <w:rsid w:val="0019170C"/>
    <w:rsid w:val="0019235F"/>
    <w:rsid w:val="00192A88"/>
    <w:rsid w:val="00192AAB"/>
    <w:rsid w:val="00193353"/>
    <w:rsid w:val="00193C38"/>
    <w:rsid w:val="001946B5"/>
    <w:rsid w:val="00194CF9"/>
    <w:rsid w:val="00196FC7"/>
    <w:rsid w:val="001A016D"/>
    <w:rsid w:val="001A050F"/>
    <w:rsid w:val="001A0FC5"/>
    <w:rsid w:val="001A114D"/>
    <w:rsid w:val="001A1C79"/>
    <w:rsid w:val="001A425C"/>
    <w:rsid w:val="001A48F3"/>
    <w:rsid w:val="001A5CF9"/>
    <w:rsid w:val="001A7A0B"/>
    <w:rsid w:val="001A7A16"/>
    <w:rsid w:val="001B124E"/>
    <w:rsid w:val="001B1A20"/>
    <w:rsid w:val="001B20F4"/>
    <w:rsid w:val="001B352A"/>
    <w:rsid w:val="001B5F55"/>
    <w:rsid w:val="001B741B"/>
    <w:rsid w:val="001B7BC4"/>
    <w:rsid w:val="001C033F"/>
    <w:rsid w:val="001C2398"/>
    <w:rsid w:val="001C269B"/>
    <w:rsid w:val="001C3346"/>
    <w:rsid w:val="001C619C"/>
    <w:rsid w:val="001C61A1"/>
    <w:rsid w:val="001C6EC7"/>
    <w:rsid w:val="001D1758"/>
    <w:rsid w:val="001D24F3"/>
    <w:rsid w:val="001D47C6"/>
    <w:rsid w:val="001D55F1"/>
    <w:rsid w:val="001D6DBB"/>
    <w:rsid w:val="001D6EE9"/>
    <w:rsid w:val="001D701E"/>
    <w:rsid w:val="001D7D84"/>
    <w:rsid w:val="001E08B2"/>
    <w:rsid w:val="001E09DA"/>
    <w:rsid w:val="001E1FDF"/>
    <w:rsid w:val="001E284C"/>
    <w:rsid w:val="001E2AFD"/>
    <w:rsid w:val="001E2B68"/>
    <w:rsid w:val="001E306B"/>
    <w:rsid w:val="001E3084"/>
    <w:rsid w:val="001E3F09"/>
    <w:rsid w:val="001E40DC"/>
    <w:rsid w:val="001E44D6"/>
    <w:rsid w:val="001E4FF9"/>
    <w:rsid w:val="001E51CB"/>
    <w:rsid w:val="001E5AA6"/>
    <w:rsid w:val="001E678E"/>
    <w:rsid w:val="001E7C85"/>
    <w:rsid w:val="001E7EB2"/>
    <w:rsid w:val="001F0BC4"/>
    <w:rsid w:val="001F121D"/>
    <w:rsid w:val="001F21F1"/>
    <w:rsid w:val="001F2986"/>
    <w:rsid w:val="001F29F7"/>
    <w:rsid w:val="001F33C8"/>
    <w:rsid w:val="001F342E"/>
    <w:rsid w:val="001F44A8"/>
    <w:rsid w:val="001F5E47"/>
    <w:rsid w:val="001F7BA7"/>
    <w:rsid w:val="0020128F"/>
    <w:rsid w:val="00203F47"/>
    <w:rsid w:val="00204669"/>
    <w:rsid w:val="00204FB5"/>
    <w:rsid w:val="002054CA"/>
    <w:rsid w:val="00205CDD"/>
    <w:rsid w:val="00205CE7"/>
    <w:rsid w:val="00205CFD"/>
    <w:rsid w:val="00206729"/>
    <w:rsid w:val="00206E1A"/>
    <w:rsid w:val="002111FB"/>
    <w:rsid w:val="0021161E"/>
    <w:rsid w:val="0021281D"/>
    <w:rsid w:val="002132E2"/>
    <w:rsid w:val="00213673"/>
    <w:rsid w:val="00213967"/>
    <w:rsid w:val="0021397B"/>
    <w:rsid w:val="00213D0E"/>
    <w:rsid w:val="002140AA"/>
    <w:rsid w:val="002145F9"/>
    <w:rsid w:val="00214704"/>
    <w:rsid w:val="002149DA"/>
    <w:rsid w:val="00214B2A"/>
    <w:rsid w:val="002153D5"/>
    <w:rsid w:val="00220075"/>
    <w:rsid w:val="00220894"/>
    <w:rsid w:val="00220F5A"/>
    <w:rsid w:val="0022170B"/>
    <w:rsid w:val="00222112"/>
    <w:rsid w:val="00224E7A"/>
    <w:rsid w:val="0022542D"/>
    <w:rsid w:val="00225E77"/>
    <w:rsid w:val="00225FC6"/>
    <w:rsid w:val="00226D62"/>
    <w:rsid w:val="0023001F"/>
    <w:rsid w:val="00230C4B"/>
    <w:rsid w:val="0023338F"/>
    <w:rsid w:val="00234F03"/>
    <w:rsid w:val="002353F5"/>
    <w:rsid w:val="00236BB3"/>
    <w:rsid w:val="0023736A"/>
    <w:rsid w:val="00240409"/>
    <w:rsid w:val="0024177A"/>
    <w:rsid w:val="00242001"/>
    <w:rsid w:val="002421F6"/>
    <w:rsid w:val="00242EC5"/>
    <w:rsid w:val="0024375A"/>
    <w:rsid w:val="002444CA"/>
    <w:rsid w:val="00244886"/>
    <w:rsid w:val="00244DE0"/>
    <w:rsid w:val="002463D9"/>
    <w:rsid w:val="0024797B"/>
    <w:rsid w:val="00247D33"/>
    <w:rsid w:val="00250364"/>
    <w:rsid w:val="00251199"/>
    <w:rsid w:val="002513B3"/>
    <w:rsid w:val="002516EE"/>
    <w:rsid w:val="00251ADE"/>
    <w:rsid w:val="00253AD8"/>
    <w:rsid w:val="00256FA9"/>
    <w:rsid w:val="002576DC"/>
    <w:rsid w:val="002578AD"/>
    <w:rsid w:val="00260F4F"/>
    <w:rsid w:val="00261825"/>
    <w:rsid w:val="0026224B"/>
    <w:rsid w:val="00263121"/>
    <w:rsid w:val="00264AC0"/>
    <w:rsid w:val="002655E1"/>
    <w:rsid w:val="0026595F"/>
    <w:rsid w:val="00266525"/>
    <w:rsid w:val="00270DD0"/>
    <w:rsid w:val="00273CC6"/>
    <w:rsid w:val="00274B88"/>
    <w:rsid w:val="0027526A"/>
    <w:rsid w:val="002766AE"/>
    <w:rsid w:val="00276941"/>
    <w:rsid w:val="00276B92"/>
    <w:rsid w:val="00277381"/>
    <w:rsid w:val="00277388"/>
    <w:rsid w:val="00277F3B"/>
    <w:rsid w:val="0028151E"/>
    <w:rsid w:val="00281B68"/>
    <w:rsid w:val="00281D66"/>
    <w:rsid w:val="002822B9"/>
    <w:rsid w:val="0028308E"/>
    <w:rsid w:val="002841D8"/>
    <w:rsid w:val="00284E8B"/>
    <w:rsid w:val="002862E0"/>
    <w:rsid w:val="0028719E"/>
    <w:rsid w:val="00287914"/>
    <w:rsid w:val="00287DF6"/>
    <w:rsid w:val="00287EBE"/>
    <w:rsid w:val="00290086"/>
    <w:rsid w:val="00292401"/>
    <w:rsid w:val="00294A35"/>
    <w:rsid w:val="00296131"/>
    <w:rsid w:val="0029627F"/>
    <w:rsid w:val="00297031"/>
    <w:rsid w:val="00297BBB"/>
    <w:rsid w:val="002A0C08"/>
    <w:rsid w:val="002A13D1"/>
    <w:rsid w:val="002A2110"/>
    <w:rsid w:val="002A4C93"/>
    <w:rsid w:val="002A6D23"/>
    <w:rsid w:val="002B0CE5"/>
    <w:rsid w:val="002B1200"/>
    <w:rsid w:val="002B1213"/>
    <w:rsid w:val="002B1615"/>
    <w:rsid w:val="002B408C"/>
    <w:rsid w:val="002B4937"/>
    <w:rsid w:val="002B4B8F"/>
    <w:rsid w:val="002B5136"/>
    <w:rsid w:val="002B530B"/>
    <w:rsid w:val="002B7277"/>
    <w:rsid w:val="002B7366"/>
    <w:rsid w:val="002B7DE2"/>
    <w:rsid w:val="002C0E39"/>
    <w:rsid w:val="002C4973"/>
    <w:rsid w:val="002C5116"/>
    <w:rsid w:val="002C581D"/>
    <w:rsid w:val="002C5AF8"/>
    <w:rsid w:val="002D116A"/>
    <w:rsid w:val="002D1D42"/>
    <w:rsid w:val="002D1EC4"/>
    <w:rsid w:val="002D2EEF"/>
    <w:rsid w:val="002D3A3C"/>
    <w:rsid w:val="002D4D08"/>
    <w:rsid w:val="002D527A"/>
    <w:rsid w:val="002D568E"/>
    <w:rsid w:val="002D5845"/>
    <w:rsid w:val="002E00F0"/>
    <w:rsid w:val="002E0319"/>
    <w:rsid w:val="002E21D7"/>
    <w:rsid w:val="002E3679"/>
    <w:rsid w:val="002E5CF7"/>
    <w:rsid w:val="002F0069"/>
    <w:rsid w:val="002F0EB1"/>
    <w:rsid w:val="002F16E2"/>
    <w:rsid w:val="002F1B08"/>
    <w:rsid w:val="002F1B4F"/>
    <w:rsid w:val="002F32EF"/>
    <w:rsid w:val="002F3602"/>
    <w:rsid w:val="002F37AB"/>
    <w:rsid w:val="002F3D30"/>
    <w:rsid w:val="002F424A"/>
    <w:rsid w:val="002F4534"/>
    <w:rsid w:val="002F4BBD"/>
    <w:rsid w:val="002F52ED"/>
    <w:rsid w:val="002F53D2"/>
    <w:rsid w:val="002F6555"/>
    <w:rsid w:val="002F6990"/>
    <w:rsid w:val="003001E1"/>
    <w:rsid w:val="0030060E"/>
    <w:rsid w:val="00300CD2"/>
    <w:rsid w:val="003018FE"/>
    <w:rsid w:val="00302080"/>
    <w:rsid w:val="003027A9"/>
    <w:rsid w:val="00302FDC"/>
    <w:rsid w:val="003031FA"/>
    <w:rsid w:val="00303557"/>
    <w:rsid w:val="00303CFB"/>
    <w:rsid w:val="0030525C"/>
    <w:rsid w:val="00306D4D"/>
    <w:rsid w:val="00306E1D"/>
    <w:rsid w:val="00310E29"/>
    <w:rsid w:val="00312580"/>
    <w:rsid w:val="003127A1"/>
    <w:rsid w:val="003136A2"/>
    <w:rsid w:val="00313D69"/>
    <w:rsid w:val="0031404C"/>
    <w:rsid w:val="00314851"/>
    <w:rsid w:val="00314AB9"/>
    <w:rsid w:val="00315429"/>
    <w:rsid w:val="00315CDC"/>
    <w:rsid w:val="00315F30"/>
    <w:rsid w:val="0031611C"/>
    <w:rsid w:val="00316EDD"/>
    <w:rsid w:val="003203E6"/>
    <w:rsid w:val="00321CA1"/>
    <w:rsid w:val="003221F6"/>
    <w:rsid w:val="00322737"/>
    <w:rsid w:val="00323DF1"/>
    <w:rsid w:val="003241E7"/>
    <w:rsid w:val="00324555"/>
    <w:rsid w:val="003245FF"/>
    <w:rsid w:val="0032573A"/>
    <w:rsid w:val="003260D6"/>
    <w:rsid w:val="00326367"/>
    <w:rsid w:val="0032674D"/>
    <w:rsid w:val="00326BC8"/>
    <w:rsid w:val="00327F9B"/>
    <w:rsid w:val="003307A9"/>
    <w:rsid w:val="003322C3"/>
    <w:rsid w:val="00333C1C"/>
    <w:rsid w:val="003352BA"/>
    <w:rsid w:val="0033585D"/>
    <w:rsid w:val="00335932"/>
    <w:rsid w:val="00340049"/>
    <w:rsid w:val="00344BDA"/>
    <w:rsid w:val="00345412"/>
    <w:rsid w:val="003458F4"/>
    <w:rsid w:val="00350BA0"/>
    <w:rsid w:val="00351323"/>
    <w:rsid w:val="00352779"/>
    <w:rsid w:val="003539F0"/>
    <w:rsid w:val="003557D7"/>
    <w:rsid w:val="00355F70"/>
    <w:rsid w:val="003561A1"/>
    <w:rsid w:val="00356F7F"/>
    <w:rsid w:val="00357F81"/>
    <w:rsid w:val="00361238"/>
    <w:rsid w:val="0036129E"/>
    <w:rsid w:val="003617E7"/>
    <w:rsid w:val="003629BD"/>
    <w:rsid w:val="00363688"/>
    <w:rsid w:val="00364F54"/>
    <w:rsid w:val="003653CB"/>
    <w:rsid w:val="003657EC"/>
    <w:rsid w:val="00365D92"/>
    <w:rsid w:val="00366C49"/>
    <w:rsid w:val="0036707D"/>
    <w:rsid w:val="003700A1"/>
    <w:rsid w:val="00370486"/>
    <w:rsid w:val="00370735"/>
    <w:rsid w:val="00370EB3"/>
    <w:rsid w:val="003735BA"/>
    <w:rsid w:val="003744CC"/>
    <w:rsid w:val="00374623"/>
    <w:rsid w:val="00375A7D"/>
    <w:rsid w:val="003763EB"/>
    <w:rsid w:val="003814B7"/>
    <w:rsid w:val="00381A71"/>
    <w:rsid w:val="00382126"/>
    <w:rsid w:val="0038685A"/>
    <w:rsid w:val="00386A33"/>
    <w:rsid w:val="00387D2C"/>
    <w:rsid w:val="00390151"/>
    <w:rsid w:val="003909F3"/>
    <w:rsid w:val="0039194C"/>
    <w:rsid w:val="0039351E"/>
    <w:rsid w:val="003942F2"/>
    <w:rsid w:val="0039537A"/>
    <w:rsid w:val="00395558"/>
    <w:rsid w:val="00395C7A"/>
    <w:rsid w:val="00397436"/>
    <w:rsid w:val="00397F16"/>
    <w:rsid w:val="003A0AB1"/>
    <w:rsid w:val="003A0EB8"/>
    <w:rsid w:val="003A1023"/>
    <w:rsid w:val="003A1216"/>
    <w:rsid w:val="003A1DA5"/>
    <w:rsid w:val="003A21DA"/>
    <w:rsid w:val="003A2716"/>
    <w:rsid w:val="003A34F1"/>
    <w:rsid w:val="003A4B8B"/>
    <w:rsid w:val="003A51A2"/>
    <w:rsid w:val="003A640A"/>
    <w:rsid w:val="003A65A2"/>
    <w:rsid w:val="003A7B19"/>
    <w:rsid w:val="003A7B2A"/>
    <w:rsid w:val="003B02F0"/>
    <w:rsid w:val="003B132C"/>
    <w:rsid w:val="003B144A"/>
    <w:rsid w:val="003B164A"/>
    <w:rsid w:val="003B18A8"/>
    <w:rsid w:val="003B25B8"/>
    <w:rsid w:val="003B288E"/>
    <w:rsid w:val="003B2CAD"/>
    <w:rsid w:val="003B41E0"/>
    <w:rsid w:val="003B45E6"/>
    <w:rsid w:val="003B5AAD"/>
    <w:rsid w:val="003B5B28"/>
    <w:rsid w:val="003B61E8"/>
    <w:rsid w:val="003B6A95"/>
    <w:rsid w:val="003B6BAB"/>
    <w:rsid w:val="003B6DF2"/>
    <w:rsid w:val="003B758E"/>
    <w:rsid w:val="003B75B6"/>
    <w:rsid w:val="003C19C2"/>
    <w:rsid w:val="003C2B9C"/>
    <w:rsid w:val="003C2DAB"/>
    <w:rsid w:val="003C336A"/>
    <w:rsid w:val="003C4B08"/>
    <w:rsid w:val="003C6426"/>
    <w:rsid w:val="003C6877"/>
    <w:rsid w:val="003D0169"/>
    <w:rsid w:val="003D09A9"/>
    <w:rsid w:val="003D2D54"/>
    <w:rsid w:val="003D3848"/>
    <w:rsid w:val="003D3B2A"/>
    <w:rsid w:val="003D3F61"/>
    <w:rsid w:val="003D4B83"/>
    <w:rsid w:val="003D5841"/>
    <w:rsid w:val="003D676F"/>
    <w:rsid w:val="003E038B"/>
    <w:rsid w:val="003E0516"/>
    <w:rsid w:val="003E0BD9"/>
    <w:rsid w:val="003E0E3D"/>
    <w:rsid w:val="003E2ECA"/>
    <w:rsid w:val="003E2F26"/>
    <w:rsid w:val="003E31FB"/>
    <w:rsid w:val="003E4DC2"/>
    <w:rsid w:val="003E4E90"/>
    <w:rsid w:val="003E58FA"/>
    <w:rsid w:val="003E6146"/>
    <w:rsid w:val="003E6A69"/>
    <w:rsid w:val="003E704A"/>
    <w:rsid w:val="003E72CB"/>
    <w:rsid w:val="003E7D59"/>
    <w:rsid w:val="003E7DE9"/>
    <w:rsid w:val="003F1CCE"/>
    <w:rsid w:val="003F3A0D"/>
    <w:rsid w:val="003F4F01"/>
    <w:rsid w:val="003F5519"/>
    <w:rsid w:val="004013B5"/>
    <w:rsid w:val="00401639"/>
    <w:rsid w:val="00406B8E"/>
    <w:rsid w:val="0040795C"/>
    <w:rsid w:val="00407C6E"/>
    <w:rsid w:val="00410387"/>
    <w:rsid w:val="0041097D"/>
    <w:rsid w:val="004122FF"/>
    <w:rsid w:val="004128A8"/>
    <w:rsid w:val="004157BD"/>
    <w:rsid w:val="004159A5"/>
    <w:rsid w:val="004159F2"/>
    <w:rsid w:val="0042216B"/>
    <w:rsid w:val="00423289"/>
    <w:rsid w:val="00423BF0"/>
    <w:rsid w:val="00424DB3"/>
    <w:rsid w:val="0042526E"/>
    <w:rsid w:val="0042535E"/>
    <w:rsid w:val="0042547A"/>
    <w:rsid w:val="004258D0"/>
    <w:rsid w:val="00426051"/>
    <w:rsid w:val="00426332"/>
    <w:rsid w:val="00426B1D"/>
    <w:rsid w:val="004278F1"/>
    <w:rsid w:val="004300DF"/>
    <w:rsid w:val="00430112"/>
    <w:rsid w:val="004305C6"/>
    <w:rsid w:val="00431784"/>
    <w:rsid w:val="004325DC"/>
    <w:rsid w:val="00432947"/>
    <w:rsid w:val="004329FC"/>
    <w:rsid w:val="004340A0"/>
    <w:rsid w:val="00434224"/>
    <w:rsid w:val="00436187"/>
    <w:rsid w:val="0044048A"/>
    <w:rsid w:val="00440DDD"/>
    <w:rsid w:val="004421FD"/>
    <w:rsid w:val="00443B05"/>
    <w:rsid w:val="00444179"/>
    <w:rsid w:val="00445024"/>
    <w:rsid w:val="0044642F"/>
    <w:rsid w:val="00446CFE"/>
    <w:rsid w:val="004478D8"/>
    <w:rsid w:val="004512DA"/>
    <w:rsid w:val="004536F5"/>
    <w:rsid w:val="0045426D"/>
    <w:rsid w:val="00454465"/>
    <w:rsid w:val="00454C47"/>
    <w:rsid w:val="00455260"/>
    <w:rsid w:val="004555D0"/>
    <w:rsid w:val="00456C2E"/>
    <w:rsid w:val="00457102"/>
    <w:rsid w:val="004600E4"/>
    <w:rsid w:val="00460847"/>
    <w:rsid w:val="00460EB6"/>
    <w:rsid w:val="00460F2D"/>
    <w:rsid w:val="00461B39"/>
    <w:rsid w:val="004637D4"/>
    <w:rsid w:val="00466987"/>
    <w:rsid w:val="00466E56"/>
    <w:rsid w:val="00470BE8"/>
    <w:rsid w:val="00471223"/>
    <w:rsid w:val="00472131"/>
    <w:rsid w:val="00472277"/>
    <w:rsid w:val="004733CF"/>
    <w:rsid w:val="00473774"/>
    <w:rsid w:val="00481188"/>
    <w:rsid w:val="00481337"/>
    <w:rsid w:val="00481386"/>
    <w:rsid w:val="0048185D"/>
    <w:rsid w:val="00481EA7"/>
    <w:rsid w:val="00482E0C"/>
    <w:rsid w:val="004859C1"/>
    <w:rsid w:val="00485EC3"/>
    <w:rsid w:val="00486E02"/>
    <w:rsid w:val="00487B40"/>
    <w:rsid w:val="00487BBB"/>
    <w:rsid w:val="0049014A"/>
    <w:rsid w:val="00491249"/>
    <w:rsid w:val="004926D0"/>
    <w:rsid w:val="0049357D"/>
    <w:rsid w:val="00493EBA"/>
    <w:rsid w:val="0049472E"/>
    <w:rsid w:val="00494860"/>
    <w:rsid w:val="004958FF"/>
    <w:rsid w:val="00496F2F"/>
    <w:rsid w:val="00497501"/>
    <w:rsid w:val="004A0039"/>
    <w:rsid w:val="004A1037"/>
    <w:rsid w:val="004A1400"/>
    <w:rsid w:val="004A2EDD"/>
    <w:rsid w:val="004A4880"/>
    <w:rsid w:val="004A4CEF"/>
    <w:rsid w:val="004A778E"/>
    <w:rsid w:val="004B2C3C"/>
    <w:rsid w:val="004B404F"/>
    <w:rsid w:val="004B4D4A"/>
    <w:rsid w:val="004B5C86"/>
    <w:rsid w:val="004B5D66"/>
    <w:rsid w:val="004B624C"/>
    <w:rsid w:val="004B6DC3"/>
    <w:rsid w:val="004C11A3"/>
    <w:rsid w:val="004C15EB"/>
    <w:rsid w:val="004C232B"/>
    <w:rsid w:val="004C282E"/>
    <w:rsid w:val="004C4695"/>
    <w:rsid w:val="004C4D5D"/>
    <w:rsid w:val="004C584D"/>
    <w:rsid w:val="004C5A44"/>
    <w:rsid w:val="004C5EE7"/>
    <w:rsid w:val="004C64EF"/>
    <w:rsid w:val="004C721F"/>
    <w:rsid w:val="004C738B"/>
    <w:rsid w:val="004D0EE5"/>
    <w:rsid w:val="004D17B2"/>
    <w:rsid w:val="004D3221"/>
    <w:rsid w:val="004D37D9"/>
    <w:rsid w:val="004D382C"/>
    <w:rsid w:val="004D3DAA"/>
    <w:rsid w:val="004D4E25"/>
    <w:rsid w:val="004D5633"/>
    <w:rsid w:val="004D678D"/>
    <w:rsid w:val="004D6A14"/>
    <w:rsid w:val="004E0082"/>
    <w:rsid w:val="004E0541"/>
    <w:rsid w:val="004E0A9F"/>
    <w:rsid w:val="004E0F6B"/>
    <w:rsid w:val="004E26B5"/>
    <w:rsid w:val="004E3322"/>
    <w:rsid w:val="004E3DB1"/>
    <w:rsid w:val="004E5A4B"/>
    <w:rsid w:val="004E69F7"/>
    <w:rsid w:val="004F0639"/>
    <w:rsid w:val="004F106E"/>
    <w:rsid w:val="004F4538"/>
    <w:rsid w:val="004F56B5"/>
    <w:rsid w:val="004F61BE"/>
    <w:rsid w:val="004F6FC5"/>
    <w:rsid w:val="00500C57"/>
    <w:rsid w:val="0050200D"/>
    <w:rsid w:val="00502269"/>
    <w:rsid w:val="00503131"/>
    <w:rsid w:val="00504393"/>
    <w:rsid w:val="0050539E"/>
    <w:rsid w:val="0050562D"/>
    <w:rsid w:val="00507835"/>
    <w:rsid w:val="0051076E"/>
    <w:rsid w:val="00511F18"/>
    <w:rsid w:val="005155F0"/>
    <w:rsid w:val="00515DE6"/>
    <w:rsid w:val="00517973"/>
    <w:rsid w:val="0052034E"/>
    <w:rsid w:val="00522871"/>
    <w:rsid w:val="00522B14"/>
    <w:rsid w:val="00522E4A"/>
    <w:rsid w:val="0052501D"/>
    <w:rsid w:val="0052579D"/>
    <w:rsid w:val="005263E8"/>
    <w:rsid w:val="0052665C"/>
    <w:rsid w:val="00531F60"/>
    <w:rsid w:val="005321CC"/>
    <w:rsid w:val="005344C5"/>
    <w:rsid w:val="00535879"/>
    <w:rsid w:val="00535A0C"/>
    <w:rsid w:val="0053644C"/>
    <w:rsid w:val="00537C7C"/>
    <w:rsid w:val="005400E1"/>
    <w:rsid w:val="005401BE"/>
    <w:rsid w:val="0054068C"/>
    <w:rsid w:val="00543604"/>
    <w:rsid w:val="005448F7"/>
    <w:rsid w:val="00545236"/>
    <w:rsid w:val="00545AC4"/>
    <w:rsid w:val="005467C0"/>
    <w:rsid w:val="0055030C"/>
    <w:rsid w:val="0055199E"/>
    <w:rsid w:val="0055316E"/>
    <w:rsid w:val="0055430F"/>
    <w:rsid w:val="005551B2"/>
    <w:rsid w:val="0055704F"/>
    <w:rsid w:val="0055750E"/>
    <w:rsid w:val="00557D76"/>
    <w:rsid w:val="00560A41"/>
    <w:rsid w:val="00560E0B"/>
    <w:rsid w:val="00561AC7"/>
    <w:rsid w:val="00562582"/>
    <w:rsid w:val="00562BD6"/>
    <w:rsid w:val="005632E0"/>
    <w:rsid w:val="005639AA"/>
    <w:rsid w:val="0056442F"/>
    <w:rsid w:val="00565297"/>
    <w:rsid w:val="005666E8"/>
    <w:rsid w:val="005710A2"/>
    <w:rsid w:val="0057288F"/>
    <w:rsid w:val="00573EF9"/>
    <w:rsid w:val="005743F6"/>
    <w:rsid w:val="00574977"/>
    <w:rsid w:val="00574B2B"/>
    <w:rsid w:val="00574C23"/>
    <w:rsid w:val="00580059"/>
    <w:rsid w:val="00580EE9"/>
    <w:rsid w:val="00581217"/>
    <w:rsid w:val="00582EC5"/>
    <w:rsid w:val="0058450E"/>
    <w:rsid w:val="00584898"/>
    <w:rsid w:val="0058604D"/>
    <w:rsid w:val="00586234"/>
    <w:rsid w:val="00587536"/>
    <w:rsid w:val="00590D86"/>
    <w:rsid w:val="00591797"/>
    <w:rsid w:val="00592911"/>
    <w:rsid w:val="005929EE"/>
    <w:rsid w:val="005936F3"/>
    <w:rsid w:val="00593C29"/>
    <w:rsid w:val="005950F4"/>
    <w:rsid w:val="005957A8"/>
    <w:rsid w:val="00595AE1"/>
    <w:rsid w:val="0059699A"/>
    <w:rsid w:val="0059732E"/>
    <w:rsid w:val="00597B48"/>
    <w:rsid w:val="005A31D6"/>
    <w:rsid w:val="005A4E92"/>
    <w:rsid w:val="005A7E60"/>
    <w:rsid w:val="005B04D9"/>
    <w:rsid w:val="005B0628"/>
    <w:rsid w:val="005B2257"/>
    <w:rsid w:val="005B3508"/>
    <w:rsid w:val="005B4F32"/>
    <w:rsid w:val="005B5F20"/>
    <w:rsid w:val="005B6314"/>
    <w:rsid w:val="005B6D4A"/>
    <w:rsid w:val="005B722E"/>
    <w:rsid w:val="005C0624"/>
    <w:rsid w:val="005C0C1C"/>
    <w:rsid w:val="005C1A33"/>
    <w:rsid w:val="005C3AAE"/>
    <w:rsid w:val="005C43D7"/>
    <w:rsid w:val="005C528E"/>
    <w:rsid w:val="005C5A95"/>
    <w:rsid w:val="005D0DFC"/>
    <w:rsid w:val="005D14D6"/>
    <w:rsid w:val="005D267A"/>
    <w:rsid w:val="005D385C"/>
    <w:rsid w:val="005D3933"/>
    <w:rsid w:val="005D4570"/>
    <w:rsid w:val="005D5140"/>
    <w:rsid w:val="005D52DC"/>
    <w:rsid w:val="005D650E"/>
    <w:rsid w:val="005D7DD0"/>
    <w:rsid w:val="005D7F40"/>
    <w:rsid w:val="005E1231"/>
    <w:rsid w:val="005E24A6"/>
    <w:rsid w:val="005E2D5E"/>
    <w:rsid w:val="005E3AD0"/>
    <w:rsid w:val="005E472E"/>
    <w:rsid w:val="005E4C99"/>
    <w:rsid w:val="005E4FC2"/>
    <w:rsid w:val="005E5318"/>
    <w:rsid w:val="005E5657"/>
    <w:rsid w:val="005E5D99"/>
    <w:rsid w:val="005E69A0"/>
    <w:rsid w:val="005E6CF7"/>
    <w:rsid w:val="005E6EFE"/>
    <w:rsid w:val="005E7051"/>
    <w:rsid w:val="005F3F8B"/>
    <w:rsid w:val="005F50A4"/>
    <w:rsid w:val="005F5386"/>
    <w:rsid w:val="005F6223"/>
    <w:rsid w:val="005F632F"/>
    <w:rsid w:val="005F6694"/>
    <w:rsid w:val="006016B9"/>
    <w:rsid w:val="00601A20"/>
    <w:rsid w:val="00602E9C"/>
    <w:rsid w:val="00603175"/>
    <w:rsid w:val="00603823"/>
    <w:rsid w:val="00603B7F"/>
    <w:rsid w:val="006049A5"/>
    <w:rsid w:val="00605498"/>
    <w:rsid w:val="00605D58"/>
    <w:rsid w:val="00611301"/>
    <w:rsid w:val="00613948"/>
    <w:rsid w:val="0061504F"/>
    <w:rsid w:val="00616165"/>
    <w:rsid w:val="006162F2"/>
    <w:rsid w:val="00617F2D"/>
    <w:rsid w:val="00617F83"/>
    <w:rsid w:val="0062020B"/>
    <w:rsid w:val="006205BE"/>
    <w:rsid w:val="0062066F"/>
    <w:rsid w:val="00620ACB"/>
    <w:rsid w:val="00624C78"/>
    <w:rsid w:val="00624F1D"/>
    <w:rsid w:val="0062630F"/>
    <w:rsid w:val="00627368"/>
    <w:rsid w:val="0062738D"/>
    <w:rsid w:val="00630764"/>
    <w:rsid w:val="00630FF0"/>
    <w:rsid w:val="00632E80"/>
    <w:rsid w:val="00632F72"/>
    <w:rsid w:val="006350A6"/>
    <w:rsid w:val="006352D3"/>
    <w:rsid w:val="00636C43"/>
    <w:rsid w:val="00637238"/>
    <w:rsid w:val="0064198A"/>
    <w:rsid w:val="00641F67"/>
    <w:rsid w:val="006424D4"/>
    <w:rsid w:val="006426CA"/>
    <w:rsid w:val="0064292C"/>
    <w:rsid w:val="00642AF7"/>
    <w:rsid w:val="006436A2"/>
    <w:rsid w:val="00644548"/>
    <w:rsid w:val="00645E80"/>
    <w:rsid w:val="00646D3A"/>
    <w:rsid w:val="00647F5B"/>
    <w:rsid w:val="00653664"/>
    <w:rsid w:val="006554AE"/>
    <w:rsid w:val="006559BF"/>
    <w:rsid w:val="006561F1"/>
    <w:rsid w:val="00656D7F"/>
    <w:rsid w:val="006607E6"/>
    <w:rsid w:val="006608A6"/>
    <w:rsid w:val="006615DB"/>
    <w:rsid w:val="00662FB0"/>
    <w:rsid w:val="006630B4"/>
    <w:rsid w:val="00663A46"/>
    <w:rsid w:val="00663AFC"/>
    <w:rsid w:val="00663BCE"/>
    <w:rsid w:val="00663BEA"/>
    <w:rsid w:val="0066482F"/>
    <w:rsid w:val="00664AF0"/>
    <w:rsid w:val="00665F60"/>
    <w:rsid w:val="00667000"/>
    <w:rsid w:val="00671529"/>
    <w:rsid w:val="006716DF"/>
    <w:rsid w:val="00671BF1"/>
    <w:rsid w:val="006721C0"/>
    <w:rsid w:val="006728B9"/>
    <w:rsid w:val="00673D0A"/>
    <w:rsid w:val="0067504C"/>
    <w:rsid w:val="00675C60"/>
    <w:rsid w:val="00675F3D"/>
    <w:rsid w:val="00676077"/>
    <w:rsid w:val="00676835"/>
    <w:rsid w:val="00676EF9"/>
    <w:rsid w:val="00680FAF"/>
    <w:rsid w:val="00682F72"/>
    <w:rsid w:val="00683C4E"/>
    <w:rsid w:val="00685826"/>
    <w:rsid w:val="00686848"/>
    <w:rsid w:val="00686C94"/>
    <w:rsid w:val="00687354"/>
    <w:rsid w:val="0069001E"/>
    <w:rsid w:val="00691DAF"/>
    <w:rsid w:val="006929C7"/>
    <w:rsid w:val="00693017"/>
    <w:rsid w:val="0069304C"/>
    <w:rsid w:val="00693C88"/>
    <w:rsid w:val="0069463C"/>
    <w:rsid w:val="00696236"/>
    <w:rsid w:val="006963E8"/>
    <w:rsid w:val="006A0D9B"/>
    <w:rsid w:val="006A1465"/>
    <w:rsid w:val="006A33F9"/>
    <w:rsid w:val="006A56FC"/>
    <w:rsid w:val="006A6063"/>
    <w:rsid w:val="006A60C3"/>
    <w:rsid w:val="006A6512"/>
    <w:rsid w:val="006A7261"/>
    <w:rsid w:val="006A729D"/>
    <w:rsid w:val="006A79FF"/>
    <w:rsid w:val="006A7F76"/>
    <w:rsid w:val="006B2109"/>
    <w:rsid w:val="006B3442"/>
    <w:rsid w:val="006B35A1"/>
    <w:rsid w:val="006B4064"/>
    <w:rsid w:val="006B43C8"/>
    <w:rsid w:val="006B6A38"/>
    <w:rsid w:val="006B76E2"/>
    <w:rsid w:val="006C0648"/>
    <w:rsid w:val="006C1A9F"/>
    <w:rsid w:val="006C1F96"/>
    <w:rsid w:val="006C256A"/>
    <w:rsid w:val="006C35AB"/>
    <w:rsid w:val="006C44F5"/>
    <w:rsid w:val="006C4A31"/>
    <w:rsid w:val="006C5387"/>
    <w:rsid w:val="006C57B1"/>
    <w:rsid w:val="006D0A5D"/>
    <w:rsid w:val="006D0CAB"/>
    <w:rsid w:val="006D2133"/>
    <w:rsid w:val="006D4CD1"/>
    <w:rsid w:val="006D7361"/>
    <w:rsid w:val="006E0C10"/>
    <w:rsid w:val="006E2488"/>
    <w:rsid w:val="006E2B30"/>
    <w:rsid w:val="006E32FF"/>
    <w:rsid w:val="006E41CC"/>
    <w:rsid w:val="006E48B7"/>
    <w:rsid w:val="006E55C4"/>
    <w:rsid w:val="006E5863"/>
    <w:rsid w:val="006E5C4C"/>
    <w:rsid w:val="006E7879"/>
    <w:rsid w:val="006F0478"/>
    <w:rsid w:val="006F12C0"/>
    <w:rsid w:val="006F2684"/>
    <w:rsid w:val="006F367C"/>
    <w:rsid w:val="006F4707"/>
    <w:rsid w:val="006F47FF"/>
    <w:rsid w:val="006F4F57"/>
    <w:rsid w:val="006F4FCD"/>
    <w:rsid w:val="006F59E1"/>
    <w:rsid w:val="006F6243"/>
    <w:rsid w:val="006F7F4F"/>
    <w:rsid w:val="00700823"/>
    <w:rsid w:val="007009C1"/>
    <w:rsid w:val="00702308"/>
    <w:rsid w:val="007046E1"/>
    <w:rsid w:val="00705F02"/>
    <w:rsid w:val="00706DE9"/>
    <w:rsid w:val="00707461"/>
    <w:rsid w:val="00707FCD"/>
    <w:rsid w:val="0071041E"/>
    <w:rsid w:val="007104B2"/>
    <w:rsid w:val="007106C6"/>
    <w:rsid w:val="00710D37"/>
    <w:rsid w:val="007113E9"/>
    <w:rsid w:val="00712262"/>
    <w:rsid w:val="0071238C"/>
    <w:rsid w:val="0071258B"/>
    <w:rsid w:val="0071299B"/>
    <w:rsid w:val="00713040"/>
    <w:rsid w:val="0071350A"/>
    <w:rsid w:val="00713889"/>
    <w:rsid w:val="00714B13"/>
    <w:rsid w:val="007155F5"/>
    <w:rsid w:val="00715A11"/>
    <w:rsid w:val="00716625"/>
    <w:rsid w:val="007167DA"/>
    <w:rsid w:val="00716D72"/>
    <w:rsid w:val="00717E21"/>
    <w:rsid w:val="007212AF"/>
    <w:rsid w:val="00721740"/>
    <w:rsid w:val="00722737"/>
    <w:rsid w:val="00722DC2"/>
    <w:rsid w:val="0072566A"/>
    <w:rsid w:val="0072597C"/>
    <w:rsid w:val="0072642F"/>
    <w:rsid w:val="00726C24"/>
    <w:rsid w:val="007277E3"/>
    <w:rsid w:val="007306EB"/>
    <w:rsid w:val="00730F8A"/>
    <w:rsid w:val="00731A38"/>
    <w:rsid w:val="00731F4D"/>
    <w:rsid w:val="00733D93"/>
    <w:rsid w:val="00734B70"/>
    <w:rsid w:val="00735DC7"/>
    <w:rsid w:val="0073638D"/>
    <w:rsid w:val="00740579"/>
    <w:rsid w:val="00741004"/>
    <w:rsid w:val="007434AD"/>
    <w:rsid w:val="0074478B"/>
    <w:rsid w:val="00745042"/>
    <w:rsid w:val="00746341"/>
    <w:rsid w:val="007464D6"/>
    <w:rsid w:val="00746B6F"/>
    <w:rsid w:val="00750313"/>
    <w:rsid w:val="007512B1"/>
    <w:rsid w:val="00753739"/>
    <w:rsid w:val="0075440C"/>
    <w:rsid w:val="00755EA1"/>
    <w:rsid w:val="00756CFC"/>
    <w:rsid w:val="007570AE"/>
    <w:rsid w:val="007571B5"/>
    <w:rsid w:val="0075786C"/>
    <w:rsid w:val="00761861"/>
    <w:rsid w:val="00762210"/>
    <w:rsid w:val="007641C9"/>
    <w:rsid w:val="00765318"/>
    <w:rsid w:val="00766BB6"/>
    <w:rsid w:val="00767769"/>
    <w:rsid w:val="00770C17"/>
    <w:rsid w:val="00771075"/>
    <w:rsid w:val="00771C17"/>
    <w:rsid w:val="00772C8C"/>
    <w:rsid w:val="00773257"/>
    <w:rsid w:val="00773A0D"/>
    <w:rsid w:val="007756C3"/>
    <w:rsid w:val="00777FD5"/>
    <w:rsid w:val="00780AD0"/>
    <w:rsid w:val="0078111B"/>
    <w:rsid w:val="007817E5"/>
    <w:rsid w:val="007819F3"/>
    <w:rsid w:val="00783558"/>
    <w:rsid w:val="007835E0"/>
    <w:rsid w:val="00786491"/>
    <w:rsid w:val="00791346"/>
    <w:rsid w:val="0079261F"/>
    <w:rsid w:val="007928D7"/>
    <w:rsid w:val="00792C7F"/>
    <w:rsid w:val="0079383D"/>
    <w:rsid w:val="00793ECA"/>
    <w:rsid w:val="0079447D"/>
    <w:rsid w:val="00796B04"/>
    <w:rsid w:val="007A0AB2"/>
    <w:rsid w:val="007A10B9"/>
    <w:rsid w:val="007A1E2A"/>
    <w:rsid w:val="007A2199"/>
    <w:rsid w:val="007A2602"/>
    <w:rsid w:val="007A26C7"/>
    <w:rsid w:val="007A3036"/>
    <w:rsid w:val="007A344E"/>
    <w:rsid w:val="007A3A50"/>
    <w:rsid w:val="007A3EEB"/>
    <w:rsid w:val="007A6346"/>
    <w:rsid w:val="007B0528"/>
    <w:rsid w:val="007B0B4D"/>
    <w:rsid w:val="007B25E7"/>
    <w:rsid w:val="007B3F26"/>
    <w:rsid w:val="007B4B90"/>
    <w:rsid w:val="007B5CC1"/>
    <w:rsid w:val="007B610D"/>
    <w:rsid w:val="007B6404"/>
    <w:rsid w:val="007B69B9"/>
    <w:rsid w:val="007B6D97"/>
    <w:rsid w:val="007B6F27"/>
    <w:rsid w:val="007B7E20"/>
    <w:rsid w:val="007B7F8B"/>
    <w:rsid w:val="007C0CE9"/>
    <w:rsid w:val="007C163A"/>
    <w:rsid w:val="007C37CC"/>
    <w:rsid w:val="007C4F05"/>
    <w:rsid w:val="007C707F"/>
    <w:rsid w:val="007C744D"/>
    <w:rsid w:val="007D11E9"/>
    <w:rsid w:val="007D1566"/>
    <w:rsid w:val="007D30DA"/>
    <w:rsid w:val="007D3778"/>
    <w:rsid w:val="007D4642"/>
    <w:rsid w:val="007D4E50"/>
    <w:rsid w:val="007D5F82"/>
    <w:rsid w:val="007E2420"/>
    <w:rsid w:val="007E3157"/>
    <w:rsid w:val="007E4185"/>
    <w:rsid w:val="007E48CC"/>
    <w:rsid w:val="007E4DEB"/>
    <w:rsid w:val="007E4F4E"/>
    <w:rsid w:val="007E61B0"/>
    <w:rsid w:val="007E6A32"/>
    <w:rsid w:val="007E724D"/>
    <w:rsid w:val="007F20CB"/>
    <w:rsid w:val="007F259D"/>
    <w:rsid w:val="007F3334"/>
    <w:rsid w:val="007F3413"/>
    <w:rsid w:val="007F3C02"/>
    <w:rsid w:val="00801638"/>
    <w:rsid w:val="0080328B"/>
    <w:rsid w:val="00803CE0"/>
    <w:rsid w:val="008048BF"/>
    <w:rsid w:val="00805168"/>
    <w:rsid w:val="00806A42"/>
    <w:rsid w:val="00807380"/>
    <w:rsid w:val="00807EF8"/>
    <w:rsid w:val="0081005A"/>
    <w:rsid w:val="0081048D"/>
    <w:rsid w:val="00810D34"/>
    <w:rsid w:val="0081258B"/>
    <w:rsid w:val="008127B5"/>
    <w:rsid w:val="008145CB"/>
    <w:rsid w:val="00814C68"/>
    <w:rsid w:val="00815A0A"/>
    <w:rsid w:val="00817645"/>
    <w:rsid w:val="00822205"/>
    <w:rsid w:val="00822556"/>
    <w:rsid w:val="00823484"/>
    <w:rsid w:val="00825893"/>
    <w:rsid w:val="0082595A"/>
    <w:rsid w:val="00825FE4"/>
    <w:rsid w:val="0082614A"/>
    <w:rsid w:val="00830D8E"/>
    <w:rsid w:val="00830DDE"/>
    <w:rsid w:val="00831159"/>
    <w:rsid w:val="00831DDF"/>
    <w:rsid w:val="00835BDE"/>
    <w:rsid w:val="0083675F"/>
    <w:rsid w:val="00836FFA"/>
    <w:rsid w:val="00840400"/>
    <w:rsid w:val="0084095C"/>
    <w:rsid w:val="0084119A"/>
    <w:rsid w:val="00842362"/>
    <w:rsid w:val="008466B6"/>
    <w:rsid w:val="00846E82"/>
    <w:rsid w:val="008470FE"/>
    <w:rsid w:val="008479BB"/>
    <w:rsid w:val="00847D91"/>
    <w:rsid w:val="00852DB8"/>
    <w:rsid w:val="00852EAB"/>
    <w:rsid w:val="008544A4"/>
    <w:rsid w:val="00854B13"/>
    <w:rsid w:val="00855A97"/>
    <w:rsid w:val="008561E3"/>
    <w:rsid w:val="008565E3"/>
    <w:rsid w:val="00856B09"/>
    <w:rsid w:val="00860D31"/>
    <w:rsid w:val="00861E8B"/>
    <w:rsid w:val="00862280"/>
    <w:rsid w:val="00862CD6"/>
    <w:rsid w:val="00863876"/>
    <w:rsid w:val="00863A16"/>
    <w:rsid w:val="00863B50"/>
    <w:rsid w:val="008651CD"/>
    <w:rsid w:val="00866A38"/>
    <w:rsid w:val="00866C78"/>
    <w:rsid w:val="00870259"/>
    <w:rsid w:val="008702CC"/>
    <w:rsid w:val="00870929"/>
    <w:rsid w:val="00871CB1"/>
    <w:rsid w:val="008728E7"/>
    <w:rsid w:val="008740FF"/>
    <w:rsid w:val="00880821"/>
    <w:rsid w:val="00881690"/>
    <w:rsid w:val="0088199D"/>
    <w:rsid w:val="008822E7"/>
    <w:rsid w:val="008827A9"/>
    <w:rsid w:val="008828B1"/>
    <w:rsid w:val="0088380C"/>
    <w:rsid w:val="008838DE"/>
    <w:rsid w:val="0088438B"/>
    <w:rsid w:val="00885C5B"/>
    <w:rsid w:val="00885CAD"/>
    <w:rsid w:val="00885E18"/>
    <w:rsid w:val="0088673D"/>
    <w:rsid w:val="00887BFC"/>
    <w:rsid w:val="00887E17"/>
    <w:rsid w:val="00891046"/>
    <w:rsid w:val="008916A7"/>
    <w:rsid w:val="00891850"/>
    <w:rsid w:val="0089358E"/>
    <w:rsid w:val="0089424B"/>
    <w:rsid w:val="008943E4"/>
    <w:rsid w:val="0089455D"/>
    <w:rsid w:val="00894A58"/>
    <w:rsid w:val="00895724"/>
    <w:rsid w:val="0089590E"/>
    <w:rsid w:val="0089640F"/>
    <w:rsid w:val="008A0032"/>
    <w:rsid w:val="008A0186"/>
    <w:rsid w:val="008A06B1"/>
    <w:rsid w:val="008A1017"/>
    <w:rsid w:val="008A1ACC"/>
    <w:rsid w:val="008A228D"/>
    <w:rsid w:val="008A28A4"/>
    <w:rsid w:val="008A33C8"/>
    <w:rsid w:val="008A3BB7"/>
    <w:rsid w:val="008A40D5"/>
    <w:rsid w:val="008A4993"/>
    <w:rsid w:val="008A548F"/>
    <w:rsid w:val="008A6296"/>
    <w:rsid w:val="008A6502"/>
    <w:rsid w:val="008A6950"/>
    <w:rsid w:val="008A72FA"/>
    <w:rsid w:val="008A757A"/>
    <w:rsid w:val="008B031E"/>
    <w:rsid w:val="008B0B3B"/>
    <w:rsid w:val="008B1007"/>
    <w:rsid w:val="008B1CFB"/>
    <w:rsid w:val="008B2138"/>
    <w:rsid w:val="008B46BF"/>
    <w:rsid w:val="008B5391"/>
    <w:rsid w:val="008B64E9"/>
    <w:rsid w:val="008B6E4E"/>
    <w:rsid w:val="008B717D"/>
    <w:rsid w:val="008B739C"/>
    <w:rsid w:val="008C24CA"/>
    <w:rsid w:val="008C394C"/>
    <w:rsid w:val="008C550D"/>
    <w:rsid w:val="008C6A73"/>
    <w:rsid w:val="008C79E5"/>
    <w:rsid w:val="008D0A9A"/>
    <w:rsid w:val="008D2FDA"/>
    <w:rsid w:val="008D5491"/>
    <w:rsid w:val="008D6B76"/>
    <w:rsid w:val="008D7371"/>
    <w:rsid w:val="008D798A"/>
    <w:rsid w:val="008E04C4"/>
    <w:rsid w:val="008E0DEB"/>
    <w:rsid w:val="008E1CF2"/>
    <w:rsid w:val="008E231D"/>
    <w:rsid w:val="008E2750"/>
    <w:rsid w:val="008E2DF6"/>
    <w:rsid w:val="008E466B"/>
    <w:rsid w:val="008E4FCD"/>
    <w:rsid w:val="008E5A48"/>
    <w:rsid w:val="008E5DBF"/>
    <w:rsid w:val="008E67A5"/>
    <w:rsid w:val="008E6B89"/>
    <w:rsid w:val="008F158F"/>
    <w:rsid w:val="008F21A3"/>
    <w:rsid w:val="008F26F0"/>
    <w:rsid w:val="008F3A30"/>
    <w:rsid w:val="008F4C92"/>
    <w:rsid w:val="008F582F"/>
    <w:rsid w:val="008F64FC"/>
    <w:rsid w:val="008F69FF"/>
    <w:rsid w:val="009006BD"/>
    <w:rsid w:val="00900CD6"/>
    <w:rsid w:val="00901B68"/>
    <w:rsid w:val="009027FE"/>
    <w:rsid w:val="00902C63"/>
    <w:rsid w:val="00902E2D"/>
    <w:rsid w:val="00902FA8"/>
    <w:rsid w:val="0090324F"/>
    <w:rsid w:val="00903DC0"/>
    <w:rsid w:val="00904236"/>
    <w:rsid w:val="00904462"/>
    <w:rsid w:val="0090479C"/>
    <w:rsid w:val="00904F56"/>
    <w:rsid w:val="00905595"/>
    <w:rsid w:val="00905820"/>
    <w:rsid w:val="00911690"/>
    <w:rsid w:val="009137CC"/>
    <w:rsid w:val="0091460A"/>
    <w:rsid w:val="009164D2"/>
    <w:rsid w:val="00916CAB"/>
    <w:rsid w:val="009176DC"/>
    <w:rsid w:val="009212E6"/>
    <w:rsid w:val="009227B6"/>
    <w:rsid w:val="00922D91"/>
    <w:rsid w:val="00923561"/>
    <w:rsid w:val="00923C89"/>
    <w:rsid w:val="00923E2C"/>
    <w:rsid w:val="00924E4D"/>
    <w:rsid w:val="00925C1E"/>
    <w:rsid w:val="00925E12"/>
    <w:rsid w:val="00930BAD"/>
    <w:rsid w:val="00932459"/>
    <w:rsid w:val="0093443D"/>
    <w:rsid w:val="00935CA7"/>
    <w:rsid w:val="00936508"/>
    <w:rsid w:val="00936E73"/>
    <w:rsid w:val="00937BF3"/>
    <w:rsid w:val="00942FE4"/>
    <w:rsid w:val="009453AC"/>
    <w:rsid w:val="00945A14"/>
    <w:rsid w:val="00946091"/>
    <w:rsid w:val="00950005"/>
    <w:rsid w:val="00950B8A"/>
    <w:rsid w:val="00951077"/>
    <w:rsid w:val="009518BE"/>
    <w:rsid w:val="0095198F"/>
    <w:rsid w:val="00952321"/>
    <w:rsid w:val="00952762"/>
    <w:rsid w:val="00952C5D"/>
    <w:rsid w:val="00952C80"/>
    <w:rsid w:val="00953E54"/>
    <w:rsid w:val="00954363"/>
    <w:rsid w:val="00954435"/>
    <w:rsid w:val="00954859"/>
    <w:rsid w:val="00954AF4"/>
    <w:rsid w:val="00956027"/>
    <w:rsid w:val="009563BF"/>
    <w:rsid w:val="009601CF"/>
    <w:rsid w:val="009608D1"/>
    <w:rsid w:val="00960B20"/>
    <w:rsid w:val="009622F8"/>
    <w:rsid w:val="00962770"/>
    <w:rsid w:val="00964E8B"/>
    <w:rsid w:val="0096559A"/>
    <w:rsid w:val="0096696F"/>
    <w:rsid w:val="00966CD6"/>
    <w:rsid w:val="0096712D"/>
    <w:rsid w:val="00967F97"/>
    <w:rsid w:val="00970EB2"/>
    <w:rsid w:val="009722CD"/>
    <w:rsid w:val="00972424"/>
    <w:rsid w:val="00973240"/>
    <w:rsid w:val="00974311"/>
    <w:rsid w:val="00974370"/>
    <w:rsid w:val="0097457B"/>
    <w:rsid w:val="00975420"/>
    <w:rsid w:val="0097707C"/>
    <w:rsid w:val="009808F6"/>
    <w:rsid w:val="00980EB7"/>
    <w:rsid w:val="009811B9"/>
    <w:rsid w:val="0098167E"/>
    <w:rsid w:val="00982E42"/>
    <w:rsid w:val="009830BD"/>
    <w:rsid w:val="00983384"/>
    <w:rsid w:val="0098392F"/>
    <w:rsid w:val="00986018"/>
    <w:rsid w:val="00986047"/>
    <w:rsid w:val="00986EEA"/>
    <w:rsid w:val="0098739F"/>
    <w:rsid w:val="00987E80"/>
    <w:rsid w:val="00990085"/>
    <w:rsid w:val="009901C7"/>
    <w:rsid w:val="00990253"/>
    <w:rsid w:val="00990D37"/>
    <w:rsid w:val="009912F2"/>
    <w:rsid w:val="00991553"/>
    <w:rsid w:val="00992C8A"/>
    <w:rsid w:val="0099322E"/>
    <w:rsid w:val="00993356"/>
    <w:rsid w:val="00993771"/>
    <w:rsid w:val="009940E2"/>
    <w:rsid w:val="00994198"/>
    <w:rsid w:val="00994330"/>
    <w:rsid w:val="009946FD"/>
    <w:rsid w:val="0099578C"/>
    <w:rsid w:val="00995FF4"/>
    <w:rsid w:val="00996BE7"/>
    <w:rsid w:val="00996E2A"/>
    <w:rsid w:val="00997486"/>
    <w:rsid w:val="009A07AE"/>
    <w:rsid w:val="009A2775"/>
    <w:rsid w:val="009A2823"/>
    <w:rsid w:val="009A3239"/>
    <w:rsid w:val="009A39A5"/>
    <w:rsid w:val="009A3B2D"/>
    <w:rsid w:val="009A4221"/>
    <w:rsid w:val="009A47AC"/>
    <w:rsid w:val="009A5414"/>
    <w:rsid w:val="009A5AC1"/>
    <w:rsid w:val="009A5AFD"/>
    <w:rsid w:val="009A5DFD"/>
    <w:rsid w:val="009A60B6"/>
    <w:rsid w:val="009A6260"/>
    <w:rsid w:val="009A68A4"/>
    <w:rsid w:val="009A79E1"/>
    <w:rsid w:val="009A7A08"/>
    <w:rsid w:val="009B06A2"/>
    <w:rsid w:val="009B13BE"/>
    <w:rsid w:val="009B1A04"/>
    <w:rsid w:val="009B2810"/>
    <w:rsid w:val="009B2977"/>
    <w:rsid w:val="009B2A14"/>
    <w:rsid w:val="009B44F7"/>
    <w:rsid w:val="009B484A"/>
    <w:rsid w:val="009B4C32"/>
    <w:rsid w:val="009B4C61"/>
    <w:rsid w:val="009B533E"/>
    <w:rsid w:val="009B5F10"/>
    <w:rsid w:val="009B61D0"/>
    <w:rsid w:val="009B6DC0"/>
    <w:rsid w:val="009B754A"/>
    <w:rsid w:val="009C1B17"/>
    <w:rsid w:val="009C46A2"/>
    <w:rsid w:val="009C5B2F"/>
    <w:rsid w:val="009C5EFD"/>
    <w:rsid w:val="009C6683"/>
    <w:rsid w:val="009C77D9"/>
    <w:rsid w:val="009C7B77"/>
    <w:rsid w:val="009D0D80"/>
    <w:rsid w:val="009D19BF"/>
    <w:rsid w:val="009D1C6E"/>
    <w:rsid w:val="009D3280"/>
    <w:rsid w:val="009D34BE"/>
    <w:rsid w:val="009D371F"/>
    <w:rsid w:val="009D50D3"/>
    <w:rsid w:val="009D57E0"/>
    <w:rsid w:val="009D69D7"/>
    <w:rsid w:val="009E225B"/>
    <w:rsid w:val="009E23E5"/>
    <w:rsid w:val="009E2467"/>
    <w:rsid w:val="009E2A98"/>
    <w:rsid w:val="009E3EC1"/>
    <w:rsid w:val="009E4B59"/>
    <w:rsid w:val="009E4BF4"/>
    <w:rsid w:val="009E52DF"/>
    <w:rsid w:val="009E6AED"/>
    <w:rsid w:val="009E7CB1"/>
    <w:rsid w:val="009F086A"/>
    <w:rsid w:val="009F0A04"/>
    <w:rsid w:val="009F0B0D"/>
    <w:rsid w:val="009F1202"/>
    <w:rsid w:val="009F3CDF"/>
    <w:rsid w:val="009F4C25"/>
    <w:rsid w:val="009F6BBB"/>
    <w:rsid w:val="00A00515"/>
    <w:rsid w:val="00A00745"/>
    <w:rsid w:val="00A009DD"/>
    <w:rsid w:val="00A01ED7"/>
    <w:rsid w:val="00A02133"/>
    <w:rsid w:val="00A0355F"/>
    <w:rsid w:val="00A035FE"/>
    <w:rsid w:val="00A043EA"/>
    <w:rsid w:val="00A05011"/>
    <w:rsid w:val="00A05B7F"/>
    <w:rsid w:val="00A07F2B"/>
    <w:rsid w:val="00A10C96"/>
    <w:rsid w:val="00A1115A"/>
    <w:rsid w:val="00A128A8"/>
    <w:rsid w:val="00A12A6C"/>
    <w:rsid w:val="00A13F67"/>
    <w:rsid w:val="00A140BF"/>
    <w:rsid w:val="00A15F71"/>
    <w:rsid w:val="00A17FA7"/>
    <w:rsid w:val="00A207AD"/>
    <w:rsid w:val="00A21391"/>
    <w:rsid w:val="00A21B9F"/>
    <w:rsid w:val="00A22345"/>
    <w:rsid w:val="00A22819"/>
    <w:rsid w:val="00A22B42"/>
    <w:rsid w:val="00A23CD0"/>
    <w:rsid w:val="00A2555A"/>
    <w:rsid w:val="00A25C24"/>
    <w:rsid w:val="00A25F95"/>
    <w:rsid w:val="00A26803"/>
    <w:rsid w:val="00A26F86"/>
    <w:rsid w:val="00A27467"/>
    <w:rsid w:val="00A312FE"/>
    <w:rsid w:val="00A32D30"/>
    <w:rsid w:val="00A335FB"/>
    <w:rsid w:val="00A3372D"/>
    <w:rsid w:val="00A344E7"/>
    <w:rsid w:val="00A34E0C"/>
    <w:rsid w:val="00A36B6D"/>
    <w:rsid w:val="00A40371"/>
    <w:rsid w:val="00A4187B"/>
    <w:rsid w:val="00A41A7E"/>
    <w:rsid w:val="00A41A80"/>
    <w:rsid w:val="00A456CC"/>
    <w:rsid w:val="00A45FCF"/>
    <w:rsid w:val="00A46C4A"/>
    <w:rsid w:val="00A4784B"/>
    <w:rsid w:val="00A478B5"/>
    <w:rsid w:val="00A501B0"/>
    <w:rsid w:val="00A5097D"/>
    <w:rsid w:val="00A514D1"/>
    <w:rsid w:val="00A51A61"/>
    <w:rsid w:val="00A5224C"/>
    <w:rsid w:val="00A5239A"/>
    <w:rsid w:val="00A52820"/>
    <w:rsid w:val="00A53D24"/>
    <w:rsid w:val="00A554C6"/>
    <w:rsid w:val="00A5581D"/>
    <w:rsid w:val="00A563D6"/>
    <w:rsid w:val="00A566C6"/>
    <w:rsid w:val="00A56E18"/>
    <w:rsid w:val="00A56F69"/>
    <w:rsid w:val="00A60D01"/>
    <w:rsid w:val="00A61A37"/>
    <w:rsid w:val="00A620D4"/>
    <w:rsid w:val="00A63398"/>
    <w:rsid w:val="00A65BCC"/>
    <w:rsid w:val="00A65D79"/>
    <w:rsid w:val="00A70061"/>
    <w:rsid w:val="00A70676"/>
    <w:rsid w:val="00A729DF"/>
    <w:rsid w:val="00A74C46"/>
    <w:rsid w:val="00A754EB"/>
    <w:rsid w:val="00A755B1"/>
    <w:rsid w:val="00A75A00"/>
    <w:rsid w:val="00A76106"/>
    <w:rsid w:val="00A806C6"/>
    <w:rsid w:val="00A80C79"/>
    <w:rsid w:val="00A81218"/>
    <w:rsid w:val="00A81449"/>
    <w:rsid w:val="00A84444"/>
    <w:rsid w:val="00A85863"/>
    <w:rsid w:val="00A8695D"/>
    <w:rsid w:val="00A87F45"/>
    <w:rsid w:val="00A91890"/>
    <w:rsid w:val="00A91C5D"/>
    <w:rsid w:val="00A925DA"/>
    <w:rsid w:val="00A93388"/>
    <w:rsid w:val="00A948FA"/>
    <w:rsid w:val="00A95893"/>
    <w:rsid w:val="00A96CDC"/>
    <w:rsid w:val="00A96D73"/>
    <w:rsid w:val="00AA0179"/>
    <w:rsid w:val="00AA06B1"/>
    <w:rsid w:val="00AA110E"/>
    <w:rsid w:val="00AA13F6"/>
    <w:rsid w:val="00AA1489"/>
    <w:rsid w:val="00AA1613"/>
    <w:rsid w:val="00AA253D"/>
    <w:rsid w:val="00AA418C"/>
    <w:rsid w:val="00AA5189"/>
    <w:rsid w:val="00AA6A1D"/>
    <w:rsid w:val="00AA7AE4"/>
    <w:rsid w:val="00AB03AB"/>
    <w:rsid w:val="00AB08CF"/>
    <w:rsid w:val="00AB0CCB"/>
    <w:rsid w:val="00AB2927"/>
    <w:rsid w:val="00AB2CD8"/>
    <w:rsid w:val="00AB42CE"/>
    <w:rsid w:val="00AB4559"/>
    <w:rsid w:val="00AB4B4C"/>
    <w:rsid w:val="00AB6D84"/>
    <w:rsid w:val="00AB6FD2"/>
    <w:rsid w:val="00AB76C9"/>
    <w:rsid w:val="00AC0DED"/>
    <w:rsid w:val="00AC10DF"/>
    <w:rsid w:val="00AC22BD"/>
    <w:rsid w:val="00AC2F10"/>
    <w:rsid w:val="00AC32CD"/>
    <w:rsid w:val="00AC3C18"/>
    <w:rsid w:val="00AC4268"/>
    <w:rsid w:val="00AC4C21"/>
    <w:rsid w:val="00AC5652"/>
    <w:rsid w:val="00AC6841"/>
    <w:rsid w:val="00AC702C"/>
    <w:rsid w:val="00AC736B"/>
    <w:rsid w:val="00AD0112"/>
    <w:rsid w:val="00AD0120"/>
    <w:rsid w:val="00AD072D"/>
    <w:rsid w:val="00AD306B"/>
    <w:rsid w:val="00AD3C8D"/>
    <w:rsid w:val="00AD3E6D"/>
    <w:rsid w:val="00AD55DD"/>
    <w:rsid w:val="00AD7154"/>
    <w:rsid w:val="00AD7569"/>
    <w:rsid w:val="00AD7C29"/>
    <w:rsid w:val="00AE098C"/>
    <w:rsid w:val="00AE35E7"/>
    <w:rsid w:val="00AE3784"/>
    <w:rsid w:val="00AE3980"/>
    <w:rsid w:val="00AE3CA0"/>
    <w:rsid w:val="00AE402F"/>
    <w:rsid w:val="00AE62E0"/>
    <w:rsid w:val="00AE6DA6"/>
    <w:rsid w:val="00AE7C07"/>
    <w:rsid w:val="00AF0E22"/>
    <w:rsid w:val="00AF1C0B"/>
    <w:rsid w:val="00AF1D39"/>
    <w:rsid w:val="00AF1D81"/>
    <w:rsid w:val="00AF1D8F"/>
    <w:rsid w:val="00AF1ECB"/>
    <w:rsid w:val="00AF2893"/>
    <w:rsid w:val="00AF301A"/>
    <w:rsid w:val="00AF3190"/>
    <w:rsid w:val="00AF369C"/>
    <w:rsid w:val="00AF36A9"/>
    <w:rsid w:val="00AF3BF1"/>
    <w:rsid w:val="00AF4AEE"/>
    <w:rsid w:val="00AF77AC"/>
    <w:rsid w:val="00B00ADF"/>
    <w:rsid w:val="00B020AA"/>
    <w:rsid w:val="00B04779"/>
    <w:rsid w:val="00B04AD3"/>
    <w:rsid w:val="00B073B5"/>
    <w:rsid w:val="00B07669"/>
    <w:rsid w:val="00B11B04"/>
    <w:rsid w:val="00B137A0"/>
    <w:rsid w:val="00B152CB"/>
    <w:rsid w:val="00B1542D"/>
    <w:rsid w:val="00B16B0E"/>
    <w:rsid w:val="00B2031D"/>
    <w:rsid w:val="00B203AD"/>
    <w:rsid w:val="00B20CF5"/>
    <w:rsid w:val="00B20E96"/>
    <w:rsid w:val="00B21AF7"/>
    <w:rsid w:val="00B224A0"/>
    <w:rsid w:val="00B22955"/>
    <w:rsid w:val="00B2318A"/>
    <w:rsid w:val="00B239C0"/>
    <w:rsid w:val="00B23E73"/>
    <w:rsid w:val="00B23F55"/>
    <w:rsid w:val="00B24BA8"/>
    <w:rsid w:val="00B25BF4"/>
    <w:rsid w:val="00B26811"/>
    <w:rsid w:val="00B26C61"/>
    <w:rsid w:val="00B2755D"/>
    <w:rsid w:val="00B31474"/>
    <w:rsid w:val="00B31724"/>
    <w:rsid w:val="00B31881"/>
    <w:rsid w:val="00B32350"/>
    <w:rsid w:val="00B32F1B"/>
    <w:rsid w:val="00B33636"/>
    <w:rsid w:val="00B348BF"/>
    <w:rsid w:val="00B34F6D"/>
    <w:rsid w:val="00B35115"/>
    <w:rsid w:val="00B37748"/>
    <w:rsid w:val="00B37AE6"/>
    <w:rsid w:val="00B409E7"/>
    <w:rsid w:val="00B410A7"/>
    <w:rsid w:val="00B4220D"/>
    <w:rsid w:val="00B42748"/>
    <w:rsid w:val="00B4343E"/>
    <w:rsid w:val="00B435D0"/>
    <w:rsid w:val="00B44387"/>
    <w:rsid w:val="00B44B70"/>
    <w:rsid w:val="00B4584E"/>
    <w:rsid w:val="00B45C28"/>
    <w:rsid w:val="00B45EF5"/>
    <w:rsid w:val="00B46BC5"/>
    <w:rsid w:val="00B479E9"/>
    <w:rsid w:val="00B517C8"/>
    <w:rsid w:val="00B51CEB"/>
    <w:rsid w:val="00B51E4D"/>
    <w:rsid w:val="00B51FE9"/>
    <w:rsid w:val="00B5245D"/>
    <w:rsid w:val="00B53EA3"/>
    <w:rsid w:val="00B54B4D"/>
    <w:rsid w:val="00B54B78"/>
    <w:rsid w:val="00B54CC5"/>
    <w:rsid w:val="00B60598"/>
    <w:rsid w:val="00B6097C"/>
    <w:rsid w:val="00B60BD7"/>
    <w:rsid w:val="00B60E78"/>
    <w:rsid w:val="00B60FE8"/>
    <w:rsid w:val="00B6140A"/>
    <w:rsid w:val="00B63F3A"/>
    <w:rsid w:val="00B64144"/>
    <w:rsid w:val="00B64160"/>
    <w:rsid w:val="00B6596D"/>
    <w:rsid w:val="00B674F0"/>
    <w:rsid w:val="00B67D4B"/>
    <w:rsid w:val="00B71BEE"/>
    <w:rsid w:val="00B72320"/>
    <w:rsid w:val="00B72519"/>
    <w:rsid w:val="00B735F4"/>
    <w:rsid w:val="00B73711"/>
    <w:rsid w:val="00B750AE"/>
    <w:rsid w:val="00B75365"/>
    <w:rsid w:val="00B7798C"/>
    <w:rsid w:val="00B80756"/>
    <w:rsid w:val="00B81C03"/>
    <w:rsid w:val="00B82E52"/>
    <w:rsid w:val="00B8341F"/>
    <w:rsid w:val="00B83470"/>
    <w:rsid w:val="00B85206"/>
    <w:rsid w:val="00B876DA"/>
    <w:rsid w:val="00B878BB"/>
    <w:rsid w:val="00B9082A"/>
    <w:rsid w:val="00B91050"/>
    <w:rsid w:val="00B91951"/>
    <w:rsid w:val="00B92BFF"/>
    <w:rsid w:val="00B937AC"/>
    <w:rsid w:val="00B93CA8"/>
    <w:rsid w:val="00B94C6C"/>
    <w:rsid w:val="00B963DF"/>
    <w:rsid w:val="00B9684C"/>
    <w:rsid w:val="00BA357A"/>
    <w:rsid w:val="00BA37EE"/>
    <w:rsid w:val="00BA3D44"/>
    <w:rsid w:val="00BA4B4A"/>
    <w:rsid w:val="00BA4E2B"/>
    <w:rsid w:val="00BA7564"/>
    <w:rsid w:val="00BB2575"/>
    <w:rsid w:val="00BB302B"/>
    <w:rsid w:val="00BB42DB"/>
    <w:rsid w:val="00BB4CDE"/>
    <w:rsid w:val="00BB4D66"/>
    <w:rsid w:val="00BB4F5B"/>
    <w:rsid w:val="00BB5A39"/>
    <w:rsid w:val="00BB5DA3"/>
    <w:rsid w:val="00BB73DD"/>
    <w:rsid w:val="00BB78FA"/>
    <w:rsid w:val="00BC0FD3"/>
    <w:rsid w:val="00BC219D"/>
    <w:rsid w:val="00BC2BEE"/>
    <w:rsid w:val="00BC3026"/>
    <w:rsid w:val="00BC3C2E"/>
    <w:rsid w:val="00BC4514"/>
    <w:rsid w:val="00BC4C96"/>
    <w:rsid w:val="00BC4F0B"/>
    <w:rsid w:val="00BC54F8"/>
    <w:rsid w:val="00BC64F4"/>
    <w:rsid w:val="00BC6EBB"/>
    <w:rsid w:val="00BC750F"/>
    <w:rsid w:val="00BC7626"/>
    <w:rsid w:val="00BD0061"/>
    <w:rsid w:val="00BD0540"/>
    <w:rsid w:val="00BD1ACA"/>
    <w:rsid w:val="00BD1EC2"/>
    <w:rsid w:val="00BD1FAB"/>
    <w:rsid w:val="00BD2DB1"/>
    <w:rsid w:val="00BD6121"/>
    <w:rsid w:val="00BE110A"/>
    <w:rsid w:val="00BE116D"/>
    <w:rsid w:val="00BE1D15"/>
    <w:rsid w:val="00BE1EDA"/>
    <w:rsid w:val="00BE215D"/>
    <w:rsid w:val="00BE295F"/>
    <w:rsid w:val="00BE2F24"/>
    <w:rsid w:val="00BE3FFF"/>
    <w:rsid w:val="00BE403D"/>
    <w:rsid w:val="00BE50BB"/>
    <w:rsid w:val="00BE50E1"/>
    <w:rsid w:val="00BE52A2"/>
    <w:rsid w:val="00BE7941"/>
    <w:rsid w:val="00BE7FD1"/>
    <w:rsid w:val="00BF0672"/>
    <w:rsid w:val="00BF18FB"/>
    <w:rsid w:val="00BF2108"/>
    <w:rsid w:val="00BF2668"/>
    <w:rsid w:val="00BF3E1D"/>
    <w:rsid w:val="00BF4106"/>
    <w:rsid w:val="00BF5A5A"/>
    <w:rsid w:val="00BF5C10"/>
    <w:rsid w:val="00BF5C35"/>
    <w:rsid w:val="00BF77CE"/>
    <w:rsid w:val="00C00303"/>
    <w:rsid w:val="00C00447"/>
    <w:rsid w:val="00C00474"/>
    <w:rsid w:val="00C00EB9"/>
    <w:rsid w:val="00C01B00"/>
    <w:rsid w:val="00C03592"/>
    <w:rsid w:val="00C043DE"/>
    <w:rsid w:val="00C04C65"/>
    <w:rsid w:val="00C050D8"/>
    <w:rsid w:val="00C0535F"/>
    <w:rsid w:val="00C0538B"/>
    <w:rsid w:val="00C06AB9"/>
    <w:rsid w:val="00C077FC"/>
    <w:rsid w:val="00C1025D"/>
    <w:rsid w:val="00C10FB7"/>
    <w:rsid w:val="00C10FCF"/>
    <w:rsid w:val="00C127E0"/>
    <w:rsid w:val="00C12BC5"/>
    <w:rsid w:val="00C1367F"/>
    <w:rsid w:val="00C1415D"/>
    <w:rsid w:val="00C1461A"/>
    <w:rsid w:val="00C177CE"/>
    <w:rsid w:val="00C20958"/>
    <w:rsid w:val="00C21885"/>
    <w:rsid w:val="00C22990"/>
    <w:rsid w:val="00C24C0C"/>
    <w:rsid w:val="00C25EB1"/>
    <w:rsid w:val="00C2610A"/>
    <w:rsid w:val="00C26CFE"/>
    <w:rsid w:val="00C30E62"/>
    <w:rsid w:val="00C31D37"/>
    <w:rsid w:val="00C33495"/>
    <w:rsid w:val="00C3719E"/>
    <w:rsid w:val="00C41BF4"/>
    <w:rsid w:val="00C4329F"/>
    <w:rsid w:val="00C44DC2"/>
    <w:rsid w:val="00C4579C"/>
    <w:rsid w:val="00C457B4"/>
    <w:rsid w:val="00C45A8B"/>
    <w:rsid w:val="00C45D8E"/>
    <w:rsid w:val="00C503F3"/>
    <w:rsid w:val="00C50518"/>
    <w:rsid w:val="00C505DE"/>
    <w:rsid w:val="00C50FEC"/>
    <w:rsid w:val="00C516B2"/>
    <w:rsid w:val="00C54650"/>
    <w:rsid w:val="00C54C2A"/>
    <w:rsid w:val="00C54D32"/>
    <w:rsid w:val="00C56847"/>
    <w:rsid w:val="00C57094"/>
    <w:rsid w:val="00C609F0"/>
    <w:rsid w:val="00C60AEF"/>
    <w:rsid w:val="00C61672"/>
    <w:rsid w:val="00C61E46"/>
    <w:rsid w:val="00C64200"/>
    <w:rsid w:val="00C65AD7"/>
    <w:rsid w:val="00C67114"/>
    <w:rsid w:val="00C67C97"/>
    <w:rsid w:val="00C71C35"/>
    <w:rsid w:val="00C72DDA"/>
    <w:rsid w:val="00C74FDB"/>
    <w:rsid w:val="00C75797"/>
    <w:rsid w:val="00C7606E"/>
    <w:rsid w:val="00C801A2"/>
    <w:rsid w:val="00C80297"/>
    <w:rsid w:val="00C807F3"/>
    <w:rsid w:val="00C80834"/>
    <w:rsid w:val="00C82421"/>
    <w:rsid w:val="00C82F5C"/>
    <w:rsid w:val="00C832FE"/>
    <w:rsid w:val="00C841B5"/>
    <w:rsid w:val="00C85165"/>
    <w:rsid w:val="00C85DAB"/>
    <w:rsid w:val="00C85F81"/>
    <w:rsid w:val="00C87337"/>
    <w:rsid w:val="00C90348"/>
    <w:rsid w:val="00C90A90"/>
    <w:rsid w:val="00C90B2C"/>
    <w:rsid w:val="00C911CD"/>
    <w:rsid w:val="00C91F04"/>
    <w:rsid w:val="00C92F68"/>
    <w:rsid w:val="00C938AC"/>
    <w:rsid w:val="00C954E9"/>
    <w:rsid w:val="00C95927"/>
    <w:rsid w:val="00C961D5"/>
    <w:rsid w:val="00C96307"/>
    <w:rsid w:val="00C96ADD"/>
    <w:rsid w:val="00C974AD"/>
    <w:rsid w:val="00CA0C5C"/>
    <w:rsid w:val="00CA1522"/>
    <w:rsid w:val="00CA2053"/>
    <w:rsid w:val="00CA3E33"/>
    <w:rsid w:val="00CA3E93"/>
    <w:rsid w:val="00CA4289"/>
    <w:rsid w:val="00CA4EB8"/>
    <w:rsid w:val="00CA5646"/>
    <w:rsid w:val="00CA6767"/>
    <w:rsid w:val="00CA7062"/>
    <w:rsid w:val="00CB08F0"/>
    <w:rsid w:val="00CB2DAD"/>
    <w:rsid w:val="00CB2DAE"/>
    <w:rsid w:val="00CB3E49"/>
    <w:rsid w:val="00CB4967"/>
    <w:rsid w:val="00CB5621"/>
    <w:rsid w:val="00CB6EDE"/>
    <w:rsid w:val="00CB7112"/>
    <w:rsid w:val="00CB7990"/>
    <w:rsid w:val="00CB7F73"/>
    <w:rsid w:val="00CC075F"/>
    <w:rsid w:val="00CC0CBD"/>
    <w:rsid w:val="00CC155C"/>
    <w:rsid w:val="00CC1870"/>
    <w:rsid w:val="00CC2C30"/>
    <w:rsid w:val="00CC5A0F"/>
    <w:rsid w:val="00CC60E9"/>
    <w:rsid w:val="00CC6172"/>
    <w:rsid w:val="00CC7A5F"/>
    <w:rsid w:val="00CC7D14"/>
    <w:rsid w:val="00CD2A02"/>
    <w:rsid w:val="00CD2E49"/>
    <w:rsid w:val="00CD4C55"/>
    <w:rsid w:val="00CD5B26"/>
    <w:rsid w:val="00CD5B66"/>
    <w:rsid w:val="00CD6032"/>
    <w:rsid w:val="00CD6E57"/>
    <w:rsid w:val="00CE090D"/>
    <w:rsid w:val="00CE2FF6"/>
    <w:rsid w:val="00CE425E"/>
    <w:rsid w:val="00CE55D7"/>
    <w:rsid w:val="00CE5B00"/>
    <w:rsid w:val="00CE63A7"/>
    <w:rsid w:val="00CE63AB"/>
    <w:rsid w:val="00CE793A"/>
    <w:rsid w:val="00CF095D"/>
    <w:rsid w:val="00CF2613"/>
    <w:rsid w:val="00CF2AD8"/>
    <w:rsid w:val="00CF2E02"/>
    <w:rsid w:val="00CF3289"/>
    <w:rsid w:val="00CF32D7"/>
    <w:rsid w:val="00CF38E6"/>
    <w:rsid w:val="00CF4218"/>
    <w:rsid w:val="00CF5859"/>
    <w:rsid w:val="00CF5B06"/>
    <w:rsid w:val="00CF5B4F"/>
    <w:rsid w:val="00CF5E05"/>
    <w:rsid w:val="00CF6558"/>
    <w:rsid w:val="00CF6B6D"/>
    <w:rsid w:val="00CF738A"/>
    <w:rsid w:val="00CF742D"/>
    <w:rsid w:val="00CF7A49"/>
    <w:rsid w:val="00CF7F2B"/>
    <w:rsid w:val="00D002F1"/>
    <w:rsid w:val="00D01147"/>
    <w:rsid w:val="00D0336E"/>
    <w:rsid w:val="00D037DE"/>
    <w:rsid w:val="00D05263"/>
    <w:rsid w:val="00D06031"/>
    <w:rsid w:val="00D07324"/>
    <w:rsid w:val="00D079CB"/>
    <w:rsid w:val="00D07B5D"/>
    <w:rsid w:val="00D1042F"/>
    <w:rsid w:val="00D10DA1"/>
    <w:rsid w:val="00D10EF8"/>
    <w:rsid w:val="00D11EFF"/>
    <w:rsid w:val="00D1333A"/>
    <w:rsid w:val="00D1369F"/>
    <w:rsid w:val="00D142E0"/>
    <w:rsid w:val="00D150BC"/>
    <w:rsid w:val="00D153DC"/>
    <w:rsid w:val="00D154C0"/>
    <w:rsid w:val="00D15EF3"/>
    <w:rsid w:val="00D165D9"/>
    <w:rsid w:val="00D16ABD"/>
    <w:rsid w:val="00D1769A"/>
    <w:rsid w:val="00D17C83"/>
    <w:rsid w:val="00D17FF2"/>
    <w:rsid w:val="00D21643"/>
    <w:rsid w:val="00D22D42"/>
    <w:rsid w:val="00D23356"/>
    <w:rsid w:val="00D23754"/>
    <w:rsid w:val="00D2407C"/>
    <w:rsid w:val="00D24726"/>
    <w:rsid w:val="00D247DD"/>
    <w:rsid w:val="00D253E7"/>
    <w:rsid w:val="00D25696"/>
    <w:rsid w:val="00D259A5"/>
    <w:rsid w:val="00D25C31"/>
    <w:rsid w:val="00D26437"/>
    <w:rsid w:val="00D265ED"/>
    <w:rsid w:val="00D30039"/>
    <w:rsid w:val="00D305E7"/>
    <w:rsid w:val="00D3109C"/>
    <w:rsid w:val="00D31CDB"/>
    <w:rsid w:val="00D32127"/>
    <w:rsid w:val="00D32490"/>
    <w:rsid w:val="00D3262A"/>
    <w:rsid w:val="00D33673"/>
    <w:rsid w:val="00D351E4"/>
    <w:rsid w:val="00D36421"/>
    <w:rsid w:val="00D400D0"/>
    <w:rsid w:val="00D41A5A"/>
    <w:rsid w:val="00D42F99"/>
    <w:rsid w:val="00D4321C"/>
    <w:rsid w:val="00D434B4"/>
    <w:rsid w:val="00D43AE6"/>
    <w:rsid w:val="00D44092"/>
    <w:rsid w:val="00D44E3E"/>
    <w:rsid w:val="00D46EE8"/>
    <w:rsid w:val="00D47298"/>
    <w:rsid w:val="00D50A29"/>
    <w:rsid w:val="00D50E14"/>
    <w:rsid w:val="00D5170A"/>
    <w:rsid w:val="00D51EC1"/>
    <w:rsid w:val="00D52A32"/>
    <w:rsid w:val="00D53A46"/>
    <w:rsid w:val="00D56960"/>
    <w:rsid w:val="00D56C53"/>
    <w:rsid w:val="00D56CAE"/>
    <w:rsid w:val="00D5702D"/>
    <w:rsid w:val="00D5706D"/>
    <w:rsid w:val="00D5712B"/>
    <w:rsid w:val="00D61411"/>
    <w:rsid w:val="00D61CED"/>
    <w:rsid w:val="00D61DB0"/>
    <w:rsid w:val="00D623B0"/>
    <w:rsid w:val="00D62426"/>
    <w:rsid w:val="00D635B1"/>
    <w:rsid w:val="00D63D40"/>
    <w:rsid w:val="00D63EEC"/>
    <w:rsid w:val="00D67D75"/>
    <w:rsid w:val="00D67D8A"/>
    <w:rsid w:val="00D70EE3"/>
    <w:rsid w:val="00D71B4B"/>
    <w:rsid w:val="00D72091"/>
    <w:rsid w:val="00D72EC1"/>
    <w:rsid w:val="00D73351"/>
    <w:rsid w:val="00D733D6"/>
    <w:rsid w:val="00D73D38"/>
    <w:rsid w:val="00D740EB"/>
    <w:rsid w:val="00D74960"/>
    <w:rsid w:val="00D74F3D"/>
    <w:rsid w:val="00D7641C"/>
    <w:rsid w:val="00D76C34"/>
    <w:rsid w:val="00D76CBF"/>
    <w:rsid w:val="00D77214"/>
    <w:rsid w:val="00D77525"/>
    <w:rsid w:val="00D77BC8"/>
    <w:rsid w:val="00D805C6"/>
    <w:rsid w:val="00D80CA0"/>
    <w:rsid w:val="00D80DA4"/>
    <w:rsid w:val="00D81222"/>
    <w:rsid w:val="00D82732"/>
    <w:rsid w:val="00D83994"/>
    <w:rsid w:val="00D8445A"/>
    <w:rsid w:val="00D8459F"/>
    <w:rsid w:val="00D8470C"/>
    <w:rsid w:val="00D84A3A"/>
    <w:rsid w:val="00D85196"/>
    <w:rsid w:val="00D8664C"/>
    <w:rsid w:val="00D870D7"/>
    <w:rsid w:val="00D90F95"/>
    <w:rsid w:val="00D91119"/>
    <w:rsid w:val="00D91480"/>
    <w:rsid w:val="00D9175B"/>
    <w:rsid w:val="00D91AFC"/>
    <w:rsid w:val="00D92628"/>
    <w:rsid w:val="00D938A1"/>
    <w:rsid w:val="00D9536C"/>
    <w:rsid w:val="00D96367"/>
    <w:rsid w:val="00D97F78"/>
    <w:rsid w:val="00DA0D37"/>
    <w:rsid w:val="00DA1A42"/>
    <w:rsid w:val="00DA1F39"/>
    <w:rsid w:val="00DA235B"/>
    <w:rsid w:val="00DA25FF"/>
    <w:rsid w:val="00DA30B7"/>
    <w:rsid w:val="00DA3DD0"/>
    <w:rsid w:val="00DA3F24"/>
    <w:rsid w:val="00DA42C8"/>
    <w:rsid w:val="00DA5835"/>
    <w:rsid w:val="00DA5BAD"/>
    <w:rsid w:val="00DA620F"/>
    <w:rsid w:val="00DA6211"/>
    <w:rsid w:val="00DA6BF6"/>
    <w:rsid w:val="00DB0193"/>
    <w:rsid w:val="00DB1B08"/>
    <w:rsid w:val="00DB295D"/>
    <w:rsid w:val="00DB29D6"/>
    <w:rsid w:val="00DB3686"/>
    <w:rsid w:val="00DB39C8"/>
    <w:rsid w:val="00DB3F14"/>
    <w:rsid w:val="00DB3FCA"/>
    <w:rsid w:val="00DB5D1D"/>
    <w:rsid w:val="00DC04B2"/>
    <w:rsid w:val="00DC0964"/>
    <w:rsid w:val="00DC4EDE"/>
    <w:rsid w:val="00DC4FEE"/>
    <w:rsid w:val="00DD0699"/>
    <w:rsid w:val="00DD2A5C"/>
    <w:rsid w:val="00DD2F14"/>
    <w:rsid w:val="00DD3455"/>
    <w:rsid w:val="00DD394A"/>
    <w:rsid w:val="00DD3C85"/>
    <w:rsid w:val="00DD51BA"/>
    <w:rsid w:val="00DD7289"/>
    <w:rsid w:val="00DD7CF7"/>
    <w:rsid w:val="00DE0A23"/>
    <w:rsid w:val="00DE48DB"/>
    <w:rsid w:val="00DE4AFB"/>
    <w:rsid w:val="00DE57C7"/>
    <w:rsid w:val="00DE5CEF"/>
    <w:rsid w:val="00DE6554"/>
    <w:rsid w:val="00DE699E"/>
    <w:rsid w:val="00DE7FD8"/>
    <w:rsid w:val="00DF398A"/>
    <w:rsid w:val="00DF4639"/>
    <w:rsid w:val="00DF6C50"/>
    <w:rsid w:val="00DF7FB6"/>
    <w:rsid w:val="00E01B0C"/>
    <w:rsid w:val="00E024D8"/>
    <w:rsid w:val="00E0366B"/>
    <w:rsid w:val="00E03F10"/>
    <w:rsid w:val="00E04262"/>
    <w:rsid w:val="00E04571"/>
    <w:rsid w:val="00E0464E"/>
    <w:rsid w:val="00E0537A"/>
    <w:rsid w:val="00E05E85"/>
    <w:rsid w:val="00E06D9C"/>
    <w:rsid w:val="00E110D1"/>
    <w:rsid w:val="00E12543"/>
    <w:rsid w:val="00E12620"/>
    <w:rsid w:val="00E147DF"/>
    <w:rsid w:val="00E14E46"/>
    <w:rsid w:val="00E150FF"/>
    <w:rsid w:val="00E1514D"/>
    <w:rsid w:val="00E15312"/>
    <w:rsid w:val="00E17294"/>
    <w:rsid w:val="00E1766E"/>
    <w:rsid w:val="00E176E5"/>
    <w:rsid w:val="00E17FDF"/>
    <w:rsid w:val="00E203C9"/>
    <w:rsid w:val="00E20517"/>
    <w:rsid w:val="00E20ECE"/>
    <w:rsid w:val="00E224F7"/>
    <w:rsid w:val="00E22789"/>
    <w:rsid w:val="00E23F66"/>
    <w:rsid w:val="00E2473C"/>
    <w:rsid w:val="00E24F1A"/>
    <w:rsid w:val="00E26C6D"/>
    <w:rsid w:val="00E27A60"/>
    <w:rsid w:val="00E30353"/>
    <w:rsid w:val="00E31C70"/>
    <w:rsid w:val="00E32C62"/>
    <w:rsid w:val="00E32E85"/>
    <w:rsid w:val="00E32F50"/>
    <w:rsid w:val="00E3398A"/>
    <w:rsid w:val="00E35305"/>
    <w:rsid w:val="00E35E32"/>
    <w:rsid w:val="00E36763"/>
    <w:rsid w:val="00E400AA"/>
    <w:rsid w:val="00E409C5"/>
    <w:rsid w:val="00E45053"/>
    <w:rsid w:val="00E45E92"/>
    <w:rsid w:val="00E46624"/>
    <w:rsid w:val="00E47F75"/>
    <w:rsid w:val="00E50F4C"/>
    <w:rsid w:val="00E52E3F"/>
    <w:rsid w:val="00E53A36"/>
    <w:rsid w:val="00E55351"/>
    <w:rsid w:val="00E561B7"/>
    <w:rsid w:val="00E569C9"/>
    <w:rsid w:val="00E57CA9"/>
    <w:rsid w:val="00E57DEC"/>
    <w:rsid w:val="00E60368"/>
    <w:rsid w:val="00E6305F"/>
    <w:rsid w:val="00E64B9E"/>
    <w:rsid w:val="00E652E3"/>
    <w:rsid w:val="00E65848"/>
    <w:rsid w:val="00E65898"/>
    <w:rsid w:val="00E65D63"/>
    <w:rsid w:val="00E70081"/>
    <w:rsid w:val="00E70952"/>
    <w:rsid w:val="00E73160"/>
    <w:rsid w:val="00E80912"/>
    <w:rsid w:val="00E81A05"/>
    <w:rsid w:val="00E82388"/>
    <w:rsid w:val="00E82A88"/>
    <w:rsid w:val="00E82FF6"/>
    <w:rsid w:val="00E853C2"/>
    <w:rsid w:val="00E856AE"/>
    <w:rsid w:val="00E85D08"/>
    <w:rsid w:val="00E85D7D"/>
    <w:rsid w:val="00E86EB2"/>
    <w:rsid w:val="00E87A18"/>
    <w:rsid w:val="00E904C9"/>
    <w:rsid w:val="00E91A16"/>
    <w:rsid w:val="00E9263F"/>
    <w:rsid w:val="00E928D3"/>
    <w:rsid w:val="00E93083"/>
    <w:rsid w:val="00E94172"/>
    <w:rsid w:val="00E94EE4"/>
    <w:rsid w:val="00E979BB"/>
    <w:rsid w:val="00E97BAB"/>
    <w:rsid w:val="00E97C17"/>
    <w:rsid w:val="00EA0197"/>
    <w:rsid w:val="00EA0D9E"/>
    <w:rsid w:val="00EA0FF3"/>
    <w:rsid w:val="00EA1781"/>
    <w:rsid w:val="00EA21D2"/>
    <w:rsid w:val="00EA33C3"/>
    <w:rsid w:val="00EA48D4"/>
    <w:rsid w:val="00EA4F9B"/>
    <w:rsid w:val="00EA5F45"/>
    <w:rsid w:val="00EA5FE0"/>
    <w:rsid w:val="00EA613F"/>
    <w:rsid w:val="00EA61BF"/>
    <w:rsid w:val="00EB08AF"/>
    <w:rsid w:val="00EB2428"/>
    <w:rsid w:val="00EB4EE9"/>
    <w:rsid w:val="00EB64A2"/>
    <w:rsid w:val="00EB64B3"/>
    <w:rsid w:val="00EB6691"/>
    <w:rsid w:val="00EC026B"/>
    <w:rsid w:val="00EC112E"/>
    <w:rsid w:val="00EC2BC8"/>
    <w:rsid w:val="00EC2CFA"/>
    <w:rsid w:val="00EC346B"/>
    <w:rsid w:val="00EC4596"/>
    <w:rsid w:val="00EC5789"/>
    <w:rsid w:val="00EC5CFB"/>
    <w:rsid w:val="00EC6B24"/>
    <w:rsid w:val="00ED0AD9"/>
    <w:rsid w:val="00ED6670"/>
    <w:rsid w:val="00ED6907"/>
    <w:rsid w:val="00ED6BA8"/>
    <w:rsid w:val="00ED70DF"/>
    <w:rsid w:val="00ED73B2"/>
    <w:rsid w:val="00EE0470"/>
    <w:rsid w:val="00EE0CCA"/>
    <w:rsid w:val="00EE0F8E"/>
    <w:rsid w:val="00EE1098"/>
    <w:rsid w:val="00EE16B5"/>
    <w:rsid w:val="00EE181A"/>
    <w:rsid w:val="00EE2D65"/>
    <w:rsid w:val="00EE2F1B"/>
    <w:rsid w:val="00EE3315"/>
    <w:rsid w:val="00EE41DB"/>
    <w:rsid w:val="00EE47F6"/>
    <w:rsid w:val="00EE5257"/>
    <w:rsid w:val="00EE685E"/>
    <w:rsid w:val="00EE7304"/>
    <w:rsid w:val="00EF077B"/>
    <w:rsid w:val="00EF21C3"/>
    <w:rsid w:val="00EF3548"/>
    <w:rsid w:val="00EF35A1"/>
    <w:rsid w:val="00EF3BB0"/>
    <w:rsid w:val="00EF44EB"/>
    <w:rsid w:val="00EF6124"/>
    <w:rsid w:val="00F01B43"/>
    <w:rsid w:val="00F01D15"/>
    <w:rsid w:val="00F0385D"/>
    <w:rsid w:val="00F038B4"/>
    <w:rsid w:val="00F05D74"/>
    <w:rsid w:val="00F06851"/>
    <w:rsid w:val="00F070C9"/>
    <w:rsid w:val="00F0740A"/>
    <w:rsid w:val="00F1065C"/>
    <w:rsid w:val="00F10CD8"/>
    <w:rsid w:val="00F10F99"/>
    <w:rsid w:val="00F1181B"/>
    <w:rsid w:val="00F127EC"/>
    <w:rsid w:val="00F12BC2"/>
    <w:rsid w:val="00F1395A"/>
    <w:rsid w:val="00F15783"/>
    <w:rsid w:val="00F17799"/>
    <w:rsid w:val="00F21C7B"/>
    <w:rsid w:val="00F22384"/>
    <w:rsid w:val="00F23429"/>
    <w:rsid w:val="00F237F9"/>
    <w:rsid w:val="00F23CAF"/>
    <w:rsid w:val="00F241F0"/>
    <w:rsid w:val="00F25002"/>
    <w:rsid w:val="00F27D43"/>
    <w:rsid w:val="00F30935"/>
    <w:rsid w:val="00F30F74"/>
    <w:rsid w:val="00F3153A"/>
    <w:rsid w:val="00F319BC"/>
    <w:rsid w:val="00F327A4"/>
    <w:rsid w:val="00F32846"/>
    <w:rsid w:val="00F32AA8"/>
    <w:rsid w:val="00F33358"/>
    <w:rsid w:val="00F34367"/>
    <w:rsid w:val="00F344D7"/>
    <w:rsid w:val="00F34FA4"/>
    <w:rsid w:val="00F35D6C"/>
    <w:rsid w:val="00F36B4E"/>
    <w:rsid w:val="00F370E1"/>
    <w:rsid w:val="00F410FB"/>
    <w:rsid w:val="00F41C7A"/>
    <w:rsid w:val="00F42F62"/>
    <w:rsid w:val="00F43756"/>
    <w:rsid w:val="00F43E42"/>
    <w:rsid w:val="00F4487C"/>
    <w:rsid w:val="00F44F11"/>
    <w:rsid w:val="00F4582A"/>
    <w:rsid w:val="00F460C7"/>
    <w:rsid w:val="00F468E2"/>
    <w:rsid w:val="00F473B8"/>
    <w:rsid w:val="00F47BE9"/>
    <w:rsid w:val="00F47C27"/>
    <w:rsid w:val="00F50055"/>
    <w:rsid w:val="00F50292"/>
    <w:rsid w:val="00F503C2"/>
    <w:rsid w:val="00F50A67"/>
    <w:rsid w:val="00F51712"/>
    <w:rsid w:val="00F5299C"/>
    <w:rsid w:val="00F52AD5"/>
    <w:rsid w:val="00F52BC0"/>
    <w:rsid w:val="00F54143"/>
    <w:rsid w:val="00F54F3F"/>
    <w:rsid w:val="00F56D07"/>
    <w:rsid w:val="00F57616"/>
    <w:rsid w:val="00F62280"/>
    <w:rsid w:val="00F6530E"/>
    <w:rsid w:val="00F66C16"/>
    <w:rsid w:val="00F67160"/>
    <w:rsid w:val="00F67691"/>
    <w:rsid w:val="00F706E1"/>
    <w:rsid w:val="00F71811"/>
    <w:rsid w:val="00F729BD"/>
    <w:rsid w:val="00F741FF"/>
    <w:rsid w:val="00F745C6"/>
    <w:rsid w:val="00F74801"/>
    <w:rsid w:val="00F74F20"/>
    <w:rsid w:val="00F815E9"/>
    <w:rsid w:val="00F818FF"/>
    <w:rsid w:val="00F81B0A"/>
    <w:rsid w:val="00F864E6"/>
    <w:rsid w:val="00F874AB"/>
    <w:rsid w:val="00F87E10"/>
    <w:rsid w:val="00F9163D"/>
    <w:rsid w:val="00F91B1B"/>
    <w:rsid w:val="00F91B5A"/>
    <w:rsid w:val="00F92952"/>
    <w:rsid w:val="00F93751"/>
    <w:rsid w:val="00F93A2C"/>
    <w:rsid w:val="00F93EC4"/>
    <w:rsid w:val="00F9547D"/>
    <w:rsid w:val="00F9558C"/>
    <w:rsid w:val="00F961C4"/>
    <w:rsid w:val="00F965D0"/>
    <w:rsid w:val="00F97797"/>
    <w:rsid w:val="00F978C8"/>
    <w:rsid w:val="00FA0B81"/>
    <w:rsid w:val="00FA135F"/>
    <w:rsid w:val="00FA16F1"/>
    <w:rsid w:val="00FA2979"/>
    <w:rsid w:val="00FA31CF"/>
    <w:rsid w:val="00FA3B83"/>
    <w:rsid w:val="00FA3C65"/>
    <w:rsid w:val="00FA5369"/>
    <w:rsid w:val="00FA54D4"/>
    <w:rsid w:val="00FA5F0D"/>
    <w:rsid w:val="00FA6696"/>
    <w:rsid w:val="00FA6DF4"/>
    <w:rsid w:val="00FA6EEE"/>
    <w:rsid w:val="00FB064E"/>
    <w:rsid w:val="00FB0EC1"/>
    <w:rsid w:val="00FB0F41"/>
    <w:rsid w:val="00FB2206"/>
    <w:rsid w:val="00FB2F3A"/>
    <w:rsid w:val="00FB3658"/>
    <w:rsid w:val="00FB42E3"/>
    <w:rsid w:val="00FB4F45"/>
    <w:rsid w:val="00FB4FFF"/>
    <w:rsid w:val="00FB58E5"/>
    <w:rsid w:val="00FB6D01"/>
    <w:rsid w:val="00FB7762"/>
    <w:rsid w:val="00FB7A55"/>
    <w:rsid w:val="00FC0456"/>
    <w:rsid w:val="00FC0FFD"/>
    <w:rsid w:val="00FC2B38"/>
    <w:rsid w:val="00FC40E6"/>
    <w:rsid w:val="00FC572C"/>
    <w:rsid w:val="00FC5DAD"/>
    <w:rsid w:val="00FC67B8"/>
    <w:rsid w:val="00FC687B"/>
    <w:rsid w:val="00FC7B7A"/>
    <w:rsid w:val="00FD0A7F"/>
    <w:rsid w:val="00FD117C"/>
    <w:rsid w:val="00FD20AD"/>
    <w:rsid w:val="00FD232C"/>
    <w:rsid w:val="00FD29A1"/>
    <w:rsid w:val="00FD2B4D"/>
    <w:rsid w:val="00FD6910"/>
    <w:rsid w:val="00FE0A4C"/>
    <w:rsid w:val="00FE2847"/>
    <w:rsid w:val="00FE319F"/>
    <w:rsid w:val="00FE31E2"/>
    <w:rsid w:val="00FE4BB4"/>
    <w:rsid w:val="00FE5C6F"/>
    <w:rsid w:val="00FE5E7C"/>
    <w:rsid w:val="00FE62CE"/>
    <w:rsid w:val="00FE75E2"/>
    <w:rsid w:val="00FE7BCD"/>
    <w:rsid w:val="00FF1444"/>
    <w:rsid w:val="00FF19D2"/>
    <w:rsid w:val="00FF1AB8"/>
    <w:rsid w:val="00FF1F51"/>
    <w:rsid w:val="00FF354D"/>
    <w:rsid w:val="00FF35EE"/>
    <w:rsid w:val="00FF462D"/>
    <w:rsid w:val="00FF50CC"/>
    <w:rsid w:val="00FF5312"/>
    <w:rsid w:val="00FF5661"/>
    <w:rsid w:val="00FF58C9"/>
    <w:rsid w:val="00FF596F"/>
    <w:rsid w:val="00FF62EC"/>
    <w:rsid w:val="00FF7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1C3E4E-A5EB-4942-B3B4-BE4DFAEF6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3D2A"/>
    <w:rPr>
      <w:sz w:val="24"/>
      <w:szCs w:val="24"/>
    </w:rPr>
  </w:style>
  <w:style w:type="paragraph" w:styleId="1">
    <w:name w:val="heading 1"/>
    <w:basedOn w:val="a0"/>
    <w:next w:val="a0"/>
    <w:link w:val="10"/>
    <w:qFormat/>
    <w:rsid w:val="009A5414"/>
    <w:pPr>
      <w:keepNext/>
      <w:outlineLvl w:val="0"/>
    </w:pPr>
    <w:rPr>
      <w:i/>
      <w:sz w:val="20"/>
      <w:szCs w:val="20"/>
    </w:rPr>
  </w:style>
  <w:style w:type="paragraph" w:styleId="20">
    <w:name w:val="heading 2"/>
    <w:aliases w:val="ГЛАВА,Заголовок 2 Знак"/>
    <w:basedOn w:val="a0"/>
    <w:next w:val="a0"/>
    <w:link w:val="21"/>
    <w:qFormat/>
    <w:rsid w:val="009A5414"/>
    <w:pPr>
      <w:keepNext/>
      <w:spacing w:before="240" w:after="60"/>
      <w:outlineLvl w:val="1"/>
    </w:pPr>
    <w:rPr>
      <w:rFonts w:cs="Arial"/>
      <w:b/>
      <w:bCs/>
      <w:iCs/>
      <w:caps/>
    </w:rPr>
  </w:style>
  <w:style w:type="paragraph" w:styleId="31">
    <w:name w:val="heading 3"/>
    <w:basedOn w:val="a0"/>
    <w:next w:val="a0"/>
    <w:qFormat/>
    <w:rsid w:val="009A5414"/>
    <w:pPr>
      <w:keepNext/>
      <w:spacing w:before="240" w:after="60"/>
      <w:outlineLvl w:val="2"/>
    </w:pPr>
    <w:rPr>
      <w:rFonts w:ascii="Arial" w:hAnsi="Arial" w:cs="Arial"/>
      <w:b/>
      <w:bCs/>
      <w:sz w:val="26"/>
      <w:szCs w:val="26"/>
    </w:rPr>
  </w:style>
  <w:style w:type="paragraph" w:styleId="4">
    <w:name w:val="heading 4"/>
    <w:basedOn w:val="a0"/>
    <w:next w:val="a0"/>
    <w:qFormat/>
    <w:rsid w:val="009A5414"/>
    <w:pPr>
      <w:keepNext/>
      <w:spacing w:before="240" w:after="60"/>
      <w:outlineLvl w:val="3"/>
    </w:pPr>
    <w:rPr>
      <w:b/>
      <w:bCs/>
      <w:sz w:val="28"/>
      <w:szCs w:val="28"/>
    </w:rPr>
  </w:style>
  <w:style w:type="paragraph" w:styleId="5">
    <w:name w:val="heading 5"/>
    <w:basedOn w:val="a0"/>
    <w:next w:val="a0"/>
    <w:qFormat/>
    <w:rsid w:val="00323DF1"/>
    <w:pPr>
      <w:spacing w:before="240" w:after="60"/>
      <w:outlineLvl w:val="4"/>
    </w:pPr>
    <w:rPr>
      <w:b/>
      <w:bCs/>
      <w:i/>
      <w:iCs/>
      <w:sz w:val="26"/>
      <w:szCs w:val="26"/>
    </w:rPr>
  </w:style>
  <w:style w:type="paragraph" w:styleId="6">
    <w:name w:val="heading 6"/>
    <w:basedOn w:val="a0"/>
    <w:next w:val="a0"/>
    <w:qFormat/>
    <w:rsid w:val="00CF2613"/>
    <w:pPr>
      <w:spacing w:before="240" w:after="60"/>
      <w:outlineLvl w:val="5"/>
    </w:pPr>
    <w:rPr>
      <w:b/>
      <w:bCs/>
      <w:sz w:val="22"/>
      <w:szCs w:val="22"/>
    </w:rPr>
  </w:style>
  <w:style w:type="paragraph" w:styleId="7">
    <w:name w:val="heading 7"/>
    <w:basedOn w:val="a0"/>
    <w:next w:val="a0"/>
    <w:qFormat/>
    <w:rsid w:val="009A5414"/>
    <w:pPr>
      <w:spacing w:before="240" w:after="60"/>
      <w:outlineLvl w:val="6"/>
    </w:pPr>
  </w:style>
  <w:style w:type="paragraph" w:styleId="9">
    <w:name w:val="heading 9"/>
    <w:basedOn w:val="a0"/>
    <w:next w:val="a0"/>
    <w:link w:val="90"/>
    <w:semiHidden/>
    <w:unhideWhenUsed/>
    <w:qFormat/>
    <w:rsid w:val="00BC4F0B"/>
    <w:pPr>
      <w:keepNext/>
      <w:keepLines/>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4325DC"/>
    <w:rPr>
      <w:i/>
      <w:lang w:val="ru-RU" w:eastAsia="ru-RU" w:bidi="ar-SA"/>
    </w:rPr>
  </w:style>
  <w:style w:type="character" w:customStyle="1" w:styleId="21">
    <w:name w:val="Заголовок 2 Знак1"/>
    <w:aliases w:val="ГЛАВА Знак,Заголовок 2 Знак Знак"/>
    <w:link w:val="20"/>
    <w:rsid w:val="00AB08CF"/>
    <w:rPr>
      <w:rFonts w:cs="Arial"/>
      <w:b/>
      <w:bCs/>
      <w:iCs/>
      <w:caps/>
      <w:sz w:val="24"/>
      <w:szCs w:val="24"/>
      <w:lang w:val="ru-RU" w:eastAsia="ru-RU" w:bidi="ar-SA"/>
    </w:rPr>
  </w:style>
  <w:style w:type="character" w:customStyle="1" w:styleId="90">
    <w:name w:val="Заголовок 9 Знак"/>
    <w:link w:val="9"/>
    <w:rsid w:val="00BC4F0B"/>
    <w:rPr>
      <w:rFonts w:ascii="Cambria" w:eastAsia="Times New Roman" w:hAnsi="Cambria" w:cs="Times New Roman"/>
      <w:i/>
      <w:iCs/>
      <w:color w:val="404040"/>
    </w:rPr>
  </w:style>
  <w:style w:type="paragraph" w:styleId="11">
    <w:name w:val="toc 1"/>
    <w:basedOn w:val="a0"/>
    <w:next w:val="a0"/>
    <w:autoRedefine/>
    <w:uiPriority w:val="39"/>
    <w:rsid w:val="00D92628"/>
    <w:pPr>
      <w:spacing w:before="120" w:after="120"/>
    </w:pPr>
    <w:rPr>
      <w:b/>
      <w:bCs/>
      <w:caps/>
      <w:sz w:val="20"/>
      <w:szCs w:val="20"/>
    </w:rPr>
  </w:style>
  <w:style w:type="table" w:styleId="a4">
    <w:name w:val="Table Grid"/>
    <w:aliases w:val="Table Grid Report"/>
    <w:basedOn w:val="a2"/>
    <w:uiPriority w:val="39"/>
    <w:rsid w:val="009A54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9A5414"/>
    <w:pPr>
      <w:widowControl w:val="0"/>
      <w:autoSpaceDE w:val="0"/>
      <w:autoSpaceDN w:val="0"/>
      <w:adjustRightInd w:val="0"/>
      <w:ind w:right="19772" w:firstLine="720"/>
    </w:pPr>
    <w:rPr>
      <w:rFonts w:ascii="Arial" w:hAnsi="Arial" w:cs="Arial"/>
    </w:rPr>
  </w:style>
  <w:style w:type="paragraph" w:styleId="a5">
    <w:name w:val="footnote text"/>
    <w:basedOn w:val="a0"/>
    <w:link w:val="a6"/>
    <w:rsid w:val="009A5414"/>
    <w:rPr>
      <w:sz w:val="20"/>
      <w:szCs w:val="20"/>
    </w:rPr>
  </w:style>
  <w:style w:type="character" w:customStyle="1" w:styleId="a6">
    <w:name w:val="Текст сноски Знак"/>
    <w:basedOn w:val="a1"/>
    <w:link w:val="a5"/>
    <w:rsid w:val="00124C35"/>
  </w:style>
  <w:style w:type="character" w:styleId="a7">
    <w:name w:val="footnote reference"/>
    <w:rsid w:val="009A5414"/>
    <w:rPr>
      <w:vertAlign w:val="superscript"/>
    </w:rPr>
  </w:style>
  <w:style w:type="paragraph" w:styleId="a8">
    <w:name w:val="Body Text Indent"/>
    <w:aliases w:val=" Знак6"/>
    <w:basedOn w:val="a0"/>
    <w:link w:val="a9"/>
    <w:rsid w:val="009A5414"/>
    <w:pPr>
      <w:ind w:firstLine="720"/>
      <w:jc w:val="both"/>
    </w:pPr>
    <w:rPr>
      <w:szCs w:val="20"/>
    </w:rPr>
  </w:style>
  <w:style w:type="character" w:customStyle="1" w:styleId="a9">
    <w:name w:val="Основной текст с отступом Знак"/>
    <w:aliases w:val=" Знак6 Знак"/>
    <w:link w:val="a8"/>
    <w:rsid w:val="00BC6EBB"/>
    <w:rPr>
      <w:sz w:val="24"/>
      <w:lang w:val="ru-RU" w:eastAsia="ru-RU" w:bidi="ar-SA"/>
    </w:rPr>
  </w:style>
  <w:style w:type="paragraph" w:styleId="22">
    <w:name w:val="Body Text Indent 2"/>
    <w:basedOn w:val="a0"/>
    <w:rsid w:val="009A5414"/>
    <w:pPr>
      <w:ind w:firstLine="993"/>
    </w:pPr>
    <w:rPr>
      <w:szCs w:val="20"/>
    </w:rPr>
  </w:style>
  <w:style w:type="paragraph" w:styleId="23">
    <w:name w:val="Body Text 2"/>
    <w:basedOn w:val="a0"/>
    <w:rsid w:val="009A5414"/>
    <w:pPr>
      <w:widowControl w:val="0"/>
      <w:autoSpaceDE w:val="0"/>
      <w:autoSpaceDN w:val="0"/>
      <w:adjustRightInd w:val="0"/>
      <w:spacing w:line="220" w:lineRule="auto"/>
      <w:jc w:val="both"/>
    </w:pPr>
    <w:rPr>
      <w:szCs w:val="22"/>
    </w:rPr>
  </w:style>
  <w:style w:type="paragraph" w:styleId="aa">
    <w:name w:val="Body Text"/>
    <w:aliases w:val="Text1,Таймс Нью,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0"/>
    <w:link w:val="ab"/>
    <w:rsid w:val="009A5414"/>
    <w:pPr>
      <w:spacing w:after="120"/>
    </w:pPr>
  </w:style>
  <w:style w:type="character" w:customStyle="1" w:styleId="ab">
    <w:name w:val="Основной текст Знак"/>
    <w:aliases w:val="Text1 Знак1,Таймс Нью Знак1,Основной текст Знак Знак Знак1,Основной текст Знак Знак Знак Знак Знак Знак2,Основной текст Знак Знак Знак Знак Знак Знак Знак1,Основной текст Знак Знак Знак Знак,Основной текст Знак2 Знак1"/>
    <w:link w:val="aa"/>
    <w:rsid w:val="0056442F"/>
    <w:rPr>
      <w:sz w:val="24"/>
      <w:szCs w:val="24"/>
      <w:lang w:val="ru-RU" w:eastAsia="ru-RU" w:bidi="ar-SA"/>
    </w:rPr>
  </w:style>
  <w:style w:type="paragraph" w:styleId="ac">
    <w:name w:val="header"/>
    <w:aliases w:val="ВерхКолонтитул"/>
    <w:basedOn w:val="a0"/>
    <w:link w:val="ad"/>
    <w:rsid w:val="009A5414"/>
    <w:pPr>
      <w:tabs>
        <w:tab w:val="center" w:pos="4677"/>
        <w:tab w:val="right" w:pos="9355"/>
      </w:tabs>
    </w:pPr>
  </w:style>
  <w:style w:type="character" w:customStyle="1" w:styleId="ad">
    <w:name w:val="Верхний колонтитул Знак"/>
    <w:aliases w:val="ВерхКолонтитул Знак"/>
    <w:link w:val="ac"/>
    <w:uiPriority w:val="99"/>
    <w:locked/>
    <w:rsid w:val="00BC6EBB"/>
    <w:rPr>
      <w:sz w:val="24"/>
      <w:szCs w:val="24"/>
      <w:lang w:val="ru-RU" w:eastAsia="ru-RU" w:bidi="ar-SA"/>
    </w:rPr>
  </w:style>
  <w:style w:type="paragraph" w:styleId="ae">
    <w:name w:val="footer"/>
    <w:aliases w:val="Нижний колонтитул Знак"/>
    <w:basedOn w:val="a0"/>
    <w:link w:val="12"/>
    <w:rsid w:val="009A5414"/>
    <w:pPr>
      <w:tabs>
        <w:tab w:val="center" w:pos="4677"/>
        <w:tab w:val="right" w:pos="9355"/>
      </w:tabs>
    </w:pPr>
  </w:style>
  <w:style w:type="character" w:customStyle="1" w:styleId="12">
    <w:name w:val="Нижний колонтитул Знак1"/>
    <w:aliases w:val="Нижний колонтитул Знак Знак"/>
    <w:link w:val="ae"/>
    <w:rsid w:val="00BC6EBB"/>
    <w:rPr>
      <w:sz w:val="24"/>
      <w:szCs w:val="24"/>
      <w:lang w:val="ru-RU" w:eastAsia="ru-RU" w:bidi="ar-SA"/>
    </w:rPr>
  </w:style>
  <w:style w:type="character" w:styleId="af">
    <w:name w:val="page number"/>
    <w:basedOn w:val="a1"/>
    <w:rsid w:val="009A5414"/>
  </w:style>
  <w:style w:type="paragraph" w:customStyle="1" w:styleId="100">
    <w:name w:val="Заголовок 10"/>
    <w:basedOn w:val="a0"/>
    <w:rsid w:val="009A5414"/>
    <w:pPr>
      <w:ind w:firstLine="708"/>
      <w:jc w:val="both"/>
    </w:pPr>
    <w:rPr>
      <w:b/>
    </w:rPr>
  </w:style>
  <w:style w:type="paragraph" w:customStyle="1" w:styleId="32">
    <w:name w:val="Уровень 3"/>
    <w:basedOn w:val="a0"/>
    <w:rsid w:val="009A5414"/>
    <w:pPr>
      <w:ind w:firstLine="708"/>
      <w:jc w:val="both"/>
    </w:pPr>
    <w:rPr>
      <w:i/>
      <w:u w:val="single"/>
    </w:rPr>
  </w:style>
  <w:style w:type="paragraph" w:styleId="24">
    <w:name w:val="toc 2"/>
    <w:basedOn w:val="a0"/>
    <w:next w:val="a0"/>
    <w:autoRedefine/>
    <w:semiHidden/>
    <w:rsid w:val="009A5414"/>
    <w:pPr>
      <w:ind w:left="240"/>
    </w:pPr>
    <w:rPr>
      <w:smallCaps/>
      <w:sz w:val="20"/>
      <w:szCs w:val="20"/>
    </w:rPr>
  </w:style>
  <w:style w:type="paragraph" w:styleId="33">
    <w:name w:val="toc 3"/>
    <w:basedOn w:val="a0"/>
    <w:next w:val="a0"/>
    <w:autoRedefine/>
    <w:uiPriority w:val="39"/>
    <w:rsid w:val="009A5414"/>
    <w:pPr>
      <w:ind w:left="480"/>
    </w:pPr>
    <w:rPr>
      <w:i/>
      <w:iCs/>
      <w:sz w:val="20"/>
      <w:szCs w:val="20"/>
    </w:rPr>
  </w:style>
  <w:style w:type="character" w:styleId="af0">
    <w:name w:val="Hyperlink"/>
    <w:uiPriority w:val="99"/>
    <w:rsid w:val="009A5414"/>
    <w:rPr>
      <w:color w:val="0000FF"/>
      <w:u w:val="single"/>
    </w:rPr>
  </w:style>
  <w:style w:type="paragraph" w:customStyle="1" w:styleId="13">
    <w:name w:val="Уровень 1"/>
    <w:basedOn w:val="20"/>
    <w:rsid w:val="009A5414"/>
    <w:pPr>
      <w:spacing w:before="120" w:after="0"/>
    </w:pPr>
  </w:style>
  <w:style w:type="paragraph" w:styleId="3">
    <w:name w:val="List Bullet 3"/>
    <w:basedOn w:val="a0"/>
    <w:rsid w:val="009A5414"/>
    <w:pPr>
      <w:numPr>
        <w:numId w:val="1"/>
      </w:numPr>
      <w:jc w:val="both"/>
    </w:pPr>
    <w:rPr>
      <w:rFonts w:eastAsia="MS Mincho"/>
    </w:rPr>
  </w:style>
  <w:style w:type="paragraph" w:styleId="40">
    <w:name w:val="toc 4"/>
    <w:basedOn w:val="a0"/>
    <w:next w:val="a0"/>
    <w:autoRedefine/>
    <w:semiHidden/>
    <w:rsid w:val="009A5414"/>
    <w:pPr>
      <w:ind w:left="720"/>
    </w:pPr>
    <w:rPr>
      <w:sz w:val="18"/>
      <w:szCs w:val="18"/>
    </w:rPr>
  </w:style>
  <w:style w:type="paragraph" w:styleId="50">
    <w:name w:val="toc 5"/>
    <w:basedOn w:val="a0"/>
    <w:next w:val="a0"/>
    <w:autoRedefine/>
    <w:semiHidden/>
    <w:rsid w:val="009A5414"/>
    <w:pPr>
      <w:ind w:left="960"/>
    </w:pPr>
    <w:rPr>
      <w:sz w:val="18"/>
      <w:szCs w:val="18"/>
    </w:rPr>
  </w:style>
  <w:style w:type="paragraph" w:styleId="60">
    <w:name w:val="toc 6"/>
    <w:basedOn w:val="a0"/>
    <w:next w:val="a0"/>
    <w:autoRedefine/>
    <w:semiHidden/>
    <w:rsid w:val="009A5414"/>
    <w:pPr>
      <w:ind w:left="1200"/>
    </w:pPr>
    <w:rPr>
      <w:sz w:val="18"/>
      <w:szCs w:val="18"/>
    </w:rPr>
  </w:style>
  <w:style w:type="paragraph" w:styleId="70">
    <w:name w:val="toc 7"/>
    <w:basedOn w:val="a0"/>
    <w:next w:val="a0"/>
    <w:autoRedefine/>
    <w:semiHidden/>
    <w:rsid w:val="009A5414"/>
    <w:pPr>
      <w:ind w:left="1440"/>
    </w:pPr>
    <w:rPr>
      <w:sz w:val="18"/>
      <w:szCs w:val="18"/>
    </w:rPr>
  </w:style>
  <w:style w:type="paragraph" w:styleId="8">
    <w:name w:val="toc 8"/>
    <w:basedOn w:val="a0"/>
    <w:next w:val="a0"/>
    <w:autoRedefine/>
    <w:semiHidden/>
    <w:rsid w:val="009A5414"/>
    <w:pPr>
      <w:ind w:left="1680"/>
    </w:pPr>
    <w:rPr>
      <w:sz w:val="18"/>
      <w:szCs w:val="18"/>
    </w:rPr>
  </w:style>
  <w:style w:type="paragraph" w:styleId="91">
    <w:name w:val="toc 9"/>
    <w:basedOn w:val="a0"/>
    <w:next w:val="a0"/>
    <w:autoRedefine/>
    <w:semiHidden/>
    <w:rsid w:val="009A5414"/>
    <w:pPr>
      <w:ind w:left="1920"/>
    </w:pPr>
    <w:rPr>
      <w:sz w:val="18"/>
      <w:szCs w:val="18"/>
    </w:rPr>
  </w:style>
  <w:style w:type="paragraph" w:styleId="af1">
    <w:name w:val="Plain Text"/>
    <w:basedOn w:val="a0"/>
    <w:link w:val="af2"/>
    <w:qFormat/>
    <w:rsid w:val="00836FFA"/>
    <w:rPr>
      <w:rFonts w:ascii="Courier New" w:hAnsi="Courier New"/>
      <w:sz w:val="22"/>
      <w:szCs w:val="20"/>
    </w:rPr>
  </w:style>
  <w:style w:type="character" w:customStyle="1" w:styleId="af2">
    <w:name w:val="Текст Знак"/>
    <w:link w:val="af1"/>
    <w:locked/>
    <w:rsid w:val="009D1C6E"/>
    <w:rPr>
      <w:rFonts w:ascii="Courier New" w:hAnsi="Courier New"/>
      <w:sz w:val="22"/>
      <w:lang w:val="ru-RU" w:eastAsia="ru-RU" w:bidi="ar-SA"/>
    </w:rPr>
  </w:style>
  <w:style w:type="paragraph" w:customStyle="1" w:styleId="Normal1">
    <w:name w:val="Normal1"/>
    <w:rsid w:val="00EE0CCA"/>
    <w:pPr>
      <w:suppressAutoHyphens/>
    </w:pPr>
    <w:rPr>
      <w:sz w:val="22"/>
      <w:lang w:eastAsia="ar-SA"/>
    </w:rPr>
  </w:style>
  <w:style w:type="paragraph" w:customStyle="1" w:styleId="14">
    <w:name w:val="Обычный1"/>
    <w:rsid w:val="00EE0CCA"/>
    <w:rPr>
      <w:sz w:val="22"/>
      <w:szCs w:val="24"/>
    </w:rPr>
  </w:style>
  <w:style w:type="paragraph" w:styleId="af3">
    <w:name w:val="Document Map"/>
    <w:basedOn w:val="a0"/>
    <w:semiHidden/>
    <w:rsid w:val="00B25BF4"/>
    <w:pPr>
      <w:shd w:val="clear" w:color="auto" w:fill="000080"/>
    </w:pPr>
    <w:rPr>
      <w:rFonts w:ascii="Tahoma" w:hAnsi="Tahoma" w:cs="Tahoma"/>
      <w:sz w:val="20"/>
      <w:szCs w:val="20"/>
    </w:rPr>
  </w:style>
  <w:style w:type="paragraph" w:customStyle="1" w:styleId="Heading">
    <w:name w:val="Heading"/>
    <w:rsid w:val="004325DC"/>
    <w:pPr>
      <w:widowControl w:val="0"/>
      <w:overflowPunct w:val="0"/>
      <w:autoSpaceDE w:val="0"/>
      <w:autoSpaceDN w:val="0"/>
      <w:adjustRightInd w:val="0"/>
      <w:textAlignment w:val="baseline"/>
    </w:pPr>
    <w:rPr>
      <w:rFonts w:ascii="Arial" w:hAnsi="Arial"/>
      <w:b/>
      <w:sz w:val="22"/>
    </w:rPr>
  </w:style>
  <w:style w:type="paragraph" w:customStyle="1" w:styleId="Preformat">
    <w:name w:val="Preformat"/>
    <w:rsid w:val="004325DC"/>
    <w:pPr>
      <w:widowControl w:val="0"/>
      <w:overflowPunct w:val="0"/>
      <w:autoSpaceDE w:val="0"/>
      <w:autoSpaceDN w:val="0"/>
      <w:adjustRightInd w:val="0"/>
      <w:textAlignment w:val="baseline"/>
    </w:pPr>
    <w:rPr>
      <w:rFonts w:ascii="Courier New" w:hAnsi="Courier New"/>
    </w:rPr>
  </w:style>
  <w:style w:type="paragraph" w:customStyle="1" w:styleId="41">
    <w:name w:val="Уровень 4"/>
    <w:basedOn w:val="32"/>
    <w:rsid w:val="004325DC"/>
  </w:style>
  <w:style w:type="paragraph" w:customStyle="1" w:styleId="25">
    <w:name w:val="Уровень 2"/>
    <w:basedOn w:val="100"/>
    <w:rsid w:val="004325DC"/>
  </w:style>
  <w:style w:type="paragraph" w:customStyle="1" w:styleId="34">
    <w:name w:val="Уровень3"/>
    <w:basedOn w:val="32"/>
    <w:rsid w:val="004325DC"/>
    <w:pPr>
      <w:ind w:firstLine="1260"/>
    </w:pPr>
    <w:rPr>
      <w:b/>
    </w:rPr>
  </w:style>
  <w:style w:type="paragraph" w:customStyle="1" w:styleId="af4">
    <w:name w:val="Для записок"/>
    <w:basedOn w:val="a0"/>
    <w:link w:val="af5"/>
    <w:rsid w:val="004325DC"/>
    <w:pPr>
      <w:spacing w:after="100"/>
      <w:ind w:firstLine="720"/>
      <w:jc w:val="both"/>
    </w:pPr>
    <w:rPr>
      <w:szCs w:val="20"/>
    </w:rPr>
  </w:style>
  <w:style w:type="character" w:customStyle="1" w:styleId="af5">
    <w:name w:val="Для записок Знак"/>
    <w:link w:val="af4"/>
    <w:rsid w:val="000F4A82"/>
    <w:rPr>
      <w:sz w:val="24"/>
      <w:lang w:val="ru-RU" w:eastAsia="ru-RU" w:bidi="ar-SA"/>
    </w:rPr>
  </w:style>
  <w:style w:type="paragraph" w:customStyle="1" w:styleId="af6">
    <w:name w:val="обыкновенный"/>
    <w:basedOn w:val="a0"/>
    <w:rsid w:val="004325DC"/>
    <w:pPr>
      <w:jc w:val="both"/>
    </w:pPr>
    <w:rPr>
      <w:szCs w:val="20"/>
    </w:rPr>
  </w:style>
  <w:style w:type="character" w:styleId="af7">
    <w:name w:val="FollowedHyperlink"/>
    <w:uiPriority w:val="99"/>
    <w:rsid w:val="004325DC"/>
    <w:rPr>
      <w:color w:val="800080"/>
      <w:u w:val="single"/>
    </w:rPr>
  </w:style>
  <w:style w:type="paragraph" w:customStyle="1" w:styleId="210">
    <w:name w:val="Основной текст 21"/>
    <w:basedOn w:val="a0"/>
    <w:rsid w:val="003E704A"/>
    <w:pPr>
      <w:widowControl w:val="0"/>
      <w:autoSpaceDE w:val="0"/>
      <w:spacing w:line="216" w:lineRule="auto"/>
      <w:jc w:val="both"/>
    </w:pPr>
    <w:rPr>
      <w:szCs w:val="22"/>
      <w:lang w:eastAsia="ar-SA"/>
    </w:rPr>
  </w:style>
  <w:style w:type="paragraph" w:customStyle="1" w:styleId="211">
    <w:name w:val="Основной текст с отступом 21"/>
    <w:basedOn w:val="a0"/>
    <w:rsid w:val="003E704A"/>
    <w:pPr>
      <w:ind w:firstLine="993"/>
    </w:pPr>
    <w:rPr>
      <w:szCs w:val="20"/>
      <w:lang w:eastAsia="ar-SA"/>
    </w:rPr>
  </w:style>
  <w:style w:type="paragraph" w:customStyle="1" w:styleId="26">
    <w:name w:val="Îñíîâíîé òåêñò 2"/>
    <w:basedOn w:val="a0"/>
    <w:rsid w:val="003E704A"/>
    <w:pPr>
      <w:autoSpaceDE w:val="0"/>
      <w:ind w:right="-852"/>
    </w:pPr>
    <w:rPr>
      <w:sz w:val="28"/>
      <w:szCs w:val="20"/>
      <w:lang w:eastAsia="ar-SA"/>
    </w:rPr>
  </w:style>
  <w:style w:type="paragraph" w:customStyle="1" w:styleId="310">
    <w:name w:val="Основной текст с отступом 31"/>
    <w:basedOn w:val="a0"/>
    <w:rsid w:val="00A009DD"/>
    <w:pPr>
      <w:suppressAutoHyphens/>
      <w:spacing w:after="120"/>
      <w:ind w:left="283"/>
    </w:pPr>
    <w:rPr>
      <w:sz w:val="16"/>
      <w:szCs w:val="16"/>
      <w:lang w:eastAsia="ar-SA"/>
    </w:rPr>
  </w:style>
  <w:style w:type="paragraph" w:customStyle="1" w:styleId="311">
    <w:name w:val="Основной текст 31"/>
    <w:basedOn w:val="a0"/>
    <w:rsid w:val="00B020AA"/>
    <w:pPr>
      <w:suppressAutoHyphens/>
      <w:spacing w:after="120"/>
    </w:pPr>
    <w:rPr>
      <w:sz w:val="16"/>
      <w:szCs w:val="16"/>
      <w:lang w:eastAsia="ar-SA"/>
    </w:rPr>
  </w:style>
  <w:style w:type="paragraph" w:customStyle="1" w:styleId="15">
    <w:name w:val="Знак1"/>
    <w:basedOn w:val="a0"/>
    <w:rsid w:val="009901C7"/>
    <w:pPr>
      <w:spacing w:after="160" w:line="240" w:lineRule="exact"/>
    </w:pPr>
    <w:rPr>
      <w:rFonts w:ascii="Verdana" w:hAnsi="Verdana"/>
      <w:lang w:val="en-US" w:eastAsia="en-US"/>
    </w:rPr>
  </w:style>
  <w:style w:type="paragraph" w:customStyle="1" w:styleId="af8">
    <w:name w:val="Знак"/>
    <w:basedOn w:val="a0"/>
    <w:rsid w:val="0049014A"/>
    <w:pPr>
      <w:spacing w:after="160" w:line="240" w:lineRule="exact"/>
    </w:pPr>
    <w:rPr>
      <w:rFonts w:ascii="Verdana" w:hAnsi="Verdana"/>
      <w:lang w:val="en-US" w:eastAsia="en-US"/>
    </w:rPr>
  </w:style>
  <w:style w:type="paragraph" w:styleId="af9">
    <w:name w:val="Title"/>
    <w:basedOn w:val="a0"/>
    <w:next w:val="a0"/>
    <w:link w:val="afa"/>
    <w:uiPriority w:val="99"/>
    <w:qFormat/>
    <w:rsid w:val="00323DF1"/>
    <w:pPr>
      <w:spacing w:before="360" w:after="60" w:line="288" w:lineRule="auto"/>
      <w:jc w:val="center"/>
      <w:outlineLvl w:val="0"/>
    </w:pPr>
    <w:rPr>
      <w:rFonts w:ascii="Arial" w:hAnsi="Arial"/>
      <w:b/>
      <w:bCs/>
      <w:kern w:val="28"/>
      <w:szCs w:val="32"/>
      <w:lang w:eastAsia="en-US"/>
    </w:rPr>
  </w:style>
  <w:style w:type="character" w:customStyle="1" w:styleId="afa">
    <w:name w:val="Название Знак"/>
    <w:link w:val="af9"/>
    <w:uiPriority w:val="99"/>
    <w:rsid w:val="00323DF1"/>
    <w:rPr>
      <w:rFonts w:ascii="Arial" w:hAnsi="Arial"/>
      <w:b/>
      <w:bCs/>
      <w:kern w:val="28"/>
      <w:sz w:val="24"/>
      <w:szCs w:val="32"/>
      <w:lang w:val="ru-RU" w:eastAsia="en-US" w:bidi="ar-SA"/>
    </w:rPr>
  </w:style>
  <w:style w:type="paragraph" w:customStyle="1" w:styleId="afb">
    <w:name w:val="Основа"/>
    <w:basedOn w:val="a0"/>
    <w:rsid w:val="00323DF1"/>
    <w:pPr>
      <w:spacing w:before="120"/>
      <w:ind w:firstLine="720"/>
      <w:jc w:val="both"/>
    </w:pPr>
    <w:rPr>
      <w:szCs w:val="20"/>
    </w:rPr>
  </w:style>
  <w:style w:type="paragraph" w:customStyle="1" w:styleId="afc">
    <w:name w:val="таблица"/>
    <w:basedOn w:val="35"/>
    <w:rsid w:val="00323DF1"/>
    <w:pPr>
      <w:spacing w:before="60" w:after="60"/>
      <w:jc w:val="center"/>
    </w:pPr>
    <w:rPr>
      <w:rFonts w:ascii="Arial" w:hAnsi="Arial"/>
      <w:sz w:val="24"/>
      <w:szCs w:val="20"/>
    </w:rPr>
  </w:style>
  <w:style w:type="paragraph" w:styleId="35">
    <w:name w:val="Body Text 3"/>
    <w:basedOn w:val="a0"/>
    <w:rsid w:val="00323DF1"/>
    <w:pPr>
      <w:spacing w:after="120"/>
    </w:pPr>
    <w:rPr>
      <w:sz w:val="16"/>
      <w:szCs w:val="16"/>
    </w:rPr>
  </w:style>
  <w:style w:type="character" w:customStyle="1" w:styleId="27">
    <w:name w:val="Основной текст 2 Знак"/>
    <w:rsid w:val="00904236"/>
    <w:rPr>
      <w:rFonts w:ascii="Arial" w:hAnsi="Arial" w:cs="Arial"/>
    </w:rPr>
  </w:style>
  <w:style w:type="paragraph" w:styleId="36">
    <w:name w:val="Body Text Indent 3"/>
    <w:basedOn w:val="a0"/>
    <w:rsid w:val="00D150BC"/>
    <w:pPr>
      <w:spacing w:after="120"/>
      <w:ind w:left="283"/>
    </w:pPr>
    <w:rPr>
      <w:sz w:val="16"/>
      <w:szCs w:val="16"/>
    </w:rPr>
  </w:style>
  <w:style w:type="paragraph" w:customStyle="1" w:styleId="Default">
    <w:name w:val="Default"/>
    <w:rsid w:val="00426B1D"/>
    <w:pPr>
      <w:autoSpaceDE w:val="0"/>
      <w:autoSpaceDN w:val="0"/>
      <w:adjustRightInd w:val="0"/>
    </w:pPr>
    <w:rPr>
      <w:color w:val="000000"/>
      <w:sz w:val="24"/>
      <w:szCs w:val="24"/>
    </w:rPr>
  </w:style>
  <w:style w:type="paragraph" w:customStyle="1" w:styleId="2">
    <w:name w:val="2 уровень"/>
    <w:basedOn w:val="a0"/>
    <w:rsid w:val="00B1542D"/>
    <w:pPr>
      <w:numPr>
        <w:ilvl w:val="1"/>
        <w:numId w:val="2"/>
      </w:numPr>
    </w:pPr>
    <w:rPr>
      <w:b/>
    </w:rPr>
  </w:style>
  <w:style w:type="paragraph" w:customStyle="1" w:styleId="30">
    <w:name w:val="3 уровень"/>
    <w:basedOn w:val="a0"/>
    <w:rsid w:val="00B1542D"/>
    <w:pPr>
      <w:numPr>
        <w:ilvl w:val="2"/>
        <w:numId w:val="2"/>
      </w:numPr>
      <w:ind w:left="1627" w:hanging="907"/>
    </w:pPr>
    <w:rPr>
      <w:b/>
      <w:i/>
    </w:rPr>
  </w:style>
  <w:style w:type="paragraph" w:customStyle="1" w:styleId="afd">
    <w:name w:val="Маркированный текст"/>
    <w:basedOn w:val="a0"/>
    <w:rsid w:val="00B1542D"/>
    <w:pPr>
      <w:tabs>
        <w:tab w:val="num" w:pos="240"/>
        <w:tab w:val="num" w:pos="1429"/>
      </w:tabs>
      <w:jc w:val="both"/>
    </w:pPr>
    <w:rPr>
      <w:rFonts w:ascii="Arial" w:hAnsi="Arial" w:cs="Arial"/>
      <w:sz w:val="22"/>
      <w:szCs w:val="20"/>
    </w:rPr>
  </w:style>
  <w:style w:type="paragraph" w:styleId="HTML">
    <w:name w:val="HTML Preformatted"/>
    <w:basedOn w:val="a0"/>
    <w:link w:val="HTML0"/>
    <w:uiPriority w:val="99"/>
    <w:rsid w:val="00B1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1D701E"/>
    <w:rPr>
      <w:rFonts w:ascii="Courier New" w:hAnsi="Courier New" w:cs="Courier New"/>
    </w:rPr>
  </w:style>
  <w:style w:type="paragraph" w:styleId="a">
    <w:name w:val="List Bullet"/>
    <w:basedOn w:val="a0"/>
    <w:link w:val="afe"/>
    <w:rsid w:val="00CF2613"/>
    <w:pPr>
      <w:numPr>
        <w:numId w:val="3"/>
      </w:numPr>
    </w:pPr>
  </w:style>
  <w:style w:type="character" w:customStyle="1" w:styleId="afe">
    <w:name w:val="Маркированный список Знак"/>
    <w:link w:val="a"/>
    <w:rsid w:val="001C269B"/>
    <w:rPr>
      <w:sz w:val="24"/>
      <w:szCs w:val="24"/>
    </w:rPr>
  </w:style>
  <w:style w:type="paragraph" w:customStyle="1" w:styleId="16">
    <w:name w:val="Знак Знак Знак1 Знак"/>
    <w:basedOn w:val="a0"/>
    <w:rsid w:val="00D47298"/>
    <w:rPr>
      <w:rFonts w:ascii="Verdana" w:hAnsi="Verdana" w:cs="Verdana"/>
      <w:sz w:val="20"/>
      <w:szCs w:val="20"/>
      <w:lang w:val="en-US" w:eastAsia="en-US"/>
    </w:rPr>
  </w:style>
  <w:style w:type="character" w:customStyle="1" w:styleId="aff">
    <w:name w:val="Обычный в таблице Знак"/>
    <w:link w:val="aff0"/>
    <w:semiHidden/>
    <w:locked/>
    <w:rsid w:val="009A60B6"/>
    <w:rPr>
      <w:szCs w:val="24"/>
      <w:lang w:bidi="ar-SA"/>
    </w:rPr>
  </w:style>
  <w:style w:type="paragraph" w:customStyle="1" w:styleId="aff0">
    <w:name w:val="Обычный в таблице"/>
    <w:basedOn w:val="a0"/>
    <w:link w:val="aff"/>
    <w:semiHidden/>
    <w:rsid w:val="009A60B6"/>
    <w:pPr>
      <w:spacing w:line="360" w:lineRule="auto"/>
      <w:ind w:hanging="6"/>
      <w:jc w:val="center"/>
    </w:pPr>
    <w:rPr>
      <w:sz w:val="20"/>
    </w:rPr>
  </w:style>
  <w:style w:type="paragraph" w:customStyle="1" w:styleId="ConsPlusNormal">
    <w:name w:val="ConsPlusNormal"/>
    <w:link w:val="ConsPlusNormal0"/>
    <w:rsid w:val="00F319B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F319BC"/>
    <w:rPr>
      <w:rFonts w:ascii="Arial" w:hAnsi="Arial" w:cs="Arial"/>
      <w:lang w:val="ru-RU" w:eastAsia="ru-RU" w:bidi="ar-SA"/>
    </w:rPr>
  </w:style>
  <w:style w:type="paragraph" w:customStyle="1" w:styleId="S">
    <w:name w:val="S_Обычный"/>
    <w:basedOn w:val="a0"/>
    <w:link w:val="S0"/>
    <w:rsid w:val="004B5D66"/>
    <w:pPr>
      <w:spacing w:line="360" w:lineRule="auto"/>
      <w:ind w:firstLine="709"/>
      <w:jc w:val="both"/>
    </w:pPr>
  </w:style>
  <w:style w:type="character" w:customStyle="1" w:styleId="S0">
    <w:name w:val="S_Обычный Знак"/>
    <w:link w:val="S"/>
    <w:rsid w:val="004B5D66"/>
    <w:rPr>
      <w:sz w:val="24"/>
      <w:szCs w:val="24"/>
      <w:lang w:val="ru-RU" w:eastAsia="ru-RU" w:bidi="ar-SA"/>
    </w:rPr>
  </w:style>
  <w:style w:type="character" w:customStyle="1" w:styleId="apple-style-span">
    <w:name w:val="apple-style-span"/>
    <w:basedOn w:val="a1"/>
    <w:rsid w:val="0056442F"/>
  </w:style>
  <w:style w:type="paragraph" w:styleId="aff1">
    <w:name w:val="Normal (Web)"/>
    <w:aliases w:val="Обычный (Web),Обычный (Web)1"/>
    <w:basedOn w:val="a0"/>
    <w:link w:val="aff2"/>
    <w:uiPriority w:val="99"/>
    <w:rsid w:val="0056442F"/>
    <w:pPr>
      <w:spacing w:before="100" w:beforeAutospacing="1" w:after="100" w:afterAutospacing="1"/>
    </w:pPr>
  </w:style>
  <w:style w:type="character" w:customStyle="1" w:styleId="aff2">
    <w:name w:val="Обычный (веб) Знак"/>
    <w:aliases w:val="Обычный (Web) Знак,Обычный (Web)1 Знак"/>
    <w:link w:val="aff1"/>
    <w:uiPriority w:val="99"/>
    <w:locked/>
    <w:rsid w:val="00A8695D"/>
    <w:rPr>
      <w:sz w:val="24"/>
      <w:szCs w:val="24"/>
    </w:rPr>
  </w:style>
  <w:style w:type="paragraph" w:customStyle="1" w:styleId="xl33">
    <w:name w:val="xl33"/>
    <w:basedOn w:val="a0"/>
    <w:rsid w:val="001C269B"/>
    <w:pPr>
      <w:pBdr>
        <w:right w:val="single" w:sz="4" w:space="0" w:color="auto"/>
      </w:pBdr>
      <w:spacing w:before="100" w:beforeAutospacing="1" w:after="100" w:afterAutospacing="1"/>
    </w:pPr>
  </w:style>
  <w:style w:type="paragraph" w:customStyle="1" w:styleId="110">
    <w:name w:val="Заголовок 11"/>
    <w:basedOn w:val="1"/>
    <w:rsid w:val="00B937AC"/>
    <w:rPr>
      <w:i w:val="0"/>
      <w:caps/>
      <w:sz w:val="24"/>
      <w:szCs w:val="24"/>
    </w:rPr>
  </w:style>
  <w:style w:type="paragraph" w:customStyle="1" w:styleId="28">
    <w:name w:val="Знак2"/>
    <w:basedOn w:val="a0"/>
    <w:rsid w:val="006B35A1"/>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7">
    <w:name w:val="Знак Знак Знак1"/>
    <w:basedOn w:val="a0"/>
    <w:rsid w:val="00BD6121"/>
    <w:pPr>
      <w:tabs>
        <w:tab w:val="num" w:pos="360"/>
      </w:tabs>
      <w:spacing w:after="160" w:line="240" w:lineRule="exact"/>
    </w:pPr>
    <w:rPr>
      <w:rFonts w:ascii="Verdana" w:hAnsi="Verdana" w:cs="Verdana"/>
      <w:sz w:val="20"/>
      <w:szCs w:val="20"/>
      <w:lang w:val="en-US" w:eastAsia="en-US"/>
    </w:rPr>
  </w:style>
  <w:style w:type="paragraph" w:customStyle="1" w:styleId="aff3">
    <w:name w:val="Основной"/>
    <w:basedOn w:val="a8"/>
    <w:rsid w:val="002D568E"/>
    <w:pPr>
      <w:ind w:firstLine="680"/>
    </w:pPr>
    <w:rPr>
      <w:sz w:val="28"/>
      <w:szCs w:val="24"/>
    </w:rPr>
  </w:style>
  <w:style w:type="paragraph" w:customStyle="1" w:styleId="BookmanOldStyle27pt">
    <w:name w:val="Стиль Bookman Old Style 27 pt полужирный курсив по центру Межд..."/>
    <w:basedOn w:val="a0"/>
    <w:next w:val="a0"/>
    <w:rsid w:val="009622F8"/>
    <w:pPr>
      <w:spacing w:line="360" w:lineRule="auto"/>
      <w:ind w:firstLine="709"/>
      <w:jc w:val="center"/>
    </w:pPr>
    <w:rPr>
      <w:rFonts w:ascii="Bookman Old Style" w:hAnsi="Bookman Old Style"/>
      <w:b/>
      <w:bCs/>
      <w:i/>
      <w:iCs/>
      <w:sz w:val="54"/>
      <w:szCs w:val="20"/>
    </w:rPr>
  </w:style>
  <w:style w:type="paragraph" w:customStyle="1" w:styleId="18">
    <w:name w:val="Знак1 Знак Знак Знак"/>
    <w:basedOn w:val="a0"/>
    <w:rsid w:val="007D5F82"/>
    <w:rPr>
      <w:rFonts w:ascii="Verdana" w:hAnsi="Verdana" w:cs="Verdana"/>
      <w:sz w:val="20"/>
      <w:szCs w:val="20"/>
      <w:lang w:val="en-US" w:eastAsia="en-US"/>
    </w:rPr>
  </w:style>
  <w:style w:type="character" w:customStyle="1" w:styleId="Text1">
    <w:name w:val="Text1 Знак"/>
    <w:aliases w:val="Таймс Нью Знак Знак,Таймс Нью Знак,Основной текст Знак Знак2,Основной текст Знак Знак Знак Знак Знак Знак1,Основной текст Знак Знак Знак Знак Знак Знак Знак,Основной текст Знак2 Знак,Основной текст Знак Знак1 Знак"/>
    <w:rsid w:val="002513B3"/>
    <w:rPr>
      <w:sz w:val="24"/>
      <w:szCs w:val="24"/>
      <w:lang w:val="ru-RU" w:eastAsia="ru-RU" w:bidi="ar-SA"/>
    </w:rPr>
  </w:style>
  <w:style w:type="paragraph" w:customStyle="1" w:styleId="FORMATTEXT">
    <w:name w:val=".FORMATTEXT"/>
    <w:rsid w:val="00A25C24"/>
    <w:pPr>
      <w:widowControl w:val="0"/>
      <w:autoSpaceDE w:val="0"/>
      <w:autoSpaceDN w:val="0"/>
      <w:adjustRightInd w:val="0"/>
    </w:pPr>
    <w:rPr>
      <w:sz w:val="24"/>
      <w:szCs w:val="24"/>
    </w:rPr>
  </w:style>
  <w:style w:type="character" w:customStyle="1" w:styleId="aff4">
    <w:name w:val="обычный жирный Знак"/>
    <w:rsid w:val="00300CD2"/>
    <w:rPr>
      <w:b/>
      <w:sz w:val="24"/>
      <w:szCs w:val="24"/>
      <w:lang w:val="ru-RU" w:eastAsia="ru-RU" w:bidi="ar-SA"/>
    </w:rPr>
  </w:style>
  <w:style w:type="paragraph" w:customStyle="1" w:styleId="aff5">
    <w:name w:val="обычный жирный"/>
    <w:basedOn w:val="a0"/>
    <w:rsid w:val="000F4A82"/>
    <w:pPr>
      <w:spacing w:before="120" w:after="120"/>
      <w:ind w:firstLine="709"/>
      <w:jc w:val="both"/>
    </w:pPr>
    <w:rPr>
      <w:b/>
    </w:rPr>
  </w:style>
  <w:style w:type="character" w:customStyle="1" w:styleId="contextcurrent">
    <w:name w:val="context_current"/>
    <w:basedOn w:val="a1"/>
    <w:rsid w:val="00F06851"/>
  </w:style>
  <w:style w:type="character" w:styleId="aff6">
    <w:name w:val="Emphasis"/>
    <w:uiPriority w:val="20"/>
    <w:qFormat/>
    <w:rsid w:val="00C45A8B"/>
    <w:rPr>
      <w:i/>
      <w:iCs/>
    </w:rPr>
  </w:style>
  <w:style w:type="paragraph" w:styleId="aff7">
    <w:name w:val="No Spacing"/>
    <w:aliases w:val="номера"/>
    <w:link w:val="aff8"/>
    <w:uiPriority w:val="1"/>
    <w:qFormat/>
    <w:rsid w:val="00CE63AB"/>
    <w:rPr>
      <w:rFonts w:ascii="Calibri" w:hAnsi="Calibri"/>
      <w:sz w:val="22"/>
      <w:szCs w:val="22"/>
      <w:lang w:eastAsia="en-US"/>
    </w:rPr>
  </w:style>
  <w:style w:type="character" w:customStyle="1" w:styleId="aff8">
    <w:name w:val="Без интервала Знак"/>
    <w:aliases w:val="номера Знак"/>
    <w:link w:val="aff7"/>
    <w:uiPriority w:val="1"/>
    <w:rsid w:val="00CE63AB"/>
    <w:rPr>
      <w:rFonts w:ascii="Calibri" w:hAnsi="Calibri"/>
      <w:sz w:val="22"/>
      <w:szCs w:val="22"/>
      <w:lang w:val="ru-RU" w:eastAsia="en-US" w:bidi="ar-SA"/>
    </w:rPr>
  </w:style>
  <w:style w:type="paragraph" w:styleId="aff9">
    <w:name w:val="Balloon Text"/>
    <w:basedOn w:val="a0"/>
    <w:link w:val="affa"/>
    <w:rsid w:val="00CE63AB"/>
    <w:rPr>
      <w:rFonts w:ascii="Tahoma" w:hAnsi="Tahoma"/>
      <w:sz w:val="16"/>
      <w:szCs w:val="16"/>
    </w:rPr>
  </w:style>
  <w:style w:type="character" w:customStyle="1" w:styleId="affa">
    <w:name w:val="Текст выноски Знак"/>
    <w:link w:val="aff9"/>
    <w:rsid w:val="00CE63AB"/>
    <w:rPr>
      <w:rFonts w:ascii="Tahoma" w:hAnsi="Tahoma" w:cs="Tahoma"/>
      <w:sz w:val="16"/>
      <w:szCs w:val="16"/>
    </w:rPr>
  </w:style>
  <w:style w:type="character" w:customStyle="1" w:styleId="apple-converted-space">
    <w:name w:val="apple-converted-space"/>
    <w:basedOn w:val="a1"/>
    <w:rsid w:val="004A1037"/>
  </w:style>
  <w:style w:type="paragraph" w:customStyle="1" w:styleId="affb">
    <w:name w:val="Содержание тома"/>
    <w:autoRedefine/>
    <w:qFormat/>
    <w:rsid w:val="0004785C"/>
    <w:rPr>
      <w:noProof/>
      <w:sz w:val="28"/>
    </w:rPr>
  </w:style>
  <w:style w:type="character" w:customStyle="1" w:styleId="affc">
    <w:name w:val="Основной текст + Полужирный"/>
    <w:rsid w:val="00144F70"/>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0pt">
    <w:name w:val="Основной текст + 10 pt;Полужирный"/>
    <w:rsid w:val="00144F70"/>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affd">
    <w:name w:val="Основной текст_"/>
    <w:link w:val="51"/>
    <w:rsid w:val="00144F70"/>
    <w:rPr>
      <w:shd w:val="clear" w:color="auto" w:fill="FFFFFF"/>
    </w:rPr>
  </w:style>
  <w:style w:type="paragraph" w:customStyle="1" w:styleId="51">
    <w:name w:val="Основной текст5"/>
    <w:basedOn w:val="a0"/>
    <w:link w:val="affd"/>
    <w:rsid w:val="00144F70"/>
    <w:pPr>
      <w:widowControl w:val="0"/>
      <w:shd w:val="clear" w:color="auto" w:fill="FFFFFF"/>
      <w:spacing w:after="240" w:line="274" w:lineRule="exact"/>
      <w:ind w:hanging="540"/>
      <w:jc w:val="both"/>
    </w:pPr>
    <w:rPr>
      <w:sz w:val="20"/>
      <w:szCs w:val="20"/>
    </w:rPr>
  </w:style>
  <w:style w:type="paragraph" w:customStyle="1" w:styleId="affe">
    <w:name w:val="Абзац"/>
    <w:basedOn w:val="a0"/>
    <w:link w:val="afff"/>
    <w:rsid w:val="004F6FC5"/>
    <w:pPr>
      <w:spacing w:before="120" w:after="60"/>
      <w:ind w:firstLine="567"/>
      <w:jc w:val="both"/>
    </w:pPr>
  </w:style>
  <w:style w:type="character" w:customStyle="1" w:styleId="afff">
    <w:name w:val="Абзац Знак"/>
    <w:link w:val="affe"/>
    <w:rsid w:val="004F6FC5"/>
    <w:rPr>
      <w:sz w:val="24"/>
      <w:szCs w:val="24"/>
    </w:rPr>
  </w:style>
  <w:style w:type="paragraph" w:styleId="afff0">
    <w:name w:val="List Paragraph"/>
    <w:basedOn w:val="a0"/>
    <w:link w:val="afff1"/>
    <w:qFormat/>
    <w:rsid w:val="00AE3980"/>
    <w:pPr>
      <w:ind w:left="720"/>
      <w:contextualSpacing/>
    </w:pPr>
  </w:style>
  <w:style w:type="character" w:customStyle="1" w:styleId="afff1">
    <w:name w:val="Абзац списка Знак"/>
    <w:link w:val="afff0"/>
    <w:uiPriority w:val="34"/>
    <w:rsid w:val="00E87A18"/>
    <w:rPr>
      <w:sz w:val="24"/>
      <w:szCs w:val="24"/>
    </w:rPr>
  </w:style>
  <w:style w:type="character" w:customStyle="1" w:styleId="Normal">
    <w:name w:val="Normal Знак"/>
    <w:link w:val="29"/>
    <w:rsid w:val="00BC4F0B"/>
    <w:rPr>
      <w:snapToGrid w:val="0"/>
      <w:sz w:val="22"/>
      <w:szCs w:val="22"/>
      <w:lang w:val="ru-RU" w:eastAsia="ru-RU" w:bidi="ar-SA"/>
    </w:rPr>
  </w:style>
  <w:style w:type="paragraph" w:customStyle="1" w:styleId="29">
    <w:name w:val="Обычный2"/>
    <w:link w:val="Normal"/>
    <w:rsid w:val="00BC4F0B"/>
    <w:pPr>
      <w:spacing w:before="100" w:after="100"/>
    </w:pPr>
    <w:rPr>
      <w:snapToGrid w:val="0"/>
      <w:sz w:val="22"/>
      <w:szCs w:val="22"/>
    </w:rPr>
  </w:style>
  <w:style w:type="paragraph" w:customStyle="1" w:styleId="37">
    <w:name w:val="Обычный3"/>
    <w:rsid w:val="00BC4F0B"/>
    <w:pPr>
      <w:spacing w:before="100" w:after="100"/>
    </w:pPr>
    <w:rPr>
      <w:snapToGrid w:val="0"/>
    </w:rPr>
  </w:style>
  <w:style w:type="paragraph" w:customStyle="1" w:styleId="42">
    <w:name w:val="Обычный4"/>
    <w:rsid w:val="00BC4F0B"/>
    <w:pPr>
      <w:spacing w:before="100" w:after="100"/>
    </w:pPr>
    <w:rPr>
      <w:snapToGrid w:val="0"/>
    </w:rPr>
  </w:style>
  <w:style w:type="paragraph" w:customStyle="1" w:styleId="Main">
    <w:name w:val="Main"/>
    <w:uiPriority w:val="99"/>
    <w:rsid w:val="00473774"/>
    <w:pPr>
      <w:widowControl w:val="0"/>
      <w:spacing w:line="360" w:lineRule="auto"/>
      <w:ind w:firstLine="709"/>
      <w:jc w:val="both"/>
    </w:pPr>
    <w:rPr>
      <w:rFonts w:eastAsia="Calibri"/>
      <w:sz w:val="24"/>
      <w:szCs w:val="24"/>
    </w:rPr>
  </w:style>
  <w:style w:type="paragraph" w:customStyle="1" w:styleId="h2">
    <w:name w:val="h2"/>
    <w:basedOn w:val="af9"/>
    <w:uiPriority w:val="99"/>
    <w:rsid w:val="004C232B"/>
    <w:pPr>
      <w:spacing w:before="0" w:after="480" w:line="240" w:lineRule="auto"/>
      <w:outlineLvl w:val="9"/>
    </w:pPr>
    <w:rPr>
      <w:rFonts w:ascii="Times New Roman" w:eastAsia="Calibri" w:hAnsi="Times New Roman"/>
      <w:kern w:val="0"/>
      <w:szCs w:val="24"/>
      <w:lang w:eastAsia="ru-RU"/>
    </w:rPr>
  </w:style>
  <w:style w:type="paragraph" w:customStyle="1" w:styleId="afff2">
    <w:name w:val="ТЕКСТ ОБЫЧНЫЙ"/>
    <w:basedOn w:val="a0"/>
    <w:link w:val="afff3"/>
    <w:rsid w:val="00127E3C"/>
    <w:pPr>
      <w:spacing w:after="120" w:line="276" w:lineRule="auto"/>
      <w:jc w:val="both"/>
    </w:pPr>
    <w:rPr>
      <w:lang w:eastAsia="en-US"/>
    </w:rPr>
  </w:style>
  <w:style w:type="character" w:customStyle="1" w:styleId="afff3">
    <w:name w:val="ТЕКСТ ОБЫЧНЫЙ Знак"/>
    <w:link w:val="afff2"/>
    <w:rsid w:val="00127E3C"/>
    <w:rPr>
      <w:sz w:val="24"/>
      <w:szCs w:val="24"/>
      <w:lang w:eastAsia="en-US"/>
    </w:rPr>
  </w:style>
  <w:style w:type="character" w:customStyle="1" w:styleId="61">
    <w:name w:val="Основной текст (6)_"/>
    <w:link w:val="62"/>
    <w:rsid w:val="008E67A5"/>
    <w:rPr>
      <w:rFonts w:ascii="MS Reference Sans Serif" w:eastAsia="MS Reference Sans Serif" w:hAnsi="MS Reference Sans Serif" w:cs="MS Reference Sans Serif"/>
      <w:sz w:val="18"/>
      <w:szCs w:val="18"/>
      <w:shd w:val="clear" w:color="auto" w:fill="FFFFFF"/>
    </w:rPr>
  </w:style>
  <w:style w:type="paragraph" w:customStyle="1" w:styleId="62">
    <w:name w:val="Основной текст (6)"/>
    <w:basedOn w:val="a0"/>
    <w:link w:val="61"/>
    <w:rsid w:val="008E67A5"/>
    <w:pPr>
      <w:shd w:val="clear" w:color="auto" w:fill="FFFFFF"/>
      <w:spacing w:after="120" w:line="0" w:lineRule="atLeast"/>
      <w:ind w:hanging="860"/>
      <w:jc w:val="center"/>
    </w:pPr>
    <w:rPr>
      <w:rFonts w:ascii="MS Reference Sans Serif" w:eastAsia="MS Reference Sans Serif" w:hAnsi="MS Reference Sans Serif"/>
      <w:sz w:val="18"/>
      <w:szCs w:val="18"/>
    </w:rPr>
  </w:style>
  <w:style w:type="paragraph" w:styleId="afff4">
    <w:name w:val="Subtitle"/>
    <w:basedOn w:val="a0"/>
    <w:next w:val="a0"/>
    <w:link w:val="afff5"/>
    <w:qFormat/>
    <w:rsid w:val="00806A42"/>
    <w:pPr>
      <w:spacing w:after="60"/>
      <w:jc w:val="center"/>
      <w:outlineLvl w:val="1"/>
    </w:pPr>
    <w:rPr>
      <w:rFonts w:ascii="Cambria" w:hAnsi="Cambria"/>
    </w:rPr>
  </w:style>
  <w:style w:type="character" w:customStyle="1" w:styleId="afff5">
    <w:name w:val="Подзаголовок Знак"/>
    <w:link w:val="afff4"/>
    <w:rsid w:val="00806A42"/>
    <w:rPr>
      <w:rFonts w:ascii="Cambria" w:eastAsia="Times New Roman" w:hAnsi="Cambria" w:cs="Times New Roman"/>
      <w:sz w:val="24"/>
      <w:szCs w:val="24"/>
    </w:rPr>
  </w:style>
  <w:style w:type="character" w:styleId="afff6">
    <w:name w:val="Strong"/>
    <w:aliases w:val="цифры"/>
    <w:uiPriority w:val="22"/>
    <w:qFormat/>
    <w:rsid w:val="00000A43"/>
    <w:rPr>
      <w:b/>
      <w:bCs/>
    </w:rPr>
  </w:style>
  <w:style w:type="paragraph" w:customStyle="1" w:styleId="afff7">
    <w:name w:val="ТЕКСТ ОСНОВНОЙ"/>
    <w:basedOn w:val="a0"/>
    <w:link w:val="afff8"/>
    <w:qFormat/>
    <w:rsid w:val="00E87A18"/>
    <w:pPr>
      <w:spacing w:after="140" w:line="276" w:lineRule="auto"/>
      <w:jc w:val="both"/>
    </w:pPr>
    <w:rPr>
      <w:snapToGrid w:val="0"/>
    </w:rPr>
  </w:style>
  <w:style w:type="character" w:customStyle="1" w:styleId="afff8">
    <w:name w:val="ТЕКСТ ОСНОВНОЙ Знак"/>
    <w:link w:val="afff7"/>
    <w:rsid w:val="00E87A18"/>
    <w:rPr>
      <w:snapToGrid/>
      <w:sz w:val="24"/>
      <w:szCs w:val="24"/>
    </w:rPr>
  </w:style>
  <w:style w:type="paragraph" w:customStyle="1" w:styleId="afff9">
    <w:name w:val="ТАБ_НАЗВАНИЯ"/>
    <w:basedOn w:val="afff7"/>
    <w:link w:val="afffa"/>
    <w:qFormat/>
    <w:rsid w:val="00E87A18"/>
    <w:pPr>
      <w:spacing w:before="300" w:after="0"/>
      <w:jc w:val="center"/>
    </w:pPr>
    <w:rPr>
      <w:b/>
    </w:rPr>
  </w:style>
  <w:style w:type="character" w:customStyle="1" w:styleId="afffa">
    <w:name w:val="ТАБ_НАЗВАНИЯ Знак"/>
    <w:link w:val="afff9"/>
    <w:rsid w:val="00E87A18"/>
    <w:rPr>
      <w:b/>
      <w:snapToGrid/>
      <w:sz w:val="24"/>
      <w:szCs w:val="24"/>
    </w:rPr>
  </w:style>
  <w:style w:type="paragraph" w:customStyle="1" w:styleId="afffb">
    <w:name w:val="ТАБ_КУРСИВ"/>
    <w:basedOn w:val="a0"/>
    <w:link w:val="afffc"/>
    <w:qFormat/>
    <w:rsid w:val="00E87A18"/>
    <w:pPr>
      <w:keepNext/>
      <w:spacing w:after="40" w:line="276" w:lineRule="auto"/>
      <w:ind w:right="396" w:firstLine="902"/>
      <w:jc w:val="right"/>
    </w:pPr>
    <w:rPr>
      <w:i/>
    </w:rPr>
  </w:style>
  <w:style w:type="character" w:customStyle="1" w:styleId="afffc">
    <w:name w:val="ТАБ_КУРСИВ Знак"/>
    <w:link w:val="afffb"/>
    <w:rsid w:val="00E87A18"/>
    <w:rPr>
      <w:i/>
      <w:sz w:val="24"/>
      <w:szCs w:val="24"/>
    </w:rPr>
  </w:style>
  <w:style w:type="character" w:customStyle="1" w:styleId="st">
    <w:name w:val="st"/>
    <w:basedOn w:val="a1"/>
    <w:rsid w:val="005C0C1C"/>
  </w:style>
  <w:style w:type="paragraph" w:customStyle="1" w:styleId="afffd">
    <w:name w:val="Таблица"/>
    <w:basedOn w:val="a0"/>
    <w:qFormat/>
    <w:rsid w:val="00FB2206"/>
    <w:pPr>
      <w:jc w:val="both"/>
    </w:pPr>
  </w:style>
  <w:style w:type="character" w:customStyle="1" w:styleId="tgc">
    <w:name w:val="_tgc"/>
    <w:basedOn w:val="a1"/>
    <w:rsid w:val="00AF3BF1"/>
  </w:style>
  <w:style w:type="paragraph" w:customStyle="1" w:styleId="Style13">
    <w:name w:val="Style13"/>
    <w:basedOn w:val="a0"/>
    <w:rsid w:val="002A4C93"/>
    <w:pPr>
      <w:widowControl w:val="0"/>
      <w:autoSpaceDE w:val="0"/>
      <w:autoSpaceDN w:val="0"/>
      <w:adjustRightInd w:val="0"/>
    </w:pPr>
    <w:rPr>
      <w:rFonts w:eastAsia="Calibri"/>
    </w:rPr>
  </w:style>
  <w:style w:type="paragraph" w:customStyle="1" w:styleId="43">
    <w:name w:val="Абзац списка4"/>
    <w:basedOn w:val="a0"/>
    <w:rsid w:val="002A4C93"/>
    <w:pPr>
      <w:spacing w:after="200" w:line="276" w:lineRule="auto"/>
      <w:ind w:left="720"/>
      <w:contextualSpacing/>
    </w:pPr>
    <w:rPr>
      <w:rFonts w:ascii="Calibri" w:hAnsi="Calibri"/>
      <w:sz w:val="22"/>
      <w:szCs w:val="22"/>
      <w:lang w:eastAsia="en-US"/>
    </w:rPr>
  </w:style>
  <w:style w:type="character" w:styleId="afffe">
    <w:name w:val="annotation reference"/>
    <w:semiHidden/>
    <w:unhideWhenUsed/>
    <w:rsid w:val="004B5C86"/>
    <w:rPr>
      <w:sz w:val="16"/>
      <w:szCs w:val="16"/>
    </w:rPr>
  </w:style>
  <w:style w:type="paragraph" w:styleId="affff">
    <w:name w:val="annotation text"/>
    <w:basedOn w:val="a0"/>
    <w:link w:val="affff0"/>
    <w:semiHidden/>
    <w:unhideWhenUsed/>
    <w:rsid w:val="004B5C86"/>
    <w:rPr>
      <w:sz w:val="20"/>
      <w:szCs w:val="20"/>
    </w:rPr>
  </w:style>
  <w:style w:type="character" w:customStyle="1" w:styleId="affff0">
    <w:name w:val="Текст примечания Знак"/>
    <w:basedOn w:val="a1"/>
    <w:link w:val="affff"/>
    <w:semiHidden/>
    <w:rsid w:val="004B5C86"/>
  </w:style>
  <w:style w:type="paragraph" w:styleId="affff1">
    <w:name w:val="annotation subject"/>
    <w:basedOn w:val="affff"/>
    <w:next w:val="affff"/>
    <w:link w:val="affff2"/>
    <w:semiHidden/>
    <w:unhideWhenUsed/>
    <w:rsid w:val="004B5C86"/>
    <w:rPr>
      <w:b/>
      <w:bCs/>
    </w:rPr>
  </w:style>
  <w:style w:type="character" w:customStyle="1" w:styleId="affff2">
    <w:name w:val="Тема примечания Знак"/>
    <w:link w:val="affff1"/>
    <w:semiHidden/>
    <w:rsid w:val="004B5C86"/>
    <w:rPr>
      <w:b/>
      <w:bCs/>
    </w:rPr>
  </w:style>
  <w:style w:type="paragraph" w:customStyle="1" w:styleId="ConsPlusCell">
    <w:name w:val="ConsPlusCell"/>
    <w:rsid w:val="00A335FB"/>
    <w:pPr>
      <w:widowControl w:val="0"/>
      <w:autoSpaceDE w:val="0"/>
      <w:autoSpaceDN w:val="0"/>
      <w:adjustRightInd w:val="0"/>
    </w:pPr>
    <w:rPr>
      <w:rFonts w:ascii="Arial" w:hAnsi="Arial" w:cs="Arial"/>
    </w:rPr>
  </w:style>
  <w:style w:type="paragraph" w:customStyle="1" w:styleId="ConsPlusNonformat">
    <w:name w:val="ConsPlusNonformat"/>
    <w:rsid w:val="00986EEA"/>
    <w:pPr>
      <w:widowControl w:val="0"/>
      <w:autoSpaceDE w:val="0"/>
      <w:autoSpaceDN w:val="0"/>
      <w:adjustRightInd w:val="0"/>
    </w:pPr>
    <w:rPr>
      <w:rFonts w:ascii="Courier New" w:hAnsi="Courier New" w:cs="Courier New"/>
    </w:rPr>
  </w:style>
  <w:style w:type="paragraph" w:customStyle="1" w:styleId="19">
    <w:name w:val="Знак1"/>
    <w:basedOn w:val="a0"/>
    <w:rsid w:val="009830BD"/>
    <w:pPr>
      <w:spacing w:before="100" w:beforeAutospacing="1" w:after="100" w:afterAutospacing="1"/>
    </w:pPr>
    <w:rPr>
      <w:rFonts w:ascii="Tahoma" w:hAnsi="Tahoma"/>
      <w:sz w:val="20"/>
      <w:szCs w:val="20"/>
      <w:lang w:val="en-US" w:eastAsia="en-US"/>
    </w:rPr>
  </w:style>
  <w:style w:type="character" w:customStyle="1" w:styleId="FontStyle98">
    <w:name w:val="Font Style98"/>
    <w:rsid w:val="00ED6BA8"/>
    <w:rPr>
      <w:rFonts w:ascii="Times New Roman" w:hAnsi="Times New Roman" w:cs="Times New Roman"/>
      <w:noProof/>
      <w:sz w:val="22"/>
      <w:szCs w:val="22"/>
      <w:lang w:val="en-US" w:bidi="ar-SA"/>
    </w:rPr>
  </w:style>
  <w:style w:type="paragraph" w:customStyle="1" w:styleId="S1">
    <w:name w:val="S_Обычний подчёркнутый"/>
    <w:basedOn w:val="a0"/>
    <w:autoRedefine/>
    <w:qFormat/>
    <w:rsid w:val="00F127EC"/>
    <w:pPr>
      <w:suppressAutoHyphens/>
      <w:spacing w:line="276" w:lineRule="auto"/>
      <w:ind w:firstLine="567"/>
      <w:jc w:val="both"/>
    </w:pPr>
    <w:rPr>
      <w:bCs/>
      <w:i/>
      <w:lang w:eastAsia="ar-SA"/>
    </w:rPr>
  </w:style>
  <w:style w:type="paragraph" w:customStyle="1" w:styleId="1a">
    <w:name w:val="Îáû÷íûé1"/>
    <w:rsid w:val="00242001"/>
    <w:pPr>
      <w:widowControl w:val="0"/>
      <w:autoSpaceDE w:val="0"/>
      <w:autoSpaceDN w:val="0"/>
      <w:adjustRightInd w:val="0"/>
    </w:pPr>
    <w:rPr>
      <w:sz w:val="28"/>
      <w:szCs w:val="28"/>
    </w:rPr>
  </w:style>
  <w:style w:type="character" w:styleId="affff3">
    <w:name w:val="Intense Emphasis"/>
    <w:qFormat/>
    <w:rsid w:val="00242001"/>
    <w:rPr>
      <w:b/>
      <w:bCs/>
      <w:i/>
      <w:iCs/>
      <w:color w:val="4F81BD"/>
    </w:rPr>
  </w:style>
  <w:style w:type="paragraph" w:customStyle="1" w:styleId="affff4">
    <w:name w:val="Стандарт"/>
    <w:basedOn w:val="aa"/>
    <w:link w:val="2a"/>
    <w:rsid w:val="00242001"/>
    <w:pPr>
      <w:widowControl w:val="0"/>
      <w:spacing w:after="0" w:line="264" w:lineRule="auto"/>
      <w:ind w:firstLine="720"/>
      <w:jc w:val="both"/>
    </w:pPr>
    <w:rPr>
      <w:rFonts w:eastAsia="Calibri"/>
      <w:sz w:val="28"/>
      <w:szCs w:val="28"/>
    </w:rPr>
  </w:style>
  <w:style w:type="character" w:customStyle="1" w:styleId="2a">
    <w:name w:val="Стандарт Знак2"/>
    <w:link w:val="affff4"/>
    <w:locked/>
    <w:rsid w:val="00242001"/>
    <w:rPr>
      <w:rFonts w:eastAsia="Calibri"/>
      <w:sz w:val="28"/>
      <w:szCs w:val="28"/>
    </w:rPr>
  </w:style>
  <w:style w:type="paragraph" w:customStyle="1" w:styleId="2b">
    <w:name w:val="Абзац списка2"/>
    <w:basedOn w:val="a0"/>
    <w:rsid w:val="00242001"/>
    <w:pPr>
      <w:spacing w:after="200" w:line="276" w:lineRule="auto"/>
      <w:ind w:left="720"/>
    </w:pPr>
    <w:rPr>
      <w:rFonts w:ascii="Calibri" w:hAnsi="Calibri"/>
      <w:sz w:val="22"/>
      <w:szCs w:val="22"/>
      <w:lang w:eastAsia="en-US"/>
    </w:rPr>
  </w:style>
  <w:style w:type="character" w:customStyle="1" w:styleId="xbe">
    <w:name w:val="_xbe"/>
    <w:basedOn w:val="a1"/>
    <w:rsid w:val="00B137A0"/>
  </w:style>
  <w:style w:type="character" w:customStyle="1" w:styleId="vizitkatextcut">
    <w:name w:val="vizitka_text_cut"/>
    <w:basedOn w:val="a1"/>
    <w:rsid w:val="00AA418C"/>
  </w:style>
  <w:style w:type="paragraph" w:customStyle="1" w:styleId="affff5">
    <w:name w:val="Заголовок подраздела"/>
    <w:basedOn w:val="a0"/>
    <w:next w:val="af1"/>
    <w:link w:val="affff6"/>
    <w:autoRedefine/>
    <w:qFormat/>
    <w:rsid w:val="003B144A"/>
    <w:pPr>
      <w:keepLines/>
      <w:suppressAutoHyphens/>
      <w:spacing w:before="300" w:after="100" w:line="276" w:lineRule="auto"/>
      <w:jc w:val="center"/>
      <w:textboxTightWrap w:val="allLines"/>
      <w:outlineLvl w:val="1"/>
    </w:pPr>
    <w:rPr>
      <w:rFonts w:cs="Arial"/>
      <w:b/>
      <w:kern w:val="32"/>
    </w:rPr>
  </w:style>
  <w:style w:type="character" w:customStyle="1" w:styleId="affff6">
    <w:name w:val="Заголовок подраздела Знак"/>
    <w:basedOn w:val="a1"/>
    <w:link w:val="affff5"/>
    <w:rsid w:val="003B144A"/>
    <w:rPr>
      <w:rFonts w:cs="Arial"/>
      <w:b/>
      <w:kern w:val="32"/>
      <w:sz w:val="24"/>
      <w:szCs w:val="24"/>
    </w:rPr>
  </w:style>
  <w:style w:type="paragraph" w:customStyle="1" w:styleId="headertext">
    <w:name w:val="headertext"/>
    <w:basedOn w:val="a0"/>
    <w:rsid w:val="002B7DE2"/>
    <w:pPr>
      <w:spacing w:before="100" w:beforeAutospacing="1" w:after="100" w:afterAutospacing="1"/>
    </w:pPr>
  </w:style>
  <w:style w:type="paragraph" w:customStyle="1" w:styleId="formattext0">
    <w:name w:val="formattext"/>
    <w:basedOn w:val="a0"/>
    <w:rsid w:val="002B7D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0522">
      <w:bodyDiv w:val="1"/>
      <w:marLeft w:val="0"/>
      <w:marRight w:val="0"/>
      <w:marTop w:val="0"/>
      <w:marBottom w:val="0"/>
      <w:divBdr>
        <w:top w:val="none" w:sz="0" w:space="0" w:color="auto"/>
        <w:left w:val="none" w:sz="0" w:space="0" w:color="auto"/>
        <w:bottom w:val="none" w:sz="0" w:space="0" w:color="auto"/>
        <w:right w:val="none" w:sz="0" w:space="0" w:color="auto"/>
      </w:divBdr>
    </w:div>
    <w:div w:id="41372777">
      <w:bodyDiv w:val="1"/>
      <w:marLeft w:val="0"/>
      <w:marRight w:val="0"/>
      <w:marTop w:val="0"/>
      <w:marBottom w:val="0"/>
      <w:divBdr>
        <w:top w:val="none" w:sz="0" w:space="0" w:color="auto"/>
        <w:left w:val="none" w:sz="0" w:space="0" w:color="auto"/>
        <w:bottom w:val="none" w:sz="0" w:space="0" w:color="auto"/>
        <w:right w:val="none" w:sz="0" w:space="0" w:color="auto"/>
      </w:divBdr>
    </w:div>
    <w:div w:id="55858750">
      <w:bodyDiv w:val="1"/>
      <w:marLeft w:val="0"/>
      <w:marRight w:val="0"/>
      <w:marTop w:val="0"/>
      <w:marBottom w:val="0"/>
      <w:divBdr>
        <w:top w:val="none" w:sz="0" w:space="0" w:color="auto"/>
        <w:left w:val="none" w:sz="0" w:space="0" w:color="auto"/>
        <w:bottom w:val="none" w:sz="0" w:space="0" w:color="auto"/>
        <w:right w:val="none" w:sz="0" w:space="0" w:color="auto"/>
      </w:divBdr>
    </w:div>
    <w:div w:id="59140156">
      <w:bodyDiv w:val="1"/>
      <w:marLeft w:val="0"/>
      <w:marRight w:val="0"/>
      <w:marTop w:val="0"/>
      <w:marBottom w:val="0"/>
      <w:divBdr>
        <w:top w:val="none" w:sz="0" w:space="0" w:color="auto"/>
        <w:left w:val="none" w:sz="0" w:space="0" w:color="auto"/>
        <w:bottom w:val="none" w:sz="0" w:space="0" w:color="auto"/>
        <w:right w:val="none" w:sz="0" w:space="0" w:color="auto"/>
      </w:divBdr>
    </w:div>
    <w:div w:id="60032162">
      <w:bodyDiv w:val="1"/>
      <w:marLeft w:val="0"/>
      <w:marRight w:val="0"/>
      <w:marTop w:val="0"/>
      <w:marBottom w:val="0"/>
      <w:divBdr>
        <w:top w:val="none" w:sz="0" w:space="0" w:color="auto"/>
        <w:left w:val="none" w:sz="0" w:space="0" w:color="auto"/>
        <w:bottom w:val="none" w:sz="0" w:space="0" w:color="auto"/>
        <w:right w:val="none" w:sz="0" w:space="0" w:color="auto"/>
      </w:divBdr>
    </w:div>
    <w:div w:id="73212425">
      <w:bodyDiv w:val="1"/>
      <w:marLeft w:val="0"/>
      <w:marRight w:val="0"/>
      <w:marTop w:val="0"/>
      <w:marBottom w:val="0"/>
      <w:divBdr>
        <w:top w:val="none" w:sz="0" w:space="0" w:color="auto"/>
        <w:left w:val="none" w:sz="0" w:space="0" w:color="auto"/>
        <w:bottom w:val="none" w:sz="0" w:space="0" w:color="auto"/>
        <w:right w:val="none" w:sz="0" w:space="0" w:color="auto"/>
      </w:divBdr>
    </w:div>
    <w:div w:id="79134527">
      <w:bodyDiv w:val="1"/>
      <w:marLeft w:val="0"/>
      <w:marRight w:val="0"/>
      <w:marTop w:val="0"/>
      <w:marBottom w:val="0"/>
      <w:divBdr>
        <w:top w:val="none" w:sz="0" w:space="0" w:color="auto"/>
        <w:left w:val="none" w:sz="0" w:space="0" w:color="auto"/>
        <w:bottom w:val="none" w:sz="0" w:space="0" w:color="auto"/>
        <w:right w:val="none" w:sz="0" w:space="0" w:color="auto"/>
      </w:divBdr>
    </w:div>
    <w:div w:id="85274119">
      <w:bodyDiv w:val="1"/>
      <w:marLeft w:val="0"/>
      <w:marRight w:val="0"/>
      <w:marTop w:val="0"/>
      <w:marBottom w:val="0"/>
      <w:divBdr>
        <w:top w:val="none" w:sz="0" w:space="0" w:color="auto"/>
        <w:left w:val="none" w:sz="0" w:space="0" w:color="auto"/>
        <w:bottom w:val="none" w:sz="0" w:space="0" w:color="auto"/>
        <w:right w:val="none" w:sz="0" w:space="0" w:color="auto"/>
      </w:divBdr>
    </w:div>
    <w:div w:id="92016739">
      <w:bodyDiv w:val="1"/>
      <w:marLeft w:val="0"/>
      <w:marRight w:val="0"/>
      <w:marTop w:val="0"/>
      <w:marBottom w:val="0"/>
      <w:divBdr>
        <w:top w:val="none" w:sz="0" w:space="0" w:color="auto"/>
        <w:left w:val="none" w:sz="0" w:space="0" w:color="auto"/>
        <w:bottom w:val="none" w:sz="0" w:space="0" w:color="auto"/>
        <w:right w:val="none" w:sz="0" w:space="0" w:color="auto"/>
      </w:divBdr>
    </w:div>
    <w:div w:id="100146760">
      <w:bodyDiv w:val="1"/>
      <w:marLeft w:val="0"/>
      <w:marRight w:val="0"/>
      <w:marTop w:val="0"/>
      <w:marBottom w:val="0"/>
      <w:divBdr>
        <w:top w:val="none" w:sz="0" w:space="0" w:color="auto"/>
        <w:left w:val="none" w:sz="0" w:space="0" w:color="auto"/>
        <w:bottom w:val="none" w:sz="0" w:space="0" w:color="auto"/>
        <w:right w:val="none" w:sz="0" w:space="0" w:color="auto"/>
      </w:divBdr>
    </w:div>
    <w:div w:id="100494550">
      <w:bodyDiv w:val="1"/>
      <w:marLeft w:val="0"/>
      <w:marRight w:val="0"/>
      <w:marTop w:val="0"/>
      <w:marBottom w:val="0"/>
      <w:divBdr>
        <w:top w:val="none" w:sz="0" w:space="0" w:color="auto"/>
        <w:left w:val="none" w:sz="0" w:space="0" w:color="auto"/>
        <w:bottom w:val="none" w:sz="0" w:space="0" w:color="auto"/>
        <w:right w:val="none" w:sz="0" w:space="0" w:color="auto"/>
      </w:divBdr>
    </w:div>
    <w:div w:id="116990396">
      <w:bodyDiv w:val="1"/>
      <w:marLeft w:val="0"/>
      <w:marRight w:val="0"/>
      <w:marTop w:val="0"/>
      <w:marBottom w:val="0"/>
      <w:divBdr>
        <w:top w:val="none" w:sz="0" w:space="0" w:color="auto"/>
        <w:left w:val="none" w:sz="0" w:space="0" w:color="auto"/>
        <w:bottom w:val="none" w:sz="0" w:space="0" w:color="auto"/>
        <w:right w:val="none" w:sz="0" w:space="0" w:color="auto"/>
      </w:divBdr>
    </w:div>
    <w:div w:id="117139924">
      <w:bodyDiv w:val="1"/>
      <w:marLeft w:val="0"/>
      <w:marRight w:val="0"/>
      <w:marTop w:val="0"/>
      <w:marBottom w:val="0"/>
      <w:divBdr>
        <w:top w:val="none" w:sz="0" w:space="0" w:color="auto"/>
        <w:left w:val="none" w:sz="0" w:space="0" w:color="auto"/>
        <w:bottom w:val="none" w:sz="0" w:space="0" w:color="auto"/>
        <w:right w:val="none" w:sz="0" w:space="0" w:color="auto"/>
      </w:divBdr>
    </w:div>
    <w:div w:id="130903995">
      <w:bodyDiv w:val="1"/>
      <w:marLeft w:val="0"/>
      <w:marRight w:val="0"/>
      <w:marTop w:val="0"/>
      <w:marBottom w:val="0"/>
      <w:divBdr>
        <w:top w:val="none" w:sz="0" w:space="0" w:color="auto"/>
        <w:left w:val="none" w:sz="0" w:space="0" w:color="auto"/>
        <w:bottom w:val="none" w:sz="0" w:space="0" w:color="auto"/>
        <w:right w:val="none" w:sz="0" w:space="0" w:color="auto"/>
      </w:divBdr>
    </w:div>
    <w:div w:id="149836389">
      <w:bodyDiv w:val="1"/>
      <w:marLeft w:val="0"/>
      <w:marRight w:val="0"/>
      <w:marTop w:val="0"/>
      <w:marBottom w:val="0"/>
      <w:divBdr>
        <w:top w:val="none" w:sz="0" w:space="0" w:color="auto"/>
        <w:left w:val="none" w:sz="0" w:space="0" w:color="auto"/>
        <w:bottom w:val="none" w:sz="0" w:space="0" w:color="auto"/>
        <w:right w:val="none" w:sz="0" w:space="0" w:color="auto"/>
      </w:divBdr>
    </w:div>
    <w:div w:id="159732457">
      <w:bodyDiv w:val="1"/>
      <w:marLeft w:val="0"/>
      <w:marRight w:val="0"/>
      <w:marTop w:val="0"/>
      <w:marBottom w:val="0"/>
      <w:divBdr>
        <w:top w:val="none" w:sz="0" w:space="0" w:color="auto"/>
        <w:left w:val="none" w:sz="0" w:space="0" w:color="auto"/>
        <w:bottom w:val="none" w:sz="0" w:space="0" w:color="auto"/>
        <w:right w:val="none" w:sz="0" w:space="0" w:color="auto"/>
      </w:divBdr>
    </w:div>
    <w:div w:id="164324887">
      <w:bodyDiv w:val="1"/>
      <w:marLeft w:val="0"/>
      <w:marRight w:val="0"/>
      <w:marTop w:val="0"/>
      <w:marBottom w:val="0"/>
      <w:divBdr>
        <w:top w:val="none" w:sz="0" w:space="0" w:color="auto"/>
        <w:left w:val="none" w:sz="0" w:space="0" w:color="auto"/>
        <w:bottom w:val="none" w:sz="0" w:space="0" w:color="auto"/>
        <w:right w:val="none" w:sz="0" w:space="0" w:color="auto"/>
      </w:divBdr>
    </w:div>
    <w:div w:id="168370449">
      <w:bodyDiv w:val="1"/>
      <w:marLeft w:val="0"/>
      <w:marRight w:val="0"/>
      <w:marTop w:val="0"/>
      <w:marBottom w:val="0"/>
      <w:divBdr>
        <w:top w:val="none" w:sz="0" w:space="0" w:color="auto"/>
        <w:left w:val="none" w:sz="0" w:space="0" w:color="auto"/>
        <w:bottom w:val="none" w:sz="0" w:space="0" w:color="auto"/>
        <w:right w:val="none" w:sz="0" w:space="0" w:color="auto"/>
      </w:divBdr>
    </w:div>
    <w:div w:id="202056764">
      <w:bodyDiv w:val="1"/>
      <w:marLeft w:val="0"/>
      <w:marRight w:val="0"/>
      <w:marTop w:val="0"/>
      <w:marBottom w:val="0"/>
      <w:divBdr>
        <w:top w:val="none" w:sz="0" w:space="0" w:color="auto"/>
        <w:left w:val="none" w:sz="0" w:space="0" w:color="auto"/>
        <w:bottom w:val="none" w:sz="0" w:space="0" w:color="auto"/>
        <w:right w:val="none" w:sz="0" w:space="0" w:color="auto"/>
      </w:divBdr>
    </w:div>
    <w:div w:id="202208671">
      <w:bodyDiv w:val="1"/>
      <w:marLeft w:val="0"/>
      <w:marRight w:val="0"/>
      <w:marTop w:val="0"/>
      <w:marBottom w:val="0"/>
      <w:divBdr>
        <w:top w:val="none" w:sz="0" w:space="0" w:color="auto"/>
        <w:left w:val="none" w:sz="0" w:space="0" w:color="auto"/>
        <w:bottom w:val="none" w:sz="0" w:space="0" w:color="auto"/>
        <w:right w:val="none" w:sz="0" w:space="0" w:color="auto"/>
      </w:divBdr>
    </w:div>
    <w:div w:id="209419668">
      <w:bodyDiv w:val="1"/>
      <w:marLeft w:val="0"/>
      <w:marRight w:val="0"/>
      <w:marTop w:val="0"/>
      <w:marBottom w:val="0"/>
      <w:divBdr>
        <w:top w:val="none" w:sz="0" w:space="0" w:color="auto"/>
        <w:left w:val="none" w:sz="0" w:space="0" w:color="auto"/>
        <w:bottom w:val="none" w:sz="0" w:space="0" w:color="auto"/>
        <w:right w:val="none" w:sz="0" w:space="0" w:color="auto"/>
      </w:divBdr>
    </w:div>
    <w:div w:id="209540779">
      <w:bodyDiv w:val="1"/>
      <w:marLeft w:val="0"/>
      <w:marRight w:val="0"/>
      <w:marTop w:val="0"/>
      <w:marBottom w:val="0"/>
      <w:divBdr>
        <w:top w:val="none" w:sz="0" w:space="0" w:color="auto"/>
        <w:left w:val="none" w:sz="0" w:space="0" w:color="auto"/>
        <w:bottom w:val="none" w:sz="0" w:space="0" w:color="auto"/>
        <w:right w:val="none" w:sz="0" w:space="0" w:color="auto"/>
      </w:divBdr>
    </w:div>
    <w:div w:id="217865264">
      <w:bodyDiv w:val="1"/>
      <w:marLeft w:val="0"/>
      <w:marRight w:val="0"/>
      <w:marTop w:val="0"/>
      <w:marBottom w:val="0"/>
      <w:divBdr>
        <w:top w:val="none" w:sz="0" w:space="0" w:color="auto"/>
        <w:left w:val="none" w:sz="0" w:space="0" w:color="auto"/>
        <w:bottom w:val="none" w:sz="0" w:space="0" w:color="auto"/>
        <w:right w:val="none" w:sz="0" w:space="0" w:color="auto"/>
      </w:divBdr>
    </w:div>
    <w:div w:id="231477416">
      <w:bodyDiv w:val="1"/>
      <w:marLeft w:val="0"/>
      <w:marRight w:val="0"/>
      <w:marTop w:val="0"/>
      <w:marBottom w:val="0"/>
      <w:divBdr>
        <w:top w:val="none" w:sz="0" w:space="0" w:color="auto"/>
        <w:left w:val="none" w:sz="0" w:space="0" w:color="auto"/>
        <w:bottom w:val="none" w:sz="0" w:space="0" w:color="auto"/>
        <w:right w:val="none" w:sz="0" w:space="0" w:color="auto"/>
      </w:divBdr>
    </w:div>
    <w:div w:id="232396555">
      <w:bodyDiv w:val="1"/>
      <w:marLeft w:val="0"/>
      <w:marRight w:val="0"/>
      <w:marTop w:val="0"/>
      <w:marBottom w:val="0"/>
      <w:divBdr>
        <w:top w:val="none" w:sz="0" w:space="0" w:color="auto"/>
        <w:left w:val="none" w:sz="0" w:space="0" w:color="auto"/>
        <w:bottom w:val="none" w:sz="0" w:space="0" w:color="auto"/>
        <w:right w:val="none" w:sz="0" w:space="0" w:color="auto"/>
      </w:divBdr>
    </w:div>
    <w:div w:id="234509960">
      <w:bodyDiv w:val="1"/>
      <w:marLeft w:val="0"/>
      <w:marRight w:val="0"/>
      <w:marTop w:val="0"/>
      <w:marBottom w:val="0"/>
      <w:divBdr>
        <w:top w:val="none" w:sz="0" w:space="0" w:color="auto"/>
        <w:left w:val="none" w:sz="0" w:space="0" w:color="auto"/>
        <w:bottom w:val="none" w:sz="0" w:space="0" w:color="auto"/>
        <w:right w:val="none" w:sz="0" w:space="0" w:color="auto"/>
      </w:divBdr>
    </w:div>
    <w:div w:id="249584244">
      <w:bodyDiv w:val="1"/>
      <w:marLeft w:val="0"/>
      <w:marRight w:val="0"/>
      <w:marTop w:val="0"/>
      <w:marBottom w:val="0"/>
      <w:divBdr>
        <w:top w:val="none" w:sz="0" w:space="0" w:color="auto"/>
        <w:left w:val="none" w:sz="0" w:space="0" w:color="auto"/>
        <w:bottom w:val="none" w:sz="0" w:space="0" w:color="auto"/>
        <w:right w:val="none" w:sz="0" w:space="0" w:color="auto"/>
      </w:divBdr>
    </w:div>
    <w:div w:id="255018597">
      <w:bodyDiv w:val="1"/>
      <w:marLeft w:val="0"/>
      <w:marRight w:val="0"/>
      <w:marTop w:val="0"/>
      <w:marBottom w:val="0"/>
      <w:divBdr>
        <w:top w:val="none" w:sz="0" w:space="0" w:color="auto"/>
        <w:left w:val="none" w:sz="0" w:space="0" w:color="auto"/>
        <w:bottom w:val="none" w:sz="0" w:space="0" w:color="auto"/>
        <w:right w:val="none" w:sz="0" w:space="0" w:color="auto"/>
      </w:divBdr>
    </w:div>
    <w:div w:id="274993094">
      <w:bodyDiv w:val="1"/>
      <w:marLeft w:val="0"/>
      <w:marRight w:val="0"/>
      <w:marTop w:val="0"/>
      <w:marBottom w:val="0"/>
      <w:divBdr>
        <w:top w:val="none" w:sz="0" w:space="0" w:color="auto"/>
        <w:left w:val="none" w:sz="0" w:space="0" w:color="auto"/>
        <w:bottom w:val="none" w:sz="0" w:space="0" w:color="auto"/>
        <w:right w:val="none" w:sz="0" w:space="0" w:color="auto"/>
      </w:divBdr>
    </w:div>
    <w:div w:id="327253675">
      <w:bodyDiv w:val="1"/>
      <w:marLeft w:val="0"/>
      <w:marRight w:val="0"/>
      <w:marTop w:val="0"/>
      <w:marBottom w:val="0"/>
      <w:divBdr>
        <w:top w:val="none" w:sz="0" w:space="0" w:color="auto"/>
        <w:left w:val="none" w:sz="0" w:space="0" w:color="auto"/>
        <w:bottom w:val="none" w:sz="0" w:space="0" w:color="auto"/>
        <w:right w:val="none" w:sz="0" w:space="0" w:color="auto"/>
      </w:divBdr>
    </w:div>
    <w:div w:id="339820548">
      <w:bodyDiv w:val="1"/>
      <w:marLeft w:val="0"/>
      <w:marRight w:val="0"/>
      <w:marTop w:val="0"/>
      <w:marBottom w:val="0"/>
      <w:divBdr>
        <w:top w:val="none" w:sz="0" w:space="0" w:color="auto"/>
        <w:left w:val="none" w:sz="0" w:space="0" w:color="auto"/>
        <w:bottom w:val="none" w:sz="0" w:space="0" w:color="auto"/>
        <w:right w:val="none" w:sz="0" w:space="0" w:color="auto"/>
      </w:divBdr>
    </w:div>
    <w:div w:id="343937981">
      <w:bodyDiv w:val="1"/>
      <w:marLeft w:val="0"/>
      <w:marRight w:val="0"/>
      <w:marTop w:val="0"/>
      <w:marBottom w:val="0"/>
      <w:divBdr>
        <w:top w:val="none" w:sz="0" w:space="0" w:color="auto"/>
        <w:left w:val="none" w:sz="0" w:space="0" w:color="auto"/>
        <w:bottom w:val="none" w:sz="0" w:space="0" w:color="auto"/>
        <w:right w:val="none" w:sz="0" w:space="0" w:color="auto"/>
      </w:divBdr>
    </w:div>
    <w:div w:id="346444208">
      <w:bodyDiv w:val="1"/>
      <w:marLeft w:val="0"/>
      <w:marRight w:val="0"/>
      <w:marTop w:val="0"/>
      <w:marBottom w:val="0"/>
      <w:divBdr>
        <w:top w:val="none" w:sz="0" w:space="0" w:color="auto"/>
        <w:left w:val="none" w:sz="0" w:space="0" w:color="auto"/>
        <w:bottom w:val="none" w:sz="0" w:space="0" w:color="auto"/>
        <w:right w:val="none" w:sz="0" w:space="0" w:color="auto"/>
      </w:divBdr>
    </w:div>
    <w:div w:id="353073479">
      <w:bodyDiv w:val="1"/>
      <w:marLeft w:val="0"/>
      <w:marRight w:val="0"/>
      <w:marTop w:val="0"/>
      <w:marBottom w:val="0"/>
      <w:divBdr>
        <w:top w:val="none" w:sz="0" w:space="0" w:color="auto"/>
        <w:left w:val="none" w:sz="0" w:space="0" w:color="auto"/>
        <w:bottom w:val="none" w:sz="0" w:space="0" w:color="auto"/>
        <w:right w:val="none" w:sz="0" w:space="0" w:color="auto"/>
      </w:divBdr>
    </w:div>
    <w:div w:id="380909661">
      <w:bodyDiv w:val="1"/>
      <w:marLeft w:val="0"/>
      <w:marRight w:val="0"/>
      <w:marTop w:val="0"/>
      <w:marBottom w:val="0"/>
      <w:divBdr>
        <w:top w:val="none" w:sz="0" w:space="0" w:color="auto"/>
        <w:left w:val="none" w:sz="0" w:space="0" w:color="auto"/>
        <w:bottom w:val="none" w:sz="0" w:space="0" w:color="auto"/>
        <w:right w:val="none" w:sz="0" w:space="0" w:color="auto"/>
      </w:divBdr>
    </w:div>
    <w:div w:id="381252009">
      <w:bodyDiv w:val="1"/>
      <w:marLeft w:val="0"/>
      <w:marRight w:val="0"/>
      <w:marTop w:val="0"/>
      <w:marBottom w:val="0"/>
      <w:divBdr>
        <w:top w:val="none" w:sz="0" w:space="0" w:color="auto"/>
        <w:left w:val="none" w:sz="0" w:space="0" w:color="auto"/>
        <w:bottom w:val="none" w:sz="0" w:space="0" w:color="auto"/>
        <w:right w:val="none" w:sz="0" w:space="0" w:color="auto"/>
      </w:divBdr>
    </w:div>
    <w:div w:id="384182625">
      <w:bodyDiv w:val="1"/>
      <w:marLeft w:val="0"/>
      <w:marRight w:val="0"/>
      <w:marTop w:val="0"/>
      <w:marBottom w:val="0"/>
      <w:divBdr>
        <w:top w:val="none" w:sz="0" w:space="0" w:color="auto"/>
        <w:left w:val="none" w:sz="0" w:space="0" w:color="auto"/>
        <w:bottom w:val="none" w:sz="0" w:space="0" w:color="auto"/>
        <w:right w:val="none" w:sz="0" w:space="0" w:color="auto"/>
      </w:divBdr>
    </w:div>
    <w:div w:id="392240446">
      <w:bodyDiv w:val="1"/>
      <w:marLeft w:val="0"/>
      <w:marRight w:val="0"/>
      <w:marTop w:val="0"/>
      <w:marBottom w:val="0"/>
      <w:divBdr>
        <w:top w:val="none" w:sz="0" w:space="0" w:color="auto"/>
        <w:left w:val="none" w:sz="0" w:space="0" w:color="auto"/>
        <w:bottom w:val="none" w:sz="0" w:space="0" w:color="auto"/>
        <w:right w:val="none" w:sz="0" w:space="0" w:color="auto"/>
      </w:divBdr>
    </w:div>
    <w:div w:id="404180843">
      <w:bodyDiv w:val="1"/>
      <w:marLeft w:val="0"/>
      <w:marRight w:val="0"/>
      <w:marTop w:val="0"/>
      <w:marBottom w:val="0"/>
      <w:divBdr>
        <w:top w:val="none" w:sz="0" w:space="0" w:color="auto"/>
        <w:left w:val="none" w:sz="0" w:space="0" w:color="auto"/>
        <w:bottom w:val="none" w:sz="0" w:space="0" w:color="auto"/>
        <w:right w:val="none" w:sz="0" w:space="0" w:color="auto"/>
      </w:divBdr>
    </w:div>
    <w:div w:id="419109824">
      <w:bodyDiv w:val="1"/>
      <w:marLeft w:val="0"/>
      <w:marRight w:val="0"/>
      <w:marTop w:val="0"/>
      <w:marBottom w:val="0"/>
      <w:divBdr>
        <w:top w:val="none" w:sz="0" w:space="0" w:color="auto"/>
        <w:left w:val="none" w:sz="0" w:space="0" w:color="auto"/>
        <w:bottom w:val="none" w:sz="0" w:space="0" w:color="auto"/>
        <w:right w:val="none" w:sz="0" w:space="0" w:color="auto"/>
      </w:divBdr>
    </w:div>
    <w:div w:id="432752025">
      <w:bodyDiv w:val="1"/>
      <w:marLeft w:val="0"/>
      <w:marRight w:val="0"/>
      <w:marTop w:val="0"/>
      <w:marBottom w:val="0"/>
      <w:divBdr>
        <w:top w:val="none" w:sz="0" w:space="0" w:color="auto"/>
        <w:left w:val="none" w:sz="0" w:space="0" w:color="auto"/>
        <w:bottom w:val="none" w:sz="0" w:space="0" w:color="auto"/>
        <w:right w:val="none" w:sz="0" w:space="0" w:color="auto"/>
      </w:divBdr>
    </w:div>
    <w:div w:id="445540028">
      <w:bodyDiv w:val="1"/>
      <w:marLeft w:val="0"/>
      <w:marRight w:val="0"/>
      <w:marTop w:val="0"/>
      <w:marBottom w:val="0"/>
      <w:divBdr>
        <w:top w:val="none" w:sz="0" w:space="0" w:color="auto"/>
        <w:left w:val="none" w:sz="0" w:space="0" w:color="auto"/>
        <w:bottom w:val="none" w:sz="0" w:space="0" w:color="auto"/>
        <w:right w:val="none" w:sz="0" w:space="0" w:color="auto"/>
      </w:divBdr>
    </w:div>
    <w:div w:id="464081902">
      <w:bodyDiv w:val="1"/>
      <w:marLeft w:val="0"/>
      <w:marRight w:val="0"/>
      <w:marTop w:val="0"/>
      <w:marBottom w:val="0"/>
      <w:divBdr>
        <w:top w:val="none" w:sz="0" w:space="0" w:color="auto"/>
        <w:left w:val="none" w:sz="0" w:space="0" w:color="auto"/>
        <w:bottom w:val="none" w:sz="0" w:space="0" w:color="auto"/>
        <w:right w:val="none" w:sz="0" w:space="0" w:color="auto"/>
      </w:divBdr>
    </w:div>
    <w:div w:id="481582578">
      <w:bodyDiv w:val="1"/>
      <w:marLeft w:val="0"/>
      <w:marRight w:val="0"/>
      <w:marTop w:val="0"/>
      <w:marBottom w:val="0"/>
      <w:divBdr>
        <w:top w:val="none" w:sz="0" w:space="0" w:color="auto"/>
        <w:left w:val="none" w:sz="0" w:space="0" w:color="auto"/>
        <w:bottom w:val="none" w:sz="0" w:space="0" w:color="auto"/>
        <w:right w:val="none" w:sz="0" w:space="0" w:color="auto"/>
      </w:divBdr>
    </w:div>
    <w:div w:id="485705863">
      <w:bodyDiv w:val="1"/>
      <w:marLeft w:val="0"/>
      <w:marRight w:val="0"/>
      <w:marTop w:val="0"/>
      <w:marBottom w:val="0"/>
      <w:divBdr>
        <w:top w:val="none" w:sz="0" w:space="0" w:color="auto"/>
        <w:left w:val="none" w:sz="0" w:space="0" w:color="auto"/>
        <w:bottom w:val="none" w:sz="0" w:space="0" w:color="auto"/>
        <w:right w:val="none" w:sz="0" w:space="0" w:color="auto"/>
      </w:divBdr>
    </w:div>
    <w:div w:id="492650836">
      <w:bodyDiv w:val="1"/>
      <w:marLeft w:val="0"/>
      <w:marRight w:val="0"/>
      <w:marTop w:val="0"/>
      <w:marBottom w:val="0"/>
      <w:divBdr>
        <w:top w:val="none" w:sz="0" w:space="0" w:color="auto"/>
        <w:left w:val="none" w:sz="0" w:space="0" w:color="auto"/>
        <w:bottom w:val="none" w:sz="0" w:space="0" w:color="auto"/>
        <w:right w:val="none" w:sz="0" w:space="0" w:color="auto"/>
      </w:divBdr>
    </w:div>
    <w:div w:id="500701164">
      <w:bodyDiv w:val="1"/>
      <w:marLeft w:val="0"/>
      <w:marRight w:val="0"/>
      <w:marTop w:val="0"/>
      <w:marBottom w:val="0"/>
      <w:divBdr>
        <w:top w:val="none" w:sz="0" w:space="0" w:color="auto"/>
        <w:left w:val="none" w:sz="0" w:space="0" w:color="auto"/>
        <w:bottom w:val="none" w:sz="0" w:space="0" w:color="auto"/>
        <w:right w:val="none" w:sz="0" w:space="0" w:color="auto"/>
      </w:divBdr>
    </w:div>
    <w:div w:id="510486477">
      <w:bodyDiv w:val="1"/>
      <w:marLeft w:val="0"/>
      <w:marRight w:val="0"/>
      <w:marTop w:val="0"/>
      <w:marBottom w:val="0"/>
      <w:divBdr>
        <w:top w:val="none" w:sz="0" w:space="0" w:color="auto"/>
        <w:left w:val="none" w:sz="0" w:space="0" w:color="auto"/>
        <w:bottom w:val="none" w:sz="0" w:space="0" w:color="auto"/>
        <w:right w:val="none" w:sz="0" w:space="0" w:color="auto"/>
      </w:divBdr>
    </w:div>
    <w:div w:id="520045804">
      <w:bodyDiv w:val="1"/>
      <w:marLeft w:val="0"/>
      <w:marRight w:val="0"/>
      <w:marTop w:val="0"/>
      <w:marBottom w:val="0"/>
      <w:divBdr>
        <w:top w:val="none" w:sz="0" w:space="0" w:color="auto"/>
        <w:left w:val="none" w:sz="0" w:space="0" w:color="auto"/>
        <w:bottom w:val="none" w:sz="0" w:space="0" w:color="auto"/>
        <w:right w:val="none" w:sz="0" w:space="0" w:color="auto"/>
      </w:divBdr>
    </w:div>
    <w:div w:id="524487777">
      <w:bodyDiv w:val="1"/>
      <w:marLeft w:val="0"/>
      <w:marRight w:val="0"/>
      <w:marTop w:val="0"/>
      <w:marBottom w:val="0"/>
      <w:divBdr>
        <w:top w:val="none" w:sz="0" w:space="0" w:color="auto"/>
        <w:left w:val="none" w:sz="0" w:space="0" w:color="auto"/>
        <w:bottom w:val="none" w:sz="0" w:space="0" w:color="auto"/>
        <w:right w:val="none" w:sz="0" w:space="0" w:color="auto"/>
      </w:divBdr>
    </w:div>
    <w:div w:id="556740959">
      <w:bodyDiv w:val="1"/>
      <w:marLeft w:val="0"/>
      <w:marRight w:val="0"/>
      <w:marTop w:val="0"/>
      <w:marBottom w:val="0"/>
      <w:divBdr>
        <w:top w:val="none" w:sz="0" w:space="0" w:color="auto"/>
        <w:left w:val="none" w:sz="0" w:space="0" w:color="auto"/>
        <w:bottom w:val="none" w:sz="0" w:space="0" w:color="auto"/>
        <w:right w:val="none" w:sz="0" w:space="0" w:color="auto"/>
      </w:divBdr>
    </w:div>
    <w:div w:id="583150828">
      <w:bodyDiv w:val="1"/>
      <w:marLeft w:val="0"/>
      <w:marRight w:val="0"/>
      <w:marTop w:val="0"/>
      <w:marBottom w:val="0"/>
      <w:divBdr>
        <w:top w:val="none" w:sz="0" w:space="0" w:color="auto"/>
        <w:left w:val="none" w:sz="0" w:space="0" w:color="auto"/>
        <w:bottom w:val="none" w:sz="0" w:space="0" w:color="auto"/>
        <w:right w:val="none" w:sz="0" w:space="0" w:color="auto"/>
      </w:divBdr>
    </w:div>
    <w:div w:id="588390844">
      <w:bodyDiv w:val="1"/>
      <w:marLeft w:val="0"/>
      <w:marRight w:val="0"/>
      <w:marTop w:val="0"/>
      <w:marBottom w:val="0"/>
      <w:divBdr>
        <w:top w:val="none" w:sz="0" w:space="0" w:color="auto"/>
        <w:left w:val="none" w:sz="0" w:space="0" w:color="auto"/>
        <w:bottom w:val="none" w:sz="0" w:space="0" w:color="auto"/>
        <w:right w:val="none" w:sz="0" w:space="0" w:color="auto"/>
      </w:divBdr>
    </w:div>
    <w:div w:id="644432343">
      <w:bodyDiv w:val="1"/>
      <w:marLeft w:val="0"/>
      <w:marRight w:val="0"/>
      <w:marTop w:val="0"/>
      <w:marBottom w:val="0"/>
      <w:divBdr>
        <w:top w:val="none" w:sz="0" w:space="0" w:color="auto"/>
        <w:left w:val="none" w:sz="0" w:space="0" w:color="auto"/>
        <w:bottom w:val="none" w:sz="0" w:space="0" w:color="auto"/>
        <w:right w:val="none" w:sz="0" w:space="0" w:color="auto"/>
      </w:divBdr>
    </w:div>
    <w:div w:id="664893580">
      <w:bodyDiv w:val="1"/>
      <w:marLeft w:val="0"/>
      <w:marRight w:val="0"/>
      <w:marTop w:val="0"/>
      <w:marBottom w:val="0"/>
      <w:divBdr>
        <w:top w:val="none" w:sz="0" w:space="0" w:color="auto"/>
        <w:left w:val="none" w:sz="0" w:space="0" w:color="auto"/>
        <w:bottom w:val="none" w:sz="0" w:space="0" w:color="auto"/>
        <w:right w:val="none" w:sz="0" w:space="0" w:color="auto"/>
      </w:divBdr>
    </w:div>
    <w:div w:id="686636445">
      <w:bodyDiv w:val="1"/>
      <w:marLeft w:val="0"/>
      <w:marRight w:val="0"/>
      <w:marTop w:val="0"/>
      <w:marBottom w:val="0"/>
      <w:divBdr>
        <w:top w:val="none" w:sz="0" w:space="0" w:color="auto"/>
        <w:left w:val="none" w:sz="0" w:space="0" w:color="auto"/>
        <w:bottom w:val="none" w:sz="0" w:space="0" w:color="auto"/>
        <w:right w:val="none" w:sz="0" w:space="0" w:color="auto"/>
      </w:divBdr>
    </w:div>
    <w:div w:id="704328996">
      <w:bodyDiv w:val="1"/>
      <w:marLeft w:val="0"/>
      <w:marRight w:val="0"/>
      <w:marTop w:val="0"/>
      <w:marBottom w:val="0"/>
      <w:divBdr>
        <w:top w:val="none" w:sz="0" w:space="0" w:color="auto"/>
        <w:left w:val="none" w:sz="0" w:space="0" w:color="auto"/>
        <w:bottom w:val="none" w:sz="0" w:space="0" w:color="auto"/>
        <w:right w:val="none" w:sz="0" w:space="0" w:color="auto"/>
      </w:divBdr>
    </w:div>
    <w:div w:id="709762420">
      <w:bodyDiv w:val="1"/>
      <w:marLeft w:val="0"/>
      <w:marRight w:val="0"/>
      <w:marTop w:val="0"/>
      <w:marBottom w:val="0"/>
      <w:divBdr>
        <w:top w:val="none" w:sz="0" w:space="0" w:color="auto"/>
        <w:left w:val="none" w:sz="0" w:space="0" w:color="auto"/>
        <w:bottom w:val="none" w:sz="0" w:space="0" w:color="auto"/>
        <w:right w:val="none" w:sz="0" w:space="0" w:color="auto"/>
      </w:divBdr>
    </w:div>
    <w:div w:id="714697902">
      <w:bodyDiv w:val="1"/>
      <w:marLeft w:val="0"/>
      <w:marRight w:val="0"/>
      <w:marTop w:val="0"/>
      <w:marBottom w:val="0"/>
      <w:divBdr>
        <w:top w:val="none" w:sz="0" w:space="0" w:color="auto"/>
        <w:left w:val="none" w:sz="0" w:space="0" w:color="auto"/>
        <w:bottom w:val="none" w:sz="0" w:space="0" w:color="auto"/>
        <w:right w:val="none" w:sz="0" w:space="0" w:color="auto"/>
      </w:divBdr>
    </w:div>
    <w:div w:id="720445961">
      <w:bodyDiv w:val="1"/>
      <w:marLeft w:val="0"/>
      <w:marRight w:val="0"/>
      <w:marTop w:val="0"/>
      <w:marBottom w:val="0"/>
      <w:divBdr>
        <w:top w:val="none" w:sz="0" w:space="0" w:color="auto"/>
        <w:left w:val="none" w:sz="0" w:space="0" w:color="auto"/>
        <w:bottom w:val="none" w:sz="0" w:space="0" w:color="auto"/>
        <w:right w:val="none" w:sz="0" w:space="0" w:color="auto"/>
      </w:divBdr>
    </w:div>
    <w:div w:id="726925815">
      <w:bodyDiv w:val="1"/>
      <w:marLeft w:val="0"/>
      <w:marRight w:val="0"/>
      <w:marTop w:val="0"/>
      <w:marBottom w:val="0"/>
      <w:divBdr>
        <w:top w:val="none" w:sz="0" w:space="0" w:color="auto"/>
        <w:left w:val="none" w:sz="0" w:space="0" w:color="auto"/>
        <w:bottom w:val="none" w:sz="0" w:space="0" w:color="auto"/>
        <w:right w:val="none" w:sz="0" w:space="0" w:color="auto"/>
      </w:divBdr>
    </w:div>
    <w:div w:id="728721991">
      <w:bodyDiv w:val="1"/>
      <w:marLeft w:val="0"/>
      <w:marRight w:val="0"/>
      <w:marTop w:val="0"/>
      <w:marBottom w:val="0"/>
      <w:divBdr>
        <w:top w:val="none" w:sz="0" w:space="0" w:color="auto"/>
        <w:left w:val="none" w:sz="0" w:space="0" w:color="auto"/>
        <w:bottom w:val="none" w:sz="0" w:space="0" w:color="auto"/>
        <w:right w:val="none" w:sz="0" w:space="0" w:color="auto"/>
      </w:divBdr>
    </w:div>
    <w:div w:id="760445345">
      <w:bodyDiv w:val="1"/>
      <w:marLeft w:val="0"/>
      <w:marRight w:val="0"/>
      <w:marTop w:val="0"/>
      <w:marBottom w:val="0"/>
      <w:divBdr>
        <w:top w:val="none" w:sz="0" w:space="0" w:color="auto"/>
        <w:left w:val="none" w:sz="0" w:space="0" w:color="auto"/>
        <w:bottom w:val="none" w:sz="0" w:space="0" w:color="auto"/>
        <w:right w:val="none" w:sz="0" w:space="0" w:color="auto"/>
      </w:divBdr>
    </w:div>
    <w:div w:id="765417025">
      <w:bodyDiv w:val="1"/>
      <w:marLeft w:val="0"/>
      <w:marRight w:val="0"/>
      <w:marTop w:val="0"/>
      <w:marBottom w:val="0"/>
      <w:divBdr>
        <w:top w:val="none" w:sz="0" w:space="0" w:color="auto"/>
        <w:left w:val="none" w:sz="0" w:space="0" w:color="auto"/>
        <w:bottom w:val="none" w:sz="0" w:space="0" w:color="auto"/>
        <w:right w:val="none" w:sz="0" w:space="0" w:color="auto"/>
      </w:divBdr>
    </w:div>
    <w:div w:id="767701979">
      <w:bodyDiv w:val="1"/>
      <w:marLeft w:val="0"/>
      <w:marRight w:val="0"/>
      <w:marTop w:val="0"/>
      <w:marBottom w:val="0"/>
      <w:divBdr>
        <w:top w:val="none" w:sz="0" w:space="0" w:color="auto"/>
        <w:left w:val="none" w:sz="0" w:space="0" w:color="auto"/>
        <w:bottom w:val="none" w:sz="0" w:space="0" w:color="auto"/>
        <w:right w:val="none" w:sz="0" w:space="0" w:color="auto"/>
      </w:divBdr>
    </w:div>
    <w:div w:id="769474860">
      <w:bodyDiv w:val="1"/>
      <w:marLeft w:val="0"/>
      <w:marRight w:val="0"/>
      <w:marTop w:val="0"/>
      <w:marBottom w:val="0"/>
      <w:divBdr>
        <w:top w:val="none" w:sz="0" w:space="0" w:color="auto"/>
        <w:left w:val="none" w:sz="0" w:space="0" w:color="auto"/>
        <w:bottom w:val="none" w:sz="0" w:space="0" w:color="auto"/>
        <w:right w:val="none" w:sz="0" w:space="0" w:color="auto"/>
      </w:divBdr>
    </w:div>
    <w:div w:id="776214079">
      <w:bodyDiv w:val="1"/>
      <w:marLeft w:val="0"/>
      <w:marRight w:val="0"/>
      <w:marTop w:val="0"/>
      <w:marBottom w:val="0"/>
      <w:divBdr>
        <w:top w:val="none" w:sz="0" w:space="0" w:color="auto"/>
        <w:left w:val="none" w:sz="0" w:space="0" w:color="auto"/>
        <w:bottom w:val="none" w:sz="0" w:space="0" w:color="auto"/>
        <w:right w:val="none" w:sz="0" w:space="0" w:color="auto"/>
      </w:divBdr>
    </w:div>
    <w:div w:id="841745676">
      <w:bodyDiv w:val="1"/>
      <w:marLeft w:val="0"/>
      <w:marRight w:val="0"/>
      <w:marTop w:val="0"/>
      <w:marBottom w:val="0"/>
      <w:divBdr>
        <w:top w:val="none" w:sz="0" w:space="0" w:color="auto"/>
        <w:left w:val="none" w:sz="0" w:space="0" w:color="auto"/>
        <w:bottom w:val="none" w:sz="0" w:space="0" w:color="auto"/>
        <w:right w:val="none" w:sz="0" w:space="0" w:color="auto"/>
      </w:divBdr>
    </w:div>
    <w:div w:id="868496207">
      <w:bodyDiv w:val="1"/>
      <w:marLeft w:val="0"/>
      <w:marRight w:val="0"/>
      <w:marTop w:val="0"/>
      <w:marBottom w:val="0"/>
      <w:divBdr>
        <w:top w:val="none" w:sz="0" w:space="0" w:color="auto"/>
        <w:left w:val="none" w:sz="0" w:space="0" w:color="auto"/>
        <w:bottom w:val="none" w:sz="0" w:space="0" w:color="auto"/>
        <w:right w:val="none" w:sz="0" w:space="0" w:color="auto"/>
      </w:divBdr>
    </w:div>
    <w:div w:id="906841882">
      <w:bodyDiv w:val="1"/>
      <w:marLeft w:val="0"/>
      <w:marRight w:val="0"/>
      <w:marTop w:val="0"/>
      <w:marBottom w:val="0"/>
      <w:divBdr>
        <w:top w:val="none" w:sz="0" w:space="0" w:color="auto"/>
        <w:left w:val="none" w:sz="0" w:space="0" w:color="auto"/>
        <w:bottom w:val="none" w:sz="0" w:space="0" w:color="auto"/>
        <w:right w:val="none" w:sz="0" w:space="0" w:color="auto"/>
      </w:divBdr>
    </w:div>
    <w:div w:id="922491220">
      <w:bodyDiv w:val="1"/>
      <w:marLeft w:val="0"/>
      <w:marRight w:val="0"/>
      <w:marTop w:val="0"/>
      <w:marBottom w:val="0"/>
      <w:divBdr>
        <w:top w:val="none" w:sz="0" w:space="0" w:color="auto"/>
        <w:left w:val="none" w:sz="0" w:space="0" w:color="auto"/>
        <w:bottom w:val="none" w:sz="0" w:space="0" w:color="auto"/>
        <w:right w:val="none" w:sz="0" w:space="0" w:color="auto"/>
      </w:divBdr>
    </w:div>
    <w:div w:id="925305018">
      <w:bodyDiv w:val="1"/>
      <w:marLeft w:val="0"/>
      <w:marRight w:val="0"/>
      <w:marTop w:val="0"/>
      <w:marBottom w:val="0"/>
      <w:divBdr>
        <w:top w:val="none" w:sz="0" w:space="0" w:color="auto"/>
        <w:left w:val="none" w:sz="0" w:space="0" w:color="auto"/>
        <w:bottom w:val="none" w:sz="0" w:space="0" w:color="auto"/>
        <w:right w:val="none" w:sz="0" w:space="0" w:color="auto"/>
      </w:divBdr>
    </w:div>
    <w:div w:id="937175044">
      <w:bodyDiv w:val="1"/>
      <w:marLeft w:val="0"/>
      <w:marRight w:val="0"/>
      <w:marTop w:val="0"/>
      <w:marBottom w:val="0"/>
      <w:divBdr>
        <w:top w:val="none" w:sz="0" w:space="0" w:color="auto"/>
        <w:left w:val="none" w:sz="0" w:space="0" w:color="auto"/>
        <w:bottom w:val="none" w:sz="0" w:space="0" w:color="auto"/>
        <w:right w:val="none" w:sz="0" w:space="0" w:color="auto"/>
      </w:divBdr>
    </w:div>
    <w:div w:id="948699374">
      <w:bodyDiv w:val="1"/>
      <w:marLeft w:val="0"/>
      <w:marRight w:val="0"/>
      <w:marTop w:val="0"/>
      <w:marBottom w:val="0"/>
      <w:divBdr>
        <w:top w:val="none" w:sz="0" w:space="0" w:color="auto"/>
        <w:left w:val="none" w:sz="0" w:space="0" w:color="auto"/>
        <w:bottom w:val="none" w:sz="0" w:space="0" w:color="auto"/>
        <w:right w:val="none" w:sz="0" w:space="0" w:color="auto"/>
      </w:divBdr>
    </w:div>
    <w:div w:id="957833668">
      <w:bodyDiv w:val="1"/>
      <w:marLeft w:val="0"/>
      <w:marRight w:val="0"/>
      <w:marTop w:val="0"/>
      <w:marBottom w:val="0"/>
      <w:divBdr>
        <w:top w:val="none" w:sz="0" w:space="0" w:color="auto"/>
        <w:left w:val="none" w:sz="0" w:space="0" w:color="auto"/>
        <w:bottom w:val="none" w:sz="0" w:space="0" w:color="auto"/>
        <w:right w:val="none" w:sz="0" w:space="0" w:color="auto"/>
      </w:divBdr>
    </w:div>
    <w:div w:id="998966223">
      <w:bodyDiv w:val="1"/>
      <w:marLeft w:val="0"/>
      <w:marRight w:val="0"/>
      <w:marTop w:val="0"/>
      <w:marBottom w:val="0"/>
      <w:divBdr>
        <w:top w:val="none" w:sz="0" w:space="0" w:color="auto"/>
        <w:left w:val="none" w:sz="0" w:space="0" w:color="auto"/>
        <w:bottom w:val="none" w:sz="0" w:space="0" w:color="auto"/>
        <w:right w:val="none" w:sz="0" w:space="0" w:color="auto"/>
      </w:divBdr>
    </w:div>
    <w:div w:id="1002122319">
      <w:bodyDiv w:val="1"/>
      <w:marLeft w:val="0"/>
      <w:marRight w:val="0"/>
      <w:marTop w:val="0"/>
      <w:marBottom w:val="0"/>
      <w:divBdr>
        <w:top w:val="none" w:sz="0" w:space="0" w:color="auto"/>
        <w:left w:val="none" w:sz="0" w:space="0" w:color="auto"/>
        <w:bottom w:val="none" w:sz="0" w:space="0" w:color="auto"/>
        <w:right w:val="none" w:sz="0" w:space="0" w:color="auto"/>
      </w:divBdr>
    </w:div>
    <w:div w:id="1009212890">
      <w:bodyDiv w:val="1"/>
      <w:marLeft w:val="0"/>
      <w:marRight w:val="0"/>
      <w:marTop w:val="0"/>
      <w:marBottom w:val="0"/>
      <w:divBdr>
        <w:top w:val="none" w:sz="0" w:space="0" w:color="auto"/>
        <w:left w:val="none" w:sz="0" w:space="0" w:color="auto"/>
        <w:bottom w:val="none" w:sz="0" w:space="0" w:color="auto"/>
        <w:right w:val="none" w:sz="0" w:space="0" w:color="auto"/>
      </w:divBdr>
    </w:div>
    <w:div w:id="1010180937">
      <w:bodyDiv w:val="1"/>
      <w:marLeft w:val="0"/>
      <w:marRight w:val="0"/>
      <w:marTop w:val="0"/>
      <w:marBottom w:val="0"/>
      <w:divBdr>
        <w:top w:val="none" w:sz="0" w:space="0" w:color="auto"/>
        <w:left w:val="none" w:sz="0" w:space="0" w:color="auto"/>
        <w:bottom w:val="none" w:sz="0" w:space="0" w:color="auto"/>
        <w:right w:val="none" w:sz="0" w:space="0" w:color="auto"/>
      </w:divBdr>
    </w:div>
    <w:div w:id="1011487217">
      <w:bodyDiv w:val="1"/>
      <w:marLeft w:val="0"/>
      <w:marRight w:val="0"/>
      <w:marTop w:val="0"/>
      <w:marBottom w:val="0"/>
      <w:divBdr>
        <w:top w:val="none" w:sz="0" w:space="0" w:color="auto"/>
        <w:left w:val="none" w:sz="0" w:space="0" w:color="auto"/>
        <w:bottom w:val="none" w:sz="0" w:space="0" w:color="auto"/>
        <w:right w:val="none" w:sz="0" w:space="0" w:color="auto"/>
      </w:divBdr>
    </w:div>
    <w:div w:id="1019429916">
      <w:bodyDiv w:val="1"/>
      <w:marLeft w:val="0"/>
      <w:marRight w:val="0"/>
      <w:marTop w:val="0"/>
      <w:marBottom w:val="0"/>
      <w:divBdr>
        <w:top w:val="none" w:sz="0" w:space="0" w:color="auto"/>
        <w:left w:val="none" w:sz="0" w:space="0" w:color="auto"/>
        <w:bottom w:val="none" w:sz="0" w:space="0" w:color="auto"/>
        <w:right w:val="none" w:sz="0" w:space="0" w:color="auto"/>
      </w:divBdr>
    </w:div>
    <w:div w:id="1022129494">
      <w:bodyDiv w:val="1"/>
      <w:marLeft w:val="0"/>
      <w:marRight w:val="0"/>
      <w:marTop w:val="0"/>
      <w:marBottom w:val="0"/>
      <w:divBdr>
        <w:top w:val="none" w:sz="0" w:space="0" w:color="auto"/>
        <w:left w:val="none" w:sz="0" w:space="0" w:color="auto"/>
        <w:bottom w:val="none" w:sz="0" w:space="0" w:color="auto"/>
        <w:right w:val="none" w:sz="0" w:space="0" w:color="auto"/>
      </w:divBdr>
    </w:div>
    <w:div w:id="1024551233">
      <w:bodyDiv w:val="1"/>
      <w:marLeft w:val="0"/>
      <w:marRight w:val="0"/>
      <w:marTop w:val="0"/>
      <w:marBottom w:val="0"/>
      <w:divBdr>
        <w:top w:val="none" w:sz="0" w:space="0" w:color="auto"/>
        <w:left w:val="none" w:sz="0" w:space="0" w:color="auto"/>
        <w:bottom w:val="none" w:sz="0" w:space="0" w:color="auto"/>
        <w:right w:val="none" w:sz="0" w:space="0" w:color="auto"/>
      </w:divBdr>
    </w:div>
    <w:div w:id="1029258145">
      <w:bodyDiv w:val="1"/>
      <w:marLeft w:val="0"/>
      <w:marRight w:val="0"/>
      <w:marTop w:val="0"/>
      <w:marBottom w:val="0"/>
      <w:divBdr>
        <w:top w:val="none" w:sz="0" w:space="0" w:color="auto"/>
        <w:left w:val="none" w:sz="0" w:space="0" w:color="auto"/>
        <w:bottom w:val="none" w:sz="0" w:space="0" w:color="auto"/>
        <w:right w:val="none" w:sz="0" w:space="0" w:color="auto"/>
      </w:divBdr>
    </w:div>
    <w:div w:id="1030108919">
      <w:bodyDiv w:val="1"/>
      <w:marLeft w:val="0"/>
      <w:marRight w:val="0"/>
      <w:marTop w:val="0"/>
      <w:marBottom w:val="0"/>
      <w:divBdr>
        <w:top w:val="none" w:sz="0" w:space="0" w:color="auto"/>
        <w:left w:val="none" w:sz="0" w:space="0" w:color="auto"/>
        <w:bottom w:val="none" w:sz="0" w:space="0" w:color="auto"/>
        <w:right w:val="none" w:sz="0" w:space="0" w:color="auto"/>
      </w:divBdr>
    </w:div>
    <w:div w:id="1063916804">
      <w:bodyDiv w:val="1"/>
      <w:marLeft w:val="0"/>
      <w:marRight w:val="0"/>
      <w:marTop w:val="0"/>
      <w:marBottom w:val="0"/>
      <w:divBdr>
        <w:top w:val="none" w:sz="0" w:space="0" w:color="auto"/>
        <w:left w:val="none" w:sz="0" w:space="0" w:color="auto"/>
        <w:bottom w:val="none" w:sz="0" w:space="0" w:color="auto"/>
        <w:right w:val="none" w:sz="0" w:space="0" w:color="auto"/>
      </w:divBdr>
    </w:div>
    <w:div w:id="1091388187">
      <w:bodyDiv w:val="1"/>
      <w:marLeft w:val="0"/>
      <w:marRight w:val="0"/>
      <w:marTop w:val="0"/>
      <w:marBottom w:val="0"/>
      <w:divBdr>
        <w:top w:val="none" w:sz="0" w:space="0" w:color="auto"/>
        <w:left w:val="none" w:sz="0" w:space="0" w:color="auto"/>
        <w:bottom w:val="none" w:sz="0" w:space="0" w:color="auto"/>
        <w:right w:val="none" w:sz="0" w:space="0" w:color="auto"/>
      </w:divBdr>
    </w:div>
    <w:div w:id="1101073764">
      <w:bodyDiv w:val="1"/>
      <w:marLeft w:val="0"/>
      <w:marRight w:val="0"/>
      <w:marTop w:val="0"/>
      <w:marBottom w:val="0"/>
      <w:divBdr>
        <w:top w:val="none" w:sz="0" w:space="0" w:color="auto"/>
        <w:left w:val="none" w:sz="0" w:space="0" w:color="auto"/>
        <w:bottom w:val="none" w:sz="0" w:space="0" w:color="auto"/>
        <w:right w:val="none" w:sz="0" w:space="0" w:color="auto"/>
      </w:divBdr>
    </w:div>
    <w:div w:id="1129517904">
      <w:bodyDiv w:val="1"/>
      <w:marLeft w:val="0"/>
      <w:marRight w:val="0"/>
      <w:marTop w:val="0"/>
      <w:marBottom w:val="0"/>
      <w:divBdr>
        <w:top w:val="none" w:sz="0" w:space="0" w:color="auto"/>
        <w:left w:val="none" w:sz="0" w:space="0" w:color="auto"/>
        <w:bottom w:val="none" w:sz="0" w:space="0" w:color="auto"/>
        <w:right w:val="none" w:sz="0" w:space="0" w:color="auto"/>
      </w:divBdr>
    </w:div>
    <w:div w:id="1140151962">
      <w:bodyDiv w:val="1"/>
      <w:marLeft w:val="0"/>
      <w:marRight w:val="0"/>
      <w:marTop w:val="0"/>
      <w:marBottom w:val="0"/>
      <w:divBdr>
        <w:top w:val="none" w:sz="0" w:space="0" w:color="auto"/>
        <w:left w:val="none" w:sz="0" w:space="0" w:color="auto"/>
        <w:bottom w:val="none" w:sz="0" w:space="0" w:color="auto"/>
        <w:right w:val="none" w:sz="0" w:space="0" w:color="auto"/>
      </w:divBdr>
    </w:div>
    <w:div w:id="1180437076">
      <w:bodyDiv w:val="1"/>
      <w:marLeft w:val="0"/>
      <w:marRight w:val="0"/>
      <w:marTop w:val="0"/>
      <w:marBottom w:val="0"/>
      <w:divBdr>
        <w:top w:val="none" w:sz="0" w:space="0" w:color="auto"/>
        <w:left w:val="none" w:sz="0" w:space="0" w:color="auto"/>
        <w:bottom w:val="none" w:sz="0" w:space="0" w:color="auto"/>
        <w:right w:val="none" w:sz="0" w:space="0" w:color="auto"/>
      </w:divBdr>
    </w:div>
    <w:div w:id="1180848138">
      <w:bodyDiv w:val="1"/>
      <w:marLeft w:val="0"/>
      <w:marRight w:val="0"/>
      <w:marTop w:val="0"/>
      <w:marBottom w:val="0"/>
      <w:divBdr>
        <w:top w:val="none" w:sz="0" w:space="0" w:color="auto"/>
        <w:left w:val="none" w:sz="0" w:space="0" w:color="auto"/>
        <w:bottom w:val="none" w:sz="0" w:space="0" w:color="auto"/>
        <w:right w:val="none" w:sz="0" w:space="0" w:color="auto"/>
      </w:divBdr>
    </w:div>
    <w:div w:id="1182861226">
      <w:bodyDiv w:val="1"/>
      <w:marLeft w:val="0"/>
      <w:marRight w:val="0"/>
      <w:marTop w:val="0"/>
      <w:marBottom w:val="0"/>
      <w:divBdr>
        <w:top w:val="none" w:sz="0" w:space="0" w:color="auto"/>
        <w:left w:val="none" w:sz="0" w:space="0" w:color="auto"/>
        <w:bottom w:val="none" w:sz="0" w:space="0" w:color="auto"/>
        <w:right w:val="none" w:sz="0" w:space="0" w:color="auto"/>
      </w:divBdr>
    </w:div>
    <w:div w:id="1189216426">
      <w:bodyDiv w:val="1"/>
      <w:marLeft w:val="0"/>
      <w:marRight w:val="0"/>
      <w:marTop w:val="0"/>
      <w:marBottom w:val="0"/>
      <w:divBdr>
        <w:top w:val="none" w:sz="0" w:space="0" w:color="auto"/>
        <w:left w:val="none" w:sz="0" w:space="0" w:color="auto"/>
        <w:bottom w:val="none" w:sz="0" w:space="0" w:color="auto"/>
        <w:right w:val="none" w:sz="0" w:space="0" w:color="auto"/>
      </w:divBdr>
    </w:div>
    <w:div w:id="1194155871">
      <w:bodyDiv w:val="1"/>
      <w:marLeft w:val="0"/>
      <w:marRight w:val="0"/>
      <w:marTop w:val="0"/>
      <w:marBottom w:val="0"/>
      <w:divBdr>
        <w:top w:val="none" w:sz="0" w:space="0" w:color="auto"/>
        <w:left w:val="none" w:sz="0" w:space="0" w:color="auto"/>
        <w:bottom w:val="none" w:sz="0" w:space="0" w:color="auto"/>
        <w:right w:val="none" w:sz="0" w:space="0" w:color="auto"/>
      </w:divBdr>
    </w:div>
    <w:div w:id="1203178286">
      <w:bodyDiv w:val="1"/>
      <w:marLeft w:val="0"/>
      <w:marRight w:val="0"/>
      <w:marTop w:val="0"/>
      <w:marBottom w:val="0"/>
      <w:divBdr>
        <w:top w:val="none" w:sz="0" w:space="0" w:color="auto"/>
        <w:left w:val="none" w:sz="0" w:space="0" w:color="auto"/>
        <w:bottom w:val="none" w:sz="0" w:space="0" w:color="auto"/>
        <w:right w:val="none" w:sz="0" w:space="0" w:color="auto"/>
      </w:divBdr>
    </w:div>
    <w:div w:id="1221869318">
      <w:bodyDiv w:val="1"/>
      <w:marLeft w:val="0"/>
      <w:marRight w:val="0"/>
      <w:marTop w:val="0"/>
      <w:marBottom w:val="0"/>
      <w:divBdr>
        <w:top w:val="none" w:sz="0" w:space="0" w:color="auto"/>
        <w:left w:val="none" w:sz="0" w:space="0" w:color="auto"/>
        <w:bottom w:val="none" w:sz="0" w:space="0" w:color="auto"/>
        <w:right w:val="none" w:sz="0" w:space="0" w:color="auto"/>
      </w:divBdr>
    </w:div>
    <w:div w:id="1234195006">
      <w:bodyDiv w:val="1"/>
      <w:marLeft w:val="0"/>
      <w:marRight w:val="0"/>
      <w:marTop w:val="0"/>
      <w:marBottom w:val="0"/>
      <w:divBdr>
        <w:top w:val="none" w:sz="0" w:space="0" w:color="auto"/>
        <w:left w:val="none" w:sz="0" w:space="0" w:color="auto"/>
        <w:bottom w:val="none" w:sz="0" w:space="0" w:color="auto"/>
        <w:right w:val="none" w:sz="0" w:space="0" w:color="auto"/>
      </w:divBdr>
    </w:div>
    <w:div w:id="1247610563">
      <w:bodyDiv w:val="1"/>
      <w:marLeft w:val="0"/>
      <w:marRight w:val="0"/>
      <w:marTop w:val="0"/>
      <w:marBottom w:val="0"/>
      <w:divBdr>
        <w:top w:val="none" w:sz="0" w:space="0" w:color="auto"/>
        <w:left w:val="none" w:sz="0" w:space="0" w:color="auto"/>
        <w:bottom w:val="none" w:sz="0" w:space="0" w:color="auto"/>
        <w:right w:val="none" w:sz="0" w:space="0" w:color="auto"/>
      </w:divBdr>
    </w:div>
    <w:div w:id="1248881103">
      <w:bodyDiv w:val="1"/>
      <w:marLeft w:val="0"/>
      <w:marRight w:val="0"/>
      <w:marTop w:val="0"/>
      <w:marBottom w:val="0"/>
      <w:divBdr>
        <w:top w:val="none" w:sz="0" w:space="0" w:color="auto"/>
        <w:left w:val="none" w:sz="0" w:space="0" w:color="auto"/>
        <w:bottom w:val="none" w:sz="0" w:space="0" w:color="auto"/>
        <w:right w:val="none" w:sz="0" w:space="0" w:color="auto"/>
      </w:divBdr>
    </w:div>
    <w:div w:id="1251886265">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
    <w:div w:id="1279096259">
      <w:bodyDiv w:val="1"/>
      <w:marLeft w:val="0"/>
      <w:marRight w:val="0"/>
      <w:marTop w:val="0"/>
      <w:marBottom w:val="0"/>
      <w:divBdr>
        <w:top w:val="none" w:sz="0" w:space="0" w:color="auto"/>
        <w:left w:val="none" w:sz="0" w:space="0" w:color="auto"/>
        <w:bottom w:val="none" w:sz="0" w:space="0" w:color="auto"/>
        <w:right w:val="none" w:sz="0" w:space="0" w:color="auto"/>
      </w:divBdr>
    </w:div>
    <w:div w:id="1294404613">
      <w:bodyDiv w:val="1"/>
      <w:marLeft w:val="0"/>
      <w:marRight w:val="0"/>
      <w:marTop w:val="0"/>
      <w:marBottom w:val="0"/>
      <w:divBdr>
        <w:top w:val="none" w:sz="0" w:space="0" w:color="auto"/>
        <w:left w:val="none" w:sz="0" w:space="0" w:color="auto"/>
        <w:bottom w:val="none" w:sz="0" w:space="0" w:color="auto"/>
        <w:right w:val="none" w:sz="0" w:space="0" w:color="auto"/>
      </w:divBdr>
    </w:div>
    <w:div w:id="1321347937">
      <w:bodyDiv w:val="1"/>
      <w:marLeft w:val="0"/>
      <w:marRight w:val="0"/>
      <w:marTop w:val="0"/>
      <w:marBottom w:val="0"/>
      <w:divBdr>
        <w:top w:val="none" w:sz="0" w:space="0" w:color="auto"/>
        <w:left w:val="none" w:sz="0" w:space="0" w:color="auto"/>
        <w:bottom w:val="none" w:sz="0" w:space="0" w:color="auto"/>
        <w:right w:val="none" w:sz="0" w:space="0" w:color="auto"/>
      </w:divBdr>
    </w:div>
    <w:div w:id="1371417693">
      <w:bodyDiv w:val="1"/>
      <w:marLeft w:val="0"/>
      <w:marRight w:val="0"/>
      <w:marTop w:val="0"/>
      <w:marBottom w:val="0"/>
      <w:divBdr>
        <w:top w:val="none" w:sz="0" w:space="0" w:color="auto"/>
        <w:left w:val="none" w:sz="0" w:space="0" w:color="auto"/>
        <w:bottom w:val="none" w:sz="0" w:space="0" w:color="auto"/>
        <w:right w:val="none" w:sz="0" w:space="0" w:color="auto"/>
      </w:divBdr>
    </w:div>
    <w:div w:id="1371953079">
      <w:bodyDiv w:val="1"/>
      <w:marLeft w:val="0"/>
      <w:marRight w:val="0"/>
      <w:marTop w:val="0"/>
      <w:marBottom w:val="0"/>
      <w:divBdr>
        <w:top w:val="none" w:sz="0" w:space="0" w:color="auto"/>
        <w:left w:val="none" w:sz="0" w:space="0" w:color="auto"/>
        <w:bottom w:val="none" w:sz="0" w:space="0" w:color="auto"/>
        <w:right w:val="none" w:sz="0" w:space="0" w:color="auto"/>
      </w:divBdr>
      <w:divsChild>
        <w:div w:id="181096676">
          <w:marLeft w:val="0"/>
          <w:marRight w:val="0"/>
          <w:marTop w:val="0"/>
          <w:marBottom w:val="0"/>
          <w:divBdr>
            <w:top w:val="none" w:sz="0" w:space="0" w:color="auto"/>
            <w:left w:val="none" w:sz="0" w:space="0" w:color="auto"/>
            <w:bottom w:val="none" w:sz="0" w:space="0" w:color="auto"/>
            <w:right w:val="none" w:sz="0" w:space="0" w:color="auto"/>
          </w:divBdr>
          <w:divsChild>
            <w:div w:id="25810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937733">
      <w:bodyDiv w:val="1"/>
      <w:marLeft w:val="0"/>
      <w:marRight w:val="0"/>
      <w:marTop w:val="0"/>
      <w:marBottom w:val="0"/>
      <w:divBdr>
        <w:top w:val="none" w:sz="0" w:space="0" w:color="auto"/>
        <w:left w:val="none" w:sz="0" w:space="0" w:color="auto"/>
        <w:bottom w:val="none" w:sz="0" w:space="0" w:color="auto"/>
        <w:right w:val="none" w:sz="0" w:space="0" w:color="auto"/>
      </w:divBdr>
    </w:div>
    <w:div w:id="1400133180">
      <w:bodyDiv w:val="1"/>
      <w:marLeft w:val="0"/>
      <w:marRight w:val="0"/>
      <w:marTop w:val="0"/>
      <w:marBottom w:val="0"/>
      <w:divBdr>
        <w:top w:val="none" w:sz="0" w:space="0" w:color="auto"/>
        <w:left w:val="none" w:sz="0" w:space="0" w:color="auto"/>
        <w:bottom w:val="none" w:sz="0" w:space="0" w:color="auto"/>
        <w:right w:val="none" w:sz="0" w:space="0" w:color="auto"/>
      </w:divBdr>
    </w:div>
    <w:div w:id="1435323218">
      <w:bodyDiv w:val="1"/>
      <w:marLeft w:val="0"/>
      <w:marRight w:val="0"/>
      <w:marTop w:val="0"/>
      <w:marBottom w:val="0"/>
      <w:divBdr>
        <w:top w:val="none" w:sz="0" w:space="0" w:color="auto"/>
        <w:left w:val="none" w:sz="0" w:space="0" w:color="auto"/>
        <w:bottom w:val="none" w:sz="0" w:space="0" w:color="auto"/>
        <w:right w:val="none" w:sz="0" w:space="0" w:color="auto"/>
      </w:divBdr>
    </w:div>
    <w:div w:id="1441756291">
      <w:bodyDiv w:val="1"/>
      <w:marLeft w:val="0"/>
      <w:marRight w:val="0"/>
      <w:marTop w:val="0"/>
      <w:marBottom w:val="0"/>
      <w:divBdr>
        <w:top w:val="none" w:sz="0" w:space="0" w:color="auto"/>
        <w:left w:val="none" w:sz="0" w:space="0" w:color="auto"/>
        <w:bottom w:val="none" w:sz="0" w:space="0" w:color="auto"/>
        <w:right w:val="none" w:sz="0" w:space="0" w:color="auto"/>
      </w:divBdr>
    </w:div>
    <w:div w:id="1449467245">
      <w:bodyDiv w:val="1"/>
      <w:marLeft w:val="0"/>
      <w:marRight w:val="0"/>
      <w:marTop w:val="0"/>
      <w:marBottom w:val="0"/>
      <w:divBdr>
        <w:top w:val="none" w:sz="0" w:space="0" w:color="auto"/>
        <w:left w:val="none" w:sz="0" w:space="0" w:color="auto"/>
        <w:bottom w:val="none" w:sz="0" w:space="0" w:color="auto"/>
        <w:right w:val="none" w:sz="0" w:space="0" w:color="auto"/>
      </w:divBdr>
    </w:div>
    <w:div w:id="1464498093">
      <w:bodyDiv w:val="1"/>
      <w:marLeft w:val="0"/>
      <w:marRight w:val="0"/>
      <w:marTop w:val="0"/>
      <w:marBottom w:val="0"/>
      <w:divBdr>
        <w:top w:val="none" w:sz="0" w:space="0" w:color="auto"/>
        <w:left w:val="none" w:sz="0" w:space="0" w:color="auto"/>
        <w:bottom w:val="none" w:sz="0" w:space="0" w:color="auto"/>
        <w:right w:val="none" w:sz="0" w:space="0" w:color="auto"/>
      </w:divBdr>
    </w:div>
    <w:div w:id="1500997916">
      <w:bodyDiv w:val="1"/>
      <w:marLeft w:val="0"/>
      <w:marRight w:val="0"/>
      <w:marTop w:val="0"/>
      <w:marBottom w:val="0"/>
      <w:divBdr>
        <w:top w:val="none" w:sz="0" w:space="0" w:color="auto"/>
        <w:left w:val="none" w:sz="0" w:space="0" w:color="auto"/>
        <w:bottom w:val="none" w:sz="0" w:space="0" w:color="auto"/>
        <w:right w:val="none" w:sz="0" w:space="0" w:color="auto"/>
      </w:divBdr>
    </w:div>
    <w:div w:id="1501845319">
      <w:bodyDiv w:val="1"/>
      <w:marLeft w:val="0"/>
      <w:marRight w:val="0"/>
      <w:marTop w:val="0"/>
      <w:marBottom w:val="0"/>
      <w:divBdr>
        <w:top w:val="none" w:sz="0" w:space="0" w:color="auto"/>
        <w:left w:val="none" w:sz="0" w:space="0" w:color="auto"/>
        <w:bottom w:val="none" w:sz="0" w:space="0" w:color="auto"/>
        <w:right w:val="none" w:sz="0" w:space="0" w:color="auto"/>
      </w:divBdr>
    </w:div>
    <w:div w:id="1534925679">
      <w:bodyDiv w:val="1"/>
      <w:marLeft w:val="0"/>
      <w:marRight w:val="0"/>
      <w:marTop w:val="0"/>
      <w:marBottom w:val="0"/>
      <w:divBdr>
        <w:top w:val="none" w:sz="0" w:space="0" w:color="auto"/>
        <w:left w:val="none" w:sz="0" w:space="0" w:color="auto"/>
        <w:bottom w:val="none" w:sz="0" w:space="0" w:color="auto"/>
        <w:right w:val="none" w:sz="0" w:space="0" w:color="auto"/>
      </w:divBdr>
    </w:div>
    <w:div w:id="1549488900">
      <w:bodyDiv w:val="1"/>
      <w:marLeft w:val="0"/>
      <w:marRight w:val="0"/>
      <w:marTop w:val="0"/>
      <w:marBottom w:val="0"/>
      <w:divBdr>
        <w:top w:val="none" w:sz="0" w:space="0" w:color="auto"/>
        <w:left w:val="none" w:sz="0" w:space="0" w:color="auto"/>
        <w:bottom w:val="none" w:sz="0" w:space="0" w:color="auto"/>
        <w:right w:val="none" w:sz="0" w:space="0" w:color="auto"/>
      </w:divBdr>
    </w:div>
    <w:div w:id="1552688339">
      <w:bodyDiv w:val="1"/>
      <w:marLeft w:val="0"/>
      <w:marRight w:val="0"/>
      <w:marTop w:val="0"/>
      <w:marBottom w:val="0"/>
      <w:divBdr>
        <w:top w:val="none" w:sz="0" w:space="0" w:color="auto"/>
        <w:left w:val="none" w:sz="0" w:space="0" w:color="auto"/>
        <w:bottom w:val="none" w:sz="0" w:space="0" w:color="auto"/>
        <w:right w:val="none" w:sz="0" w:space="0" w:color="auto"/>
      </w:divBdr>
    </w:div>
    <w:div w:id="1553692311">
      <w:bodyDiv w:val="1"/>
      <w:marLeft w:val="0"/>
      <w:marRight w:val="0"/>
      <w:marTop w:val="0"/>
      <w:marBottom w:val="0"/>
      <w:divBdr>
        <w:top w:val="none" w:sz="0" w:space="0" w:color="auto"/>
        <w:left w:val="none" w:sz="0" w:space="0" w:color="auto"/>
        <w:bottom w:val="none" w:sz="0" w:space="0" w:color="auto"/>
        <w:right w:val="none" w:sz="0" w:space="0" w:color="auto"/>
      </w:divBdr>
    </w:div>
    <w:div w:id="1572155633">
      <w:bodyDiv w:val="1"/>
      <w:marLeft w:val="0"/>
      <w:marRight w:val="0"/>
      <w:marTop w:val="0"/>
      <w:marBottom w:val="0"/>
      <w:divBdr>
        <w:top w:val="none" w:sz="0" w:space="0" w:color="auto"/>
        <w:left w:val="none" w:sz="0" w:space="0" w:color="auto"/>
        <w:bottom w:val="none" w:sz="0" w:space="0" w:color="auto"/>
        <w:right w:val="none" w:sz="0" w:space="0" w:color="auto"/>
      </w:divBdr>
    </w:div>
    <w:div w:id="1576697019">
      <w:bodyDiv w:val="1"/>
      <w:marLeft w:val="0"/>
      <w:marRight w:val="0"/>
      <w:marTop w:val="0"/>
      <w:marBottom w:val="0"/>
      <w:divBdr>
        <w:top w:val="none" w:sz="0" w:space="0" w:color="auto"/>
        <w:left w:val="none" w:sz="0" w:space="0" w:color="auto"/>
        <w:bottom w:val="none" w:sz="0" w:space="0" w:color="auto"/>
        <w:right w:val="none" w:sz="0" w:space="0" w:color="auto"/>
      </w:divBdr>
    </w:div>
    <w:div w:id="1587692219">
      <w:bodyDiv w:val="1"/>
      <w:marLeft w:val="0"/>
      <w:marRight w:val="0"/>
      <w:marTop w:val="0"/>
      <w:marBottom w:val="0"/>
      <w:divBdr>
        <w:top w:val="none" w:sz="0" w:space="0" w:color="auto"/>
        <w:left w:val="none" w:sz="0" w:space="0" w:color="auto"/>
        <w:bottom w:val="none" w:sz="0" w:space="0" w:color="auto"/>
        <w:right w:val="none" w:sz="0" w:space="0" w:color="auto"/>
      </w:divBdr>
    </w:div>
    <w:div w:id="1593927561">
      <w:bodyDiv w:val="1"/>
      <w:marLeft w:val="0"/>
      <w:marRight w:val="0"/>
      <w:marTop w:val="0"/>
      <w:marBottom w:val="0"/>
      <w:divBdr>
        <w:top w:val="none" w:sz="0" w:space="0" w:color="auto"/>
        <w:left w:val="none" w:sz="0" w:space="0" w:color="auto"/>
        <w:bottom w:val="none" w:sz="0" w:space="0" w:color="auto"/>
        <w:right w:val="none" w:sz="0" w:space="0" w:color="auto"/>
      </w:divBdr>
    </w:div>
    <w:div w:id="1597402322">
      <w:bodyDiv w:val="1"/>
      <w:marLeft w:val="0"/>
      <w:marRight w:val="0"/>
      <w:marTop w:val="0"/>
      <w:marBottom w:val="0"/>
      <w:divBdr>
        <w:top w:val="none" w:sz="0" w:space="0" w:color="auto"/>
        <w:left w:val="none" w:sz="0" w:space="0" w:color="auto"/>
        <w:bottom w:val="none" w:sz="0" w:space="0" w:color="auto"/>
        <w:right w:val="none" w:sz="0" w:space="0" w:color="auto"/>
      </w:divBdr>
      <w:divsChild>
        <w:div w:id="1907102303">
          <w:marLeft w:val="0"/>
          <w:marRight w:val="0"/>
          <w:marTop w:val="0"/>
          <w:marBottom w:val="0"/>
          <w:divBdr>
            <w:top w:val="none" w:sz="0" w:space="0" w:color="auto"/>
            <w:left w:val="none" w:sz="0" w:space="0" w:color="auto"/>
            <w:bottom w:val="none" w:sz="0" w:space="0" w:color="auto"/>
            <w:right w:val="none" w:sz="0" w:space="0" w:color="auto"/>
          </w:divBdr>
        </w:div>
      </w:divsChild>
    </w:div>
    <w:div w:id="1627613633">
      <w:bodyDiv w:val="1"/>
      <w:marLeft w:val="0"/>
      <w:marRight w:val="0"/>
      <w:marTop w:val="0"/>
      <w:marBottom w:val="0"/>
      <w:divBdr>
        <w:top w:val="none" w:sz="0" w:space="0" w:color="auto"/>
        <w:left w:val="none" w:sz="0" w:space="0" w:color="auto"/>
        <w:bottom w:val="none" w:sz="0" w:space="0" w:color="auto"/>
        <w:right w:val="none" w:sz="0" w:space="0" w:color="auto"/>
      </w:divBdr>
    </w:div>
    <w:div w:id="1635141609">
      <w:bodyDiv w:val="1"/>
      <w:marLeft w:val="0"/>
      <w:marRight w:val="0"/>
      <w:marTop w:val="0"/>
      <w:marBottom w:val="0"/>
      <w:divBdr>
        <w:top w:val="none" w:sz="0" w:space="0" w:color="auto"/>
        <w:left w:val="none" w:sz="0" w:space="0" w:color="auto"/>
        <w:bottom w:val="none" w:sz="0" w:space="0" w:color="auto"/>
        <w:right w:val="none" w:sz="0" w:space="0" w:color="auto"/>
      </w:divBdr>
    </w:div>
    <w:div w:id="1680304796">
      <w:bodyDiv w:val="1"/>
      <w:marLeft w:val="0"/>
      <w:marRight w:val="0"/>
      <w:marTop w:val="0"/>
      <w:marBottom w:val="0"/>
      <w:divBdr>
        <w:top w:val="none" w:sz="0" w:space="0" w:color="auto"/>
        <w:left w:val="none" w:sz="0" w:space="0" w:color="auto"/>
        <w:bottom w:val="none" w:sz="0" w:space="0" w:color="auto"/>
        <w:right w:val="none" w:sz="0" w:space="0" w:color="auto"/>
      </w:divBdr>
    </w:div>
    <w:div w:id="1696032170">
      <w:bodyDiv w:val="1"/>
      <w:marLeft w:val="0"/>
      <w:marRight w:val="0"/>
      <w:marTop w:val="0"/>
      <w:marBottom w:val="0"/>
      <w:divBdr>
        <w:top w:val="none" w:sz="0" w:space="0" w:color="auto"/>
        <w:left w:val="none" w:sz="0" w:space="0" w:color="auto"/>
        <w:bottom w:val="none" w:sz="0" w:space="0" w:color="auto"/>
        <w:right w:val="none" w:sz="0" w:space="0" w:color="auto"/>
      </w:divBdr>
    </w:div>
    <w:div w:id="1710836767">
      <w:bodyDiv w:val="1"/>
      <w:marLeft w:val="0"/>
      <w:marRight w:val="0"/>
      <w:marTop w:val="0"/>
      <w:marBottom w:val="0"/>
      <w:divBdr>
        <w:top w:val="none" w:sz="0" w:space="0" w:color="auto"/>
        <w:left w:val="none" w:sz="0" w:space="0" w:color="auto"/>
        <w:bottom w:val="none" w:sz="0" w:space="0" w:color="auto"/>
        <w:right w:val="none" w:sz="0" w:space="0" w:color="auto"/>
      </w:divBdr>
    </w:div>
    <w:div w:id="1722048282">
      <w:bodyDiv w:val="1"/>
      <w:marLeft w:val="0"/>
      <w:marRight w:val="0"/>
      <w:marTop w:val="0"/>
      <w:marBottom w:val="0"/>
      <w:divBdr>
        <w:top w:val="none" w:sz="0" w:space="0" w:color="auto"/>
        <w:left w:val="none" w:sz="0" w:space="0" w:color="auto"/>
        <w:bottom w:val="none" w:sz="0" w:space="0" w:color="auto"/>
        <w:right w:val="none" w:sz="0" w:space="0" w:color="auto"/>
      </w:divBdr>
    </w:div>
    <w:div w:id="1726221499">
      <w:bodyDiv w:val="1"/>
      <w:marLeft w:val="0"/>
      <w:marRight w:val="0"/>
      <w:marTop w:val="0"/>
      <w:marBottom w:val="0"/>
      <w:divBdr>
        <w:top w:val="none" w:sz="0" w:space="0" w:color="auto"/>
        <w:left w:val="none" w:sz="0" w:space="0" w:color="auto"/>
        <w:bottom w:val="none" w:sz="0" w:space="0" w:color="auto"/>
        <w:right w:val="none" w:sz="0" w:space="0" w:color="auto"/>
      </w:divBdr>
    </w:div>
    <w:div w:id="1727606686">
      <w:bodyDiv w:val="1"/>
      <w:marLeft w:val="0"/>
      <w:marRight w:val="0"/>
      <w:marTop w:val="0"/>
      <w:marBottom w:val="0"/>
      <w:divBdr>
        <w:top w:val="none" w:sz="0" w:space="0" w:color="auto"/>
        <w:left w:val="none" w:sz="0" w:space="0" w:color="auto"/>
        <w:bottom w:val="none" w:sz="0" w:space="0" w:color="auto"/>
        <w:right w:val="none" w:sz="0" w:space="0" w:color="auto"/>
      </w:divBdr>
    </w:div>
    <w:div w:id="1727870790">
      <w:bodyDiv w:val="1"/>
      <w:marLeft w:val="0"/>
      <w:marRight w:val="0"/>
      <w:marTop w:val="0"/>
      <w:marBottom w:val="0"/>
      <w:divBdr>
        <w:top w:val="none" w:sz="0" w:space="0" w:color="auto"/>
        <w:left w:val="none" w:sz="0" w:space="0" w:color="auto"/>
        <w:bottom w:val="none" w:sz="0" w:space="0" w:color="auto"/>
        <w:right w:val="none" w:sz="0" w:space="0" w:color="auto"/>
      </w:divBdr>
      <w:divsChild>
        <w:div w:id="1169103268">
          <w:marLeft w:val="0"/>
          <w:marRight w:val="0"/>
          <w:marTop w:val="0"/>
          <w:marBottom w:val="0"/>
          <w:divBdr>
            <w:top w:val="none" w:sz="0" w:space="0" w:color="auto"/>
            <w:left w:val="none" w:sz="0" w:space="0" w:color="auto"/>
            <w:bottom w:val="none" w:sz="0" w:space="0" w:color="auto"/>
            <w:right w:val="none" w:sz="0" w:space="0" w:color="auto"/>
          </w:divBdr>
        </w:div>
        <w:div w:id="534001607">
          <w:marLeft w:val="0"/>
          <w:marRight w:val="0"/>
          <w:marTop w:val="0"/>
          <w:marBottom w:val="0"/>
          <w:divBdr>
            <w:top w:val="none" w:sz="0" w:space="0" w:color="auto"/>
            <w:left w:val="none" w:sz="0" w:space="0" w:color="auto"/>
            <w:bottom w:val="none" w:sz="0" w:space="0" w:color="auto"/>
            <w:right w:val="none" w:sz="0" w:space="0" w:color="auto"/>
          </w:divBdr>
          <w:divsChild>
            <w:div w:id="482741623">
              <w:marLeft w:val="0"/>
              <w:marRight w:val="0"/>
              <w:marTop w:val="0"/>
              <w:marBottom w:val="0"/>
              <w:divBdr>
                <w:top w:val="none" w:sz="0" w:space="0" w:color="auto"/>
                <w:left w:val="none" w:sz="0" w:space="0" w:color="auto"/>
                <w:bottom w:val="none" w:sz="0" w:space="0" w:color="auto"/>
                <w:right w:val="none" w:sz="0" w:space="0" w:color="auto"/>
              </w:divBdr>
              <w:divsChild>
                <w:div w:id="779760804">
                  <w:marLeft w:val="0"/>
                  <w:marRight w:val="0"/>
                  <w:marTop w:val="0"/>
                  <w:marBottom w:val="0"/>
                  <w:divBdr>
                    <w:top w:val="none" w:sz="0" w:space="0" w:color="auto"/>
                    <w:left w:val="none" w:sz="0" w:space="0" w:color="auto"/>
                    <w:bottom w:val="none" w:sz="0" w:space="0" w:color="auto"/>
                    <w:right w:val="none" w:sz="0" w:space="0" w:color="auto"/>
                  </w:divBdr>
                </w:div>
                <w:div w:id="16810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870791">
      <w:bodyDiv w:val="1"/>
      <w:marLeft w:val="0"/>
      <w:marRight w:val="0"/>
      <w:marTop w:val="0"/>
      <w:marBottom w:val="0"/>
      <w:divBdr>
        <w:top w:val="none" w:sz="0" w:space="0" w:color="auto"/>
        <w:left w:val="none" w:sz="0" w:space="0" w:color="auto"/>
        <w:bottom w:val="none" w:sz="0" w:space="0" w:color="auto"/>
        <w:right w:val="none" w:sz="0" w:space="0" w:color="auto"/>
      </w:divBdr>
    </w:div>
    <w:div w:id="1757820521">
      <w:bodyDiv w:val="1"/>
      <w:marLeft w:val="0"/>
      <w:marRight w:val="0"/>
      <w:marTop w:val="0"/>
      <w:marBottom w:val="0"/>
      <w:divBdr>
        <w:top w:val="none" w:sz="0" w:space="0" w:color="auto"/>
        <w:left w:val="none" w:sz="0" w:space="0" w:color="auto"/>
        <w:bottom w:val="none" w:sz="0" w:space="0" w:color="auto"/>
        <w:right w:val="none" w:sz="0" w:space="0" w:color="auto"/>
      </w:divBdr>
    </w:div>
    <w:div w:id="1779135362">
      <w:bodyDiv w:val="1"/>
      <w:marLeft w:val="0"/>
      <w:marRight w:val="0"/>
      <w:marTop w:val="0"/>
      <w:marBottom w:val="0"/>
      <w:divBdr>
        <w:top w:val="none" w:sz="0" w:space="0" w:color="auto"/>
        <w:left w:val="none" w:sz="0" w:space="0" w:color="auto"/>
        <w:bottom w:val="none" w:sz="0" w:space="0" w:color="auto"/>
        <w:right w:val="none" w:sz="0" w:space="0" w:color="auto"/>
      </w:divBdr>
    </w:div>
    <w:div w:id="1800146069">
      <w:bodyDiv w:val="1"/>
      <w:marLeft w:val="0"/>
      <w:marRight w:val="0"/>
      <w:marTop w:val="0"/>
      <w:marBottom w:val="0"/>
      <w:divBdr>
        <w:top w:val="none" w:sz="0" w:space="0" w:color="auto"/>
        <w:left w:val="none" w:sz="0" w:space="0" w:color="auto"/>
        <w:bottom w:val="none" w:sz="0" w:space="0" w:color="auto"/>
        <w:right w:val="none" w:sz="0" w:space="0" w:color="auto"/>
      </w:divBdr>
    </w:div>
    <w:div w:id="1807894545">
      <w:bodyDiv w:val="1"/>
      <w:marLeft w:val="0"/>
      <w:marRight w:val="0"/>
      <w:marTop w:val="0"/>
      <w:marBottom w:val="0"/>
      <w:divBdr>
        <w:top w:val="none" w:sz="0" w:space="0" w:color="auto"/>
        <w:left w:val="none" w:sz="0" w:space="0" w:color="auto"/>
        <w:bottom w:val="none" w:sz="0" w:space="0" w:color="auto"/>
        <w:right w:val="none" w:sz="0" w:space="0" w:color="auto"/>
      </w:divBdr>
    </w:div>
    <w:div w:id="1813212542">
      <w:bodyDiv w:val="1"/>
      <w:marLeft w:val="0"/>
      <w:marRight w:val="0"/>
      <w:marTop w:val="0"/>
      <w:marBottom w:val="0"/>
      <w:divBdr>
        <w:top w:val="none" w:sz="0" w:space="0" w:color="auto"/>
        <w:left w:val="none" w:sz="0" w:space="0" w:color="auto"/>
        <w:bottom w:val="none" w:sz="0" w:space="0" w:color="auto"/>
        <w:right w:val="none" w:sz="0" w:space="0" w:color="auto"/>
      </w:divBdr>
    </w:div>
    <w:div w:id="1848211981">
      <w:bodyDiv w:val="1"/>
      <w:marLeft w:val="0"/>
      <w:marRight w:val="0"/>
      <w:marTop w:val="0"/>
      <w:marBottom w:val="0"/>
      <w:divBdr>
        <w:top w:val="none" w:sz="0" w:space="0" w:color="auto"/>
        <w:left w:val="none" w:sz="0" w:space="0" w:color="auto"/>
        <w:bottom w:val="none" w:sz="0" w:space="0" w:color="auto"/>
        <w:right w:val="none" w:sz="0" w:space="0" w:color="auto"/>
      </w:divBdr>
    </w:div>
    <w:div w:id="1862818606">
      <w:bodyDiv w:val="1"/>
      <w:marLeft w:val="0"/>
      <w:marRight w:val="0"/>
      <w:marTop w:val="0"/>
      <w:marBottom w:val="0"/>
      <w:divBdr>
        <w:top w:val="none" w:sz="0" w:space="0" w:color="auto"/>
        <w:left w:val="none" w:sz="0" w:space="0" w:color="auto"/>
        <w:bottom w:val="none" w:sz="0" w:space="0" w:color="auto"/>
        <w:right w:val="none" w:sz="0" w:space="0" w:color="auto"/>
      </w:divBdr>
    </w:div>
    <w:div w:id="1899045864">
      <w:bodyDiv w:val="1"/>
      <w:marLeft w:val="0"/>
      <w:marRight w:val="0"/>
      <w:marTop w:val="0"/>
      <w:marBottom w:val="0"/>
      <w:divBdr>
        <w:top w:val="none" w:sz="0" w:space="0" w:color="auto"/>
        <w:left w:val="none" w:sz="0" w:space="0" w:color="auto"/>
        <w:bottom w:val="none" w:sz="0" w:space="0" w:color="auto"/>
        <w:right w:val="none" w:sz="0" w:space="0" w:color="auto"/>
      </w:divBdr>
    </w:div>
    <w:div w:id="1900094315">
      <w:bodyDiv w:val="1"/>
      <w:marLeft w:val="0"/>
      <w:marRight w:val="0"/>
      <w:marTop w:val="0"/>
      <w:marBottom w:val="0"/>
      <w:divBdr>
        <w:top w:val="none" w:sz="0" w:space="0" w:color="auto"/>
        <w:left w:val="none" w:sz="0" w:space="0" w:color="auto"/>
        <w:bottom w:val="none" w:sz="0" w:space="0" w:color="auto"/>
        <w:right w:val="none" w:sz="0" w:space="0" w:color="auto"/>
      </w:divBdr>
    </w:div>
    <w:div w:id="1935704015">
      <w:bodyDiv w:val="1"/>
      <w:marLeft w:val="0"/>
      <w:marRight w:val="0"/>
      <w:marTop w:val="0"/>
      <w:marBottom w:val="0"/>
      <w:divBdr>
        <w:top w:val="none" w:sz="0" w:space="0" w:color="auto"/>
        <w:left w:val="none" w:sz="0" w:space="0" w:color="auto"/>
        <w:bottom w:val="none" w:sz="0" w:space="0" w:color="auto"/>
        <w:right w:val="none" w:sz="0" w:space="0" w:color="auto"/>
      </w:divBdr>
    </w:div>
    <w:div w:id="1936936604">
      <w:bodyDiv w:val="1"/>
      <w:marLeft w:val="0"/>
      <w:marRight w:val="0"/>
      <w:marTop w:val="0"/>
      <w:marBottom w:val="0"/>
      <w:divBdr>
        <w:top w:val="none" w:sz="0" w:space="0" w:color="auto"/>
        <w:left w:val="none" w:sz="0" w:space="0" w:color="auto"/>
        <w:bottom w:val="none" w:sz="0" w:space="0" w:color="auto"/>
        <w:right w:val="none" w:sz="0" w:space="0" w:color="auto"/>
      </w:divBdr>
    </w:div>
    <w:div w:id="1941645678">
      <w:bodyDiv w:val="1"/>
      <w:marLeft w:val="0"/>
      <w:marRight w:val="0"/>
      <w:marTop w:val="0"/>
      <w:marBottom w:val="0"/>
      <w:divBdr>
        <w:top w:val="none" w:sz="0" w:space="0" w:color="auto"/>
        <w:left w:val="none" w:sz="0" w:space="0" w:color="auto"/>
        <w:bottom w:val="none" w:sz="0" w:space="0" w:color="auto"/>
        <w:right w:val="none" w:sz="0" w:space="0" w:color="auto"/>
      </w:divBdr>
    </w:div>
    <w:div w:id="1941797629">
      <w:bodyDiv w:val="1"/>
      <w:marLeft w:val="0"/>
      <w:marRight w:val="0"/>
      <w:marTop w:val="0"/>
      <w:marBottom w:val="0"/>
      <w:divBdr>
        <w:top w:val="none" w:sz="0" w:space="0" w:color="auto"/>
        <w:left w:val="none" w:sz="0" w:space="0" w:color="auto"/>
        <w:bottom w:val="none" w:sz="0" w:space="0" w:color="auto"/>
        <w:right w:val="none" w:sz="0" w:space="0" w:color="auto"/>
      </w:divBdr>
    </w:div>
    <w:div w:id="1954247868">
      <w:bodyDiv w:val="1"/>
      <w:marLeft w:val="0"/>
      <w:marRight w:val="0"/>
      <w:marTop w:val="0"/>
      <w:marBottom w:val="0"/>
      <w:divBdr>
        <w:top w:val="none" w:sz="0" w:space="0" w:color="auto"/>
        <w:left w:val="none" w:sz="0" w:space="0" w:color="auto"/>
        <w:bottom w:val="none" w:sz="0" w:space="0" w:color="auto"/>
        <w:right w:val="none" w:sz="0" w:space="0" w:color="auto"/>
      </w:divBdr>
    </w:div>
    <w:div w:id="1957642543">
      <w:bodyDiv w:val="1"/>
      <w:marLeft w:val="0"/>
      <w:marRight w:val="0"/>
      <w:marTop w:val="0"/>
      <w:marBottom w:val="0"/>
      <w:divBdr>
        <w:top w:val="none" w:sz="0" w:space="0" w:color="auto"/>
        <w:left w:val="none" w:sz="0" w:space="0" w:color="auto"/>
        <w:bottom w:val="none" w:sz="0" w:space="0" w:color="auto"/>
        <w:right w:val="none" w:sz="0" w:space="0" w:color="auto"/>
      </w:divBdr>
    </w:div>
    <w:div w:id="1987080170">
      <w:bodyDiv w:val="1"/>
      <w:marLeft w:val="0"/>
      <w:marRight w:val="0"/>
      <w:marTop w:val="0"/>
      <w:marBottom w:val="0"/>
      <w:divBdr>
        <w:top w:val="none" w:sz="0" w:space="0" w:color="auto"/>
        <w:left w:val="none" w:sz="0" w:space="0" w:color="auto"/>
        <w:bottom w:val="none" w:sz="0" w:space="0" w:color="auto"/>
        <w:right w:val="none" w:sz="0" w:space="0" w:color="auto"/>
      </w:divBdr>
    </w:div>
    <w:div w:id="1989507507">
      <w:bodyDiv w:val="1"/>
      <w:marLeft w:val="0"/>
      <w:marRight w:val="0"/>
      <w:marTop w:val="0"/>
      <w:marBottom w:val="0"/>
      <w:divBdr>
        <w:top w:val="none" w:sz="0" w:space="0" w:color="auto"/>
        <w:left w:val="none" w:sz="0" w:space="0" w:color="auto"/>
        <w:bottom w:val="none" w:sz="0" w:space="0" w:color="auto"/>
        <w:right w:val="none" w:sz="0" w:space="0" w:color="auto"/>
      </w:divBdr>
    </w:div>
    <w:div w:id="2001733594">
      <w:bodyDiv w:val="1"/>
      <w:marLeft w:val="0"/>
      <w:marRight w:val="0"/>
      <w:marTop w:val="0"/>
      <w:marBottom w:val="0"/>
      <w:divBdr>
        <w:top w:val="none" w:sz="0" w:space="0" w:color="auto"/>
        <w:left w:val="none" w:sz="0" w:space="0" w:color="auto"/>
        <w:bottom w:val="none" w:sz="0" w:space="0" w:color="auto"/>
        <w:right w:val="none" w:sz="0" w:space="0" w:color="auto"/>
      </w:divBdr>
    </w:div>
    <w:div w:id="2007122741">
      <w:bodyDiv w:val="1"/>
      <w:marLeft w:val="0"/>
      <w:marRight w:val="0"/>
      <w:marTop w:val="0"/>
      <w:marBottom w:val="0"/>
      <w:divBdr>
        <w:top w:val="none" w:sz="0" w:space="0" w:color="auto"/>
        <w:left w:val="none" w:sz="0" w:space="0" w:color="auto"/>
        <w:bottom w:val="none" w:sz="0" w:space="0" w:color="auto"/>
        <w:right w:val="none" w:sz="0" w:space="0" w:color="auto"/>
      </w:divBdr>
    </w:div>
    <w:div w:id="2043167590">
      <w:bodyDiv w:val="1"/>
      <w:marLeft w:val="0"/>
      <w:marRight w:val="0"/>
      <w:marTop w:val="0"/>
      <w:marBottom w:val="0"/>
      <w:divBdr>
        <w:top w:val="none" w:sz="0" w:space="0" w:color="auto"/>
        <w:left w:val="none" w:sz="0" w:space="0" w:color="auto"/>
        <w:bottom w:val="none" w:sz="0" w:space="0" w:color="auto"/>
        <w:right w:val="none" w:sz="0" w:space="0" w:color="auto"/>
      </w:divBdr>
    </w:div>
    <w:div w:id="2051176546">
      <w:bodyDiv w:val="1"/>
      <w:marLeft w:val="0"/>
      <w:marRight w:val="0"/>
      <w:marTop w:val="0"/>
      <w:marBottom w:val="0"/>
      <w:divBdr>
        <w:top w:val="none" w:sz="0" w:space="0" w:color="auto"/>
        <w:left w:val="none" w:sz="0" w:space="0" w:color="auto"/>
        <w:bottom w:val="none" w:sz="0" w:space="0" w:color="auto"/>
        <w:right w:val="none" w:sz="0" w:space="0" w:color="auto"/>
      </w:divBdr>
    </w:div>
    <w:div w:id="2053652785">
      <w:bodyDiv w:val="1"/>
      <w:marLeft w:val="0"/>
      <w:marRight w:val="0"/>
      <w:marTop w:val="0"/>
      <w:marBottom w:val="0"/>
      <w:divBdr>
        <w:top w:val="none" w:sz="0" w:space="0" w:color="auto"/>
        <w:left w:val="none" w:sz="0" w:space="0" w:color="auto"/>
        <w:bottom w:val="none" w:sz="0" w:space="0" w:color="auto"/>
        <w:right w:val="none" w:sz="0" w:space="0" w:color="auto"/>
      </w:divBdr>
    </w:div>
    <w:div w:id="2055736594">
      <w:bodyDiv w:val="1"/>
      <w:marLeft w:val="0"/>
      <w:marRight w:val="0"/>
      <w:marTop w:val="0"/>
      <w:marBottom w:val="0"/>
      <w:divBdr>
        <w:top w:val="none" w:sz="0" w:space="0" w:color="auto"/>
        <w:left w:val="none" w:sz="0" w:space="0" w:color="auto"/>
        <w:bottom w:val="none" w:sz="0" w:space="0" w:color="auto"/>
        <w:right w:val="none" w:sz="0" w:space="0" w:color="auto"/>
      </w:divBdr>
    </w:div>
    <w:div w:id="2070222802">
      <w:bodyDiv w:val="1"/>
      <w:marLeft w:val="0"/>
      <w:marRight w:val="0"/>
      <w:marTop w:val="0"/>
      <w:marBottom w:val="0"/>
      <w:divBdr>
        <w:top w:val="none" w:sz="0" w:space="0" w:color="auto"/>
        <w:left w:val="none" w:sz="0" w:space="0" w:color="auto"/>
        <w:bottom w:val="none" w:sz="0" w:space="0" w:color="auto"/>
        <w:right w:val="none" w:sz="0" w:space="0" w:color="auto"/>
      </w:divBdr>
    </w:div>
    <w:div w:id="2081440778">
      <w:bodyDiv w:val="1"/>
      <w:marLeft w:val="0"/>
      <w:marRight w:val="0"/>
      <w:marTop w:val="0"/>
      <w:marBottom w:val="0"/>
      <w:divBdr>
        <w:top w:val="none" w:sz="0" w:space="0" w:color="auto"/>
        <w:left w:val="none" w:sz="0" w:space="0" w:color="auto"/>
        <w:bottom w:val="none" w:sz="0" w:space="0" w:color="auto"/>
        <w:right w:val="none" w:sz="0" w:space="0" w:color="auto"/>
      </w:divBdr>
    </w:div>
    <w:div w:id="2083941165">
      <w:bodyDiv w:val="1"/>
      <w:marLeft w:val="0"/>
      <w:marRight w:val="0"/>
      <w:marTop w:val="0"/>
      <w:marBottom w:val="0"/>
      <w:divBdr>
        <w:top w:val="none" w:sz="0" w:space="0" w:color="auto"/>
        <w:left w:val="none" w:sz="0" w:space="0" w:color="auto"/>
        <w:bottom w:val="none" w:sz="0" w:space="0" w:color="auto"/>
        <w:right w:val="none" w:sz="0" w:space="0" w:color="auto"/>
      </w:divBdr>
    </w:div>
    <w:div w:id="2094469198">
      <w:bodyDiv w:val="1"/>
      <w:marLeft w:val="0"/>
      <w:marRight w:val="0"/>
      <w:marTop w:val="0"/>
      <w:marBottom w:val="0"/>
      <w:divBdr>
        <w:top w:val="none" w:sz="0" w:space="0" w:color="auto"/>
        <w:left w:val="none" w:sz="0" w:space="0" w:color="auto"/>
        <w:bottom w:val="none" w:sz="0" w:space="0" w:color="auto"/>
        <w:right w:val="none" w:sz="0" w:space="0" w:color="auto"/>
      </w:divBdr>
    </w:div>
    <w:div w:id="210672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consultantplus://offline/ref=D8E0E7182BE55F01AE0F3C031E772A35C00DB192A6DC06B8703219293C9176C6h373J"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D8E0E7182BE55F01AE0F3C031E772A35C00DB192A4DB02BC7C3219293C9176C6h373J" TargetMode="External"/><Relationship Id="rId2" Type="http://schemas.openxmlformats.org/officeDocument/2006/relationships/numbering" Target="numbering.xml"/><Relationship Id="rId16" Type="http://schemas.openxmlformats.org/officeDocument/2006/relationships/hyperlink" Target="consultantplus://offline/ref=D8E0E7182BE55F01AE0F3C031E772A35C00DB192A2DB03BA743219293C9176C6h373J" TargetMode="External"/><Relationship Id="rId20" Type="http://schemas.openxmlformats.org/officeDocument/2006/relationships/hyperlink" Target="consultantplus://offline/ref=D8E0E7182BE55F01AE0F220E081B743DC202EF9AAEDD0AEC286D42746B987C9174F7B0AF4FD085FChD7B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glazov-gov.ru/files/1325875614/%D0%A0%D0%B5%D1%88%D0%B5%D0%BD%D0%B8%D0%B5%20%D0%94%D1%83%D0%BC%D1%8B%20%E2%84%96304%20%D0%BE%D1%82%2029.11.2017.pdf?1512640738"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consultantplus://offline/ref=D8E0E7182BE55F01AE0F220E081B743DC202ED97A0DA0AEC286D42746B987C9174F7B0AF4FD085FChD7AJ"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D8E0E7182BE55F01AE0F3C031E772A35C00DB192A3DD06B2733219293C9176C6h373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3FC9F-3444-44A3-872B-289B9F0B2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8899</Words>
  <Characters>50729</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59509</CharactersWithSpaces>
  <SharedDoc>false</SharedDoc>
  <HLinks>
    <vt:vector size="120" baseType="variant">
      <vt:variant>
        <vt:i4>4194383</vt:i4>
      </vt:variant>
      <vt:variant>
        <vt:i4>111</vt:i4>
      </vt:variant>
      <vt:variant>
        <vt:i4>0</vt:i4>
      </vt:variant>
      <vt:variant>
        <vt:i4>5</vt:i4>
      </vt:variant>
      <vt:variant>
        <vt:lpwstr>https://ru.wikipedia.org/wiki/%D0%9C%D0%B8%D0%BB%D0%BB%D0%B8%D0%BC%D0%B5%D1%82%D1%80</vt:lpwstr>
      </vt:variant>
      <vt:variant>
        <vt:lpwstr/>
      </vt:variant>
      <vt:variant>
        <vt:i4>1835126</vt:i4>
      </vt:variant>
      <vt:variant>
        <vt:i4>108</vt:i4>
      </vt:variant>
      <vt:variant>
        <vt:i4>0</vt:i4>
      </vt:variant>
      <vt:variant>
        <vt:i4>5</vt:i4>
      </vt:variant>
      <vt:variant>
        <vt:lpwstr>https://ru.wikipedia.org/wiki/%D0%93%D1%80%D0%B0%D0%B4%D1%83%D1%81_%D0%A6%D0%B5%D0%BB%D1%8C%D1%81%D0%B8%D1%8F</vt:lpwstr>
      </vt:variant>
      <vt:variant>
        <vt:lpwstr/>
      </vt:variant>
      <vt:variant>
        <vt:i4>3342385</vt:i4>
      </vt:variant>
      <vt:variant>
        <vt:i4>105</vt:i4>
      </vt:variant>
      <vt:variant>
        <vt:i4>0</vt:i4>
      </vt:variant>
      <vt:variant>
        <vt:i4>5</vt:i4>
      </vt:variant>
      <vt:variant>
        <vt:lpwstr>https://ru.wikipedia.org/wiki/%D0%A0%D0%B5%D0%B7%D0%BA%D0%BE_%D0%BA%D0%BE%D0%BD%D1%82%D0%B8%D0%BD%D0%B5%D0%BD%D1%82%D0%B0%D0%BB%D1%8C%D0%BD%D1%8B%D0%B9_%D0%BA%D0%BB%D0%B8%D0%BC%D0%B0%D1%82</vt:lpwstr>
      </vt:variant>
      <vt:variant>
        <vt:lpwstr/>
      </vt:variant>
      <vt:variant>
        <vt:i4>1769529</vt:i4>
      </vt:variant>
      <vt:variant>
        <vt:i4>98</vt:i4>
      </vt:variant>
      <vt:variant>
        <vt:i4>0</vt:i4>
      </vt:variant>
      <vt:variant>
        <vt:i4>5</vt:i4>
      </vt:variant>
      <vt:variant>
        <vt:lpwstr/>
      </vt:variant>
      <vt:variant>
        <vt:lpwstr>_Toc482693612</vt:lpwstr>
      </vt:variant>
      <vt:variant>
        <vt:i4>1769529</vt:i4>
      </vt:variant>
      <vt:variant>
        <vt:i4>92</vt:i4>
      </vt:variant>
      <vt:variant>
        <vt:i4>0</vt:i4>
      </vt:variant>
      <vt:variant>
        <vt:i4>5</vt:i4>
      </vt:variant>
      <vt:variant>
        <vt:lpwstr/>
      </vt:variant>
      <vt:variant>
        <vt:lpwstr>_Toc482693611</vt:lpwstr>
      </vt:variant>
      <vt:variant>
        <vt:i4>1769529</vt:i4>
      </vt:variant>
      <vt:variant>
        <vt:i4>86</vt:i4>
      </vt:variant>
      <vt:variant>
        <vt:i4>0</vt:i4>
      </vt:variant>
      <vt:variant>
        <vt:i4>5</vt:i4>
      </vt:variant>
      <vt:variant>
        <vt:lpwstr/>
      </vt:variant>
      <vt:variant>
        <vt:lpwstr>_Toc482693610</vt:lpwstr>
      </vt:variant>
      <vt:variant>
        <vt:i4>1703993</vt:i4>
      </vt:variant>
      <vt:variant>
        <vt:i4>80</vt:i4>
      </vt:variant>
      <vt:variant>
        <vt:i4>0</vt:i4>
      </vt:variant>
      <vt:variant>
        <vt:i4>5</vt:i4>
      </vt:variant>
      <vt:variant>
        <vt:lpwstr/>
      </vt:variant>
      <vt:variant>
        <vt:lpwstr>_Toc482693609</vt:lpwstr>
      </vt:variant>
      <vt:variant>
        <vt:i4>1703993</vt:i4>
      </vt:variant>
      <vt:variant>
        <vt:i4>74</vt:i4>
      </vt:variant>
      <vt:variant>
        <vt:i4>0</vt:i4>
      </vt:variant>
      <vt:variant>
        <vt:i4>5</vt:i4>
      </vt:variant>
      <vt:variant>
        <vt:lpwstr/>
      </vt:variant>
      <vt:variant>
        <vt:lpwstr>_Toc482693608</vt:lpwstr>
      </vt:variant>
      <vt:variant>
        <vt:i4>1703993</vt:i4>
      </vt:variant>
      <vt:variant>
        <vt:i4>68</vt:i4>
      </vt:variant>
      <vt:variant>
        <vt:i4>0</vt:i4>
      </vt:variant>
      <vt:variant>
        <vt:i4>5</vt:i4>
      </vt:variant>
      <vt:variant>
        <vt:lpwstr/>
      </vt:variant>
      <vt:variant>
        <vt:lpwstr>_Toc482693607</vt:lpwstr>
      </vt:variant>
      <vt:variant>
        <vt:i4>1703993</vt:i4>
      </vt:variant>
      <vt:variant>
        <vt:i4>62</vt:i4>
      </vt:variant>
      <vt:variant>
        <vt:i4>0</vt:i4>
      </vt:variant>
      <vt:variant>
        <vt:i4>5</vt:i4>
      </vt:variant>
      <vt:variant>
        <vt:lpwstr/>
      </vt:variant>
      <vt:variant>
        <vt:lpwstr>_Toc482693606</vt:lpwstr>
      </vt:variant>
      <vt:variant>
        <vt:i4>1703993</vt:i4>
      </vt:variant>
      <vt:variant>
        <vt:i4>56</vt:i4>
      </vt:variant>
      <vt:variant>
        <vt:i4>0</vt:i4>
      </vt:variant>
      <vt:variant>
        <vt:i4>5</vt:i4>
      </vt:variant>
      <vt:variant>
        <vt:lpwstr/>
      </vt:variant>
      <vt:variant>
        <vt:lpwstr>_Toc482693605</vt:lpwstr>
      </vt:variant>
      <vt:variant>
        <vt:i4>1703993</vt:i4>
      </vt:variant>
      <vt:variant>
        <vt:i4>50</vt:i4>
      </vt:variant>
      <vt:variant>
        <vt:i4>0</vt:i4>
      </vt:variant>
      <vt:variant>
        <vt:i4>5</vt:i4>
      </vt:variant>
      <vt:variant>
        <vt:lpwstr/>
      </vt:variant>
      <vt:variant>
        <vt:lpwstr>_Toc482693604</vt:lpwstr>
      </vt:variant>
      <vt:variant>
        <vt:i4>1703993</vt:i4>
      </vt:variant>
      <vt:variant>
        <vt:i4>44</vt:i4>
      </vt:variant>
      <vt:variant>
        <vt:i4>0</vt:i4>
      </vt:variant>
      <vt:variant>
        <vt:i4>5</vt:i4>
      </vt:variant>
      <vt:variant>
        <vt:lpwstr/>
      </vt:variant>
      <vt:variant>
        <vt:lpwstr>_Toc482693603</vt:lpwstr>
      </vt:variant>
      <vt:variant>
        <vt:i4>1703993</vt:i4>
      </vt:variant>
      <vt:variant>
        <vt:i4>38</vt:i4>
      </vt:variant>
      <vt:variant>
        <vt:i4>0</vt:i4>
      </vt:variant>
      <vt:variant>
        <vt:i4>5</vt:i4>
      </vt:variant>
      <vt:variant>
        <vt:lpwstr/>
      </vt:variant>
      <vt:variant>
        <vt:lpwstr>_Toc482693602</vt:lpwstr>
      </vt:variant>
      <vt:variant>
        <vt:i4>1703993</vt:i4>
      </vt:variant>
      <vt:variant>
        <vt:i4>32</vt:i4>
      </vt:variant>
      <vt:variant>
        <vt:i4>0</vt:i4>
      </vt:variant>
      <vt:variant>
        <vt:i4>5</vt:i4>
      </vt:variant>
      <vt:variant>
        <vt:lpwstr/>
      </vt:variant>
      <vt:variant>
        <vt:lpwstr>_Toc482693601</vt:lpwstr>
      </vt:variant>
      <vt:variant>
        <vt:i4>1703993</vt:i4>
      </vt:variant>
      <vt:variant>
        <vt:i4>26</vt:i4>
      </vt:variant>
      <vt:variant>
        <vt:i4>0</vt:i4>
      </vt:variant>
      <vt:variant>
        <vt:i4>5</vt:i4>
      </vt:variant>
      <vt:variant>
        <vt:lpwstr/>
      </vt:variant>
      <vt:variant>
        <vt:lpwstr>_Toc482693600</vt:lpwstr>
      </vt:variant>
      <vt:variant>
        <vt:i4>1245242</vt:i4>
      </vt:variant>
      <vt:variant>
        <vt:i4>20</vt:i4>
      </vt:variant>
      <vt:variant>
        <vt:i4>0</vt:i4>
      </vt:variant>
      <vt:variant>
        <vt:i4>5</vt:i4>
      </vt:variant>
      <vt:variant>
        <vt:lpwstr/>
      </vt:variant>
      <vt:variant>
        <vt:lpwstr>_Toc482693599</vt:lpwstr>
      </vt:variant>
      <vt:variant>
        <vt:i4>1245242</vt:i4>
      </vt:variant>
      <vt:variant>
        <vt:i4>14</vt:i4>
      </vt:variant>
      <vt:variant>
        <vt:i4>0</vt:i4>
      </vt:variant>
      <vt:variant>
        <vt:i4>5</vt:i4>
      </vt:variant>
      <vt:variant>
        <vt:lpwstr/>
      </vt:variant>
      <vt:variant>
        <vt:lpwstr>_Toc482693598</vt:lpwstr>
      </vt:variant>
      <vt:variant>
        <vt:i4>1245242</vt:i4>
      </vt:variant>
      <vt:variant>
        <vt:i4>8</vt:i4>
      </vt:variant>
      <vt:variant>
        <vt:i4>0</vt:i4>
      </vt:variant>
      <vt:variant>
        <vt:i4>5</vt:i4>
      </vt:variant>
      <vt:variant>
        <vt:lpwstr/>
      </vt:variant>
      <vt:variant>
        <vt:lpwstr>_Toc482693597</vt:lpwstr>
      </vt:variant>
      <vt:variant>
        <vt:i4>1245242</vt:i4>
      </vt:variant>
      <vt:variant>
        <vt:i4>2</vt:i4>
      </vt:variant>
      <vt:variant>
        <vt:i4>0</vt:i4>
      </vt:variant>
      <vt:variant>
        <vt:i4>5</vt:i4>
      </vt:variant>
      <vt:variant>
        <vt:lpwstr/>
      </vt:variant>
      <vt:variant>
        <vt:lpwstr>_Toc482693596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Юрий</cp:lastModifiedBy>
  <cp:revision>4</cp:revision>
  <cp:lastPrinted>2017-08-14T09:50:00Z</cp:lastPrinted>
  <dcterms:created xsi:type="dcterms:W3CDTF">2018-03-21T14:52:00Z</dcterms:created>
  <dcterms:modified xsi:type="dcterms:W3CDTF">2018-03-21T17:59:00Z</dcterms:modified>
</cp:coreProperties>
</file>